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C337B97" w14:textId="2ECE56CC" w:rsidR="00EB67B6" w:rsidRPr="00314B2A" w:rsidRDefault="000B5941" w:rsidP="00314B2A">
      <w:pPr>
        <w:ind w:left="5664" w:firstLine="708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Fiche sujet – candidat (1/</w:t>
      </w:r>
      <w:r w:rsidR="009D16E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0F64D8" w14:paraId="13286875" w14:textId="77777777" w:rsidTr="007E3ED9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191431" w14:textId="77777777" w:rsidR="000B5941" w:rsidRPr="00E81639" w:rsidRDefault="0045192F" w:rsidP="000F64D8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F64D8" w14:paraId="639D44A5" w14:textId="77777777" w:rsidTr="007E3ED9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BFD04" w14:textId="77777777" w:rsidR="00974BDC" w:rsidRPr="00797890" w:rsidRDefault="00974BDC" w:rsidP="00314B2A">
            <w:pPr>
              <w:widowControl w:val="0"/>
              <w:shd w:val="clear" w:color="auto" w:fill="FFFFFF" w:themeFill="background1"/>
              <w:spacing w:before="120" w:after="120"/>
              <w:jc w:val="left"/>
              <w:rPr>
                <w:rFonts w:ascii="Arial" w:eastAsia="Arial" w:hAnsi="Arial" w:cs="Arial"/>
                <w:sz w:val="24"/>
                <w:szCs w:val="24"/>
                <w:highlight w:val="yellow"/>
              </w:rPr>
            </w:pPr>
            <w:r w:rsidRPr="1A94ECE8">
              <w:rPr>
                <w:rFonts w:ascii="Arial" w:hAnsi="Arial" w:cs="Arial"/>
                <w:sz w:val="24"/>
                <w:szCs w:val="24"/>
              </w:rPr>
              <w:t xml:space="preserve">Les myopathies sont des pathologies affectant les cellules musculaires et conduisant à leur destruction. Parmi les myopathies d’origine génétique, </w:t>
            </w:r>
            <w:r w:rsidRPr="1A94ECE8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il existe les myopathies myofibrillaires (MMF), affectant les myofibrilles</w:t>
            </w:r>
            <w:r w:rsidRPr="1A94ECE8">
              <w:rPr>
                <w:rFonts w:ascii="Arial" w:eastAsia="Arial" w:hAnsi="Arial" w:cs="Arial"/>
                <w:sz w:val="24"/>
                <w:szCs w:val="24"/>
              </w:rPr>
              <w:t xml:space="preserve"> et les myopathies affectant les protéines impliquées dans l’interaction entre les fibres musculaires et la matrice extracellulaire.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3394841E" w14:textId="6E812899" w:rsidR="00E81639" w:rsidRPr="00314B2A" w:rsidRDefault="00974BDC" w:rsidP="00314B2A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19EE79C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 cherche à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préciser la myopathie d’origine génétique dont un patient est atteint</w:t>
            </w:r>
            <w:r w:rsidRPr="00764044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235F4E4D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45192F" w14:paraId="63C88D64" w14:textId="77777777" w:rsidTr="007E3ED9">
        <w:tc>
          <w:tcPr>
            <w:tcW w:w="5000" w:type="pct"/>
            <w:shd w:val="clear" w:color="auto" w:fill="D9D9D9" w:themeFill="background1" w:themeFillShade="D9"/>
          </w:tcPr>
          <w:p w14:paraId="1A4BAA14" w14:textId="77777777" w:rsidR="0045192F" w:rsidRDefault="0045192F" w:rsidP="000F64D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A89215" w14:textId="77777777" w:rsidTr="007E3ED9">
        <w:tc>
          <w:tcPr>
            <w:tcW w:w="5000" w:type="pct"/>
            <w:shd w:val="clear" w:color="auto" w:fill="F2F2F2" w:themeFill="background1" w:themeFillShade="F2"/>
          </w:tcPr>
          <w:p w14:paraId="1FE52426" w14:textId="77777777" w:rsidR="0045192F" w:rsidRDefault="006E06B9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Pr="0044157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et activité pratique (durée recommandée :</w:t>
            </w:r>
            <w:r w:rsidR="008131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974BDC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30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FF627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298D9EB2" w14:textId="77777777" w:rsidTr="007E3ED9">
        <w:tc>
          <w:tcPr>
            <w:tcW w:w="5000" w:type="pct"/>
          </w:tcPr>
          <w:p w14:paraId="41F90605" w14:textId="77777777" w:rsidR="00974BDC" w:rsidRPr="00974BDC" w:rsidRDefault="00974BDC" w:rsidP="00974BDC">
            <w:pPr>
              <w:jc w:val="left"/>
              <w:rPr>
                <w:rFonts w:ascii="Arial" w:hAnsi="Arial" w:cs="Arial"/>
                <w:b/>
                <w:bCs/>
                <w:sz w:val="6"/>
                <w:szCs w:val="6"/>
              </w:rPr>
            </w:pPr>
          </w:p>
          <w:p w14:paraId="0968D838" w14:textId="6F80180F" w:rsidR="002C3470" w:rsidRPr="00974BDC" w:rsidRDefault="006E06B9" w:rsidP="00974BDC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 stratégie adoptée est de </w:t>
            </w:r>
            <w:r w:rsidR="00974BDC" w:rsidRPr="00974BDC">
              <w:rPr>
                <w:rFonts w:ascii="Arial" w:hAnsi="Arial" w:cs="Arial"/>
                <w:b/>
                <w:sz w:val="24"/>
                <w:szCs w:val="24"/>
              </w:rPr>
              <w:t>réaliser</w:t>
            </w:r>
            <w:r w:rsidR="00974BDC" w:rsidRPr="00764044">
              <w:rPr>
                <w:rFonts w:ascii="Arial" w:hAnsi="Arial" w:cs="Arial"/>
                <w:sz w:val="24"/>
                <w:szCs w:val="24"/>
              </w:rPr>
              <w:t xml:space="preserve"> une préparation microscopique d’un fragment de muscle.</w:t>
            </w:r>
          </w:p>
          <w:p w14:paraId="163B8D20" w14:textId="77777777" w:rsidR="002C3470" w:rsidRDefault="002C3470" w:rsidP="002C3470">
            <w:pP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</w:pPr>
          </w:p>
          <w:p w14:paraId="05A1C19F" w14:textId="77777777" w:rsidR="002C3470" w:rsidRPr="002C3470" w:rsidRDefault="006E06B9" w:rsidP="002C3470">
            <w:pPr>
              <w:spacing w:after="120"/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 w:rsidRPr="00F3508F"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</w:t>
            </w:r>
            <w:r w:rsidRPr="002C3470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pour vérifier les résultats</w:t>
            </w:r>
            <w:r w:rsidRPr="00F3508F"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 </w:t>
            </w:r>
            <w:r w:rsidRPr="00F3508F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de la mise en œuvre du protocole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.</w:t>
            </w:r>
          </w:p>
        </w:tc>
      </w:tr>
      <w:tr w:rsidR="0045192F" w14:paraId="6273EDDC" w14:textId="77777777" w:rsidTr="007E3ED9">
        <w:tc>
          <w:tcPr>
            <w:tcW w:w="5000" w:type="pct"/>
            <w:shd w:val="clear" w:color="auto" w:fill="F2F2F2" w:themeFill="background1" w:themeFillShade="F2"/>
          </w:tcPr>
          <w:p w14:paraId="390DD367" w14:textId="77777777" w:rsidR="0045192F" w:rsidRDefault="006E06B9" w:rsidP="00B17885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B : </w:t>
            </w:r>
            <w:r w:rsidR="00D915E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</w:t>
            </w:r>
            <w:r w:rsidR="00B17885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ation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résultats, poursuite de la stratégie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et conclusion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(durée recommandée :</w:t>
            </w:r>
            <w:r w:rsidR="00974BDC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30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FF627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3A045BB6" w14:textId="77777777" w:rsidTr="007E3ED9">
        <w:tc>
          <w:tcPr>
            <w:tcW w:w="5000" w:type="pct"/>
          </w:tcPr>
          <w:p w14:paraId="1478E9CA" w14:textId="77777777" w:rsidR="002C3470" w:rsidRDefault="00A96B6C" w:rsidP="00314B2A">
            <w:pPr>
              <w:spacing w:before="12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167AF4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>résenter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 traiter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les résultats obtenus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, sous la forme de votre choix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et les </w:t>
            </w:r>
            <w:r w:rsidRPr="00830255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7DADAE31" w14:textId="77777777" w:rsidR="002C3470" w:rsidRDefault="002C3470" w:rsidP="002C347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B007667" w14:textId="77777777" w:rsidR="002C3470" w:rsidRDefault="00A96B6C" w:rsidP="002C3470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E5142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2C3470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9F4A7F" w:rsidRPr="002C3470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2C3470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</w:t>
            </w:r>
            <w:r w:rsidR="006B012C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</w:p>
          <w:p w14:paraId="2BCB16C6" w14:textId="77777777" w:rsidR="006B012C" w:rsidRDefault="006B012C" w:rsidP="002C3470">
            <w:pP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</w:p>
          <w:p w14:paraId="29357D1A" w14:textId="77777777" w:rsidR="00BC7F41" w:rsidRPr="00764044" w:rsidRDefault="00BC7F41" w:rsidP="00314B2A">
            <w:pPr>
              <w:jc w:val="left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1A94ECE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Proposer </w:t>
            </w:r>
            <w:r w:rsidRPr="1A94ECE8">
              <w:rPr>
                <w:rFonts w:ascii="Arial" w:hAnsi="Arial" w:cs="Arial"/>
                <w:sz w:val="24"/>
                <w:szCs w:val="24"/>
              </w:rPr>
              <w:t xml:space="preserve">une autre méthode permettant de poser un diagnostic plus précis sur la </w:t>
            </w:r>
            <w:r>
              <w:rPr>
                <w:rFonts w:ascii="Arial" w:hAnsi="Arial" w:cs="Arial"/>
                <w:sz w:val="24"/>
                <w:szCs w:val="24"/>
              </w:rPr>
              <w:t>myopathie d’origine génétique dont est atteint le patient</w:t>
            </w:r>
            <w:r w:rsidRPr="0076404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40D19C1" w14:textId="77777777" w:rsidR="002C3470" w:rsidRDefault="002C3470" w:rsidP="002C3470">
            <w:pPr>
              <w:jc w:val="left"/>
              <w:rPr>
                <w:rFonts w:ascii="Arial" w:hAnsi="Arial" w:cs="Arial"/>
                <w:i/>
                <w:color w:val="FF0000"/>
                <w:sz w:val="24"/>
                <w:szCs w:val="24"/>
              </w:rPr>
            </w:pPr>
          </w:p>
          <w:p w14:paraId="05A1A349" w14:textId="77777777" w:rsidR="002C3470" w:rsidRDefault="00A96B6C" w:rsidP="002C3470">
            <w:pP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  <w:r w:rsidRPr="00167AF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Appeler l’examinateur </w:t>
            </w:r>
            <w:r w:rsidRPr="002C3470">
              <w:rPr>
                <w:rFonts w:ascii="Arial" w:hAnsi="Arial" w:cs="Arial"/>
                <w:i/>
                <w:sz w:val="24"/>
                <w:szCs w:val="24"/>
              </w:rPr>
              <w:t xml:space="preserve">pour </w:t>
            </w:r>
            <w:r w:rsidR="006433C5" w:rsidRPr="002C3470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présenter</w:t>
            </w:r>
            <w:r w:rsidRPr="002C3470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votre proposition à l’oral</w:t>
            </w:r>
            <w:r w:rsidR="00632159" w:rsidRPr="002C3470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</w:t>
            </w:r>
            <w:r w:rsidR="00632159" w:rsidRPr="006B012C">
              <w:rPr>
                <w:rFonts w:ascii="Arial" w:hAnsi="Arial" w:cs="Arial"/>
                <w:bCs/>
                <w:i/>
                <w:sz w:val="24"/>
                <w:szCs w:val="24"/>
              </w:rPr>
              <w:t>et obtenir une ressource complémentaire</w:t>
            </w:r>
            <w:r w:rsidR="006B012C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</w:p>
          <w:p w14:paraId="2501D467" w14:textId="77777777" w:rsidR="002C3470" w:rsidRDefault="006B012C" w:rsidP="006B012C">
            <w:pPr>
              <w:tabs>
                <w:tab w:val="left" w:pos="13620"/>
              </w:tabs>
              <w:jc w:val="left"/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i/>
                <w:color w:val="FF0000"/>
                <w:sz w:val="24"/>
                <w:szCs w:val="24"/>
              </w:rPr>
              <w:tab/>
            </w:r>
          </w:p>
          <w:p w14:paraId="523E45B0" w14:textId="77777777" w:rsidR="000F3B1D" w:rsidRPr="00F3508F" w:rsidRDefault="00A96B6C" w:rsidP="00314B2A">
            <w:pPr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5F66">
              <w:rPr>
                <w:rFonts w:ascii="Arial" w:hAnsi="Arial" w:cs="Arial"/>
                <w:b/>
                <w:bCs/>
                <w:sz w:val="24"/>
                <w:szCs w:val="24"/>
              </w:rPr>
              <w:t>Conclure</w:t>
            </w:r>
            <w:r w:rsidR="00261138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données</w:t>
            </w:r>
            <w:r w:rsidRPr="00A01D78">
              <w:rPr>
                <w:rFonts w:ascii="Arial" w:hAnsi="Arial" w:cs="Arial"/>
                <w:bCs/>
                <w:sz w:val="24"/>
                <w:szCs w:val="24"/>
              </w:rPr>
              <w:t>, sur</w:t>
            </w:r>
            <w:r w:rsidR="00BC7F41">
              <w:rPr>
                <w:rFonts w:ascii="Arial" w:hAnsi="Arial" w:cs="Arial"/>
                <w:bCs/>
                <w:sz w:val="24"/>
                <w:szCs w:val="24"/>
              </w:rPr>
              <w:t xml:space="preserve"> l</w:t>
            </w:r>
            <w:r w:rsidR="00BC7F41" w:rsidRPr="00BC7F41">
              <w:rPr>
                <w:rFonts w:ascii="Arial" w:hAnsi="Arial" w:cs="Arial"/>
                <w:bCs/>
                <w:sz w:val="24"/>
                <w:szCs w:val="24"/>
              </w:rPr>
              <w:t xml:space="preserve">a myopathie d’origine génétique dont </w:t>
            </w:r>
            <w:r w:rsidR="00BC7F41">
              <w:rPr>
                <w:rFonts w:ascii="Arial" w:hAnsi="Arial" w:cs="Arial"/>
                <w:bCs/>
                <w:sz w:val="24"/>
                <w:szCs w:val="24"/>
              </w:rPr>
              <w:t>le</w:t>
            </w:r>
            <w:r w:rsidR="00BC7F41" w:rsidRPr="00BC7F41">
              <w:rPr>
                <w:rFonts w:ascii="Arial" w:hAnsi="Arial" w:cs="Arial"/>
                <w:bCs/>
                <w:sz w:val="24"/>
                <w:szCs w:val="24"/>
              </w:rPr>
              <w:t xml:space="preserve"> patient est atteint.</w:t>
            </w:r>
            <w:r w:rsidR="000F3B1D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543F28BC" w14:textId="77777777" w:rsidR="00EB67B6" w:rsidRDefault="003E5D79" w:rsidP="0054079E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211F750" w14:textId="057C1B95" w:rsidR="00EB67B6" w:rsidRPr="00314B2A" w:rsidRDefault="00116A5C" w:rsidP="00314B2A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Fiche sujet – candidat (2/</w:t>
      </w:r>
      <w:r w:rsidR="009D16E4">
        <w:rPr>
          <w:rFonts w:ascii="Arial" w:hAnsi="Arial" w:cs="Arial"/>
          <w:sz w:val="24"/>
          <w:szCs w:val="24"/>
        </w:rPr>
        <w:t>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4985" w:type="pct"/>
        <w:jc w:val="center"/>
        <w:tblLook w:val="0000" w:firstRow="0" w:lastRow="0" w:firstColumn="0" w:lastColumn="0" w:noHBand="0" w:noVBand="0"/>
      </w:tblPr>
      <w:tblGrid>
        <w:gridCol w:w="5704"/>
        <w:gridCol w:w="9638"/>
      </w:tblGrid>
      <w:tr w:rsidR="0054079E" w14:paraId="7EC86416" w14:textId="77777777" w:rsidTr="00314B2A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498D8D" w14:textId="77777777" w:rsidR="0054079E" w:rsidRDefault="0045192F" w:rsidP="000F64D8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154FC1" w:rsidRPr="00154FC1" w14:paraId="7E3550DF" w14:textId="77777777" w:rsidTr="00314B2A">
        <w:trPr>
          <w:trHeight w:val="20"/>
          <w:jc w:val="center"/>
        </w:trPr>
        <w:tc>
          <w:tcPr>
            <w:tcW w:w="18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4A896" w14:textId="77777777" w:rsidR="0054079E" w:rsidRPr="00154FC1" w:rsidRDefault="0054079E" w:rsidP="000F64D8">
            <w:pPr>
              <w:pStyle w:val="Corpsdetexte"/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54FC1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75B4616C" w14:textId="77777777" w:rsidR="00BC7F41" w:rsidRPr="00B21583" w:rsidRDefault="00BC7F41" w:rsidP="00BC7F41">
            <w:pPr>
              <w:pStyle w:val="paragraph"/>
              <w:numPr>
                <w:ilvl w:val="0"/>
                <w:numId w:val="41"/>
              </w:numPr>
              <w:spacing w:before="120" w:beforeAutospacing="0" w:after="120" w:afterAutospacing="0"/>
              <w:jc w:val="both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color w:val="000000"/>
              </w:rPr>
              <w:t>échantillon de muscle d’origine animale de structure identique à celui du patient ;</w:t>
            </w:r>
          </w:p>
          <w:p w14:paraId="240A71C2" w14:textId="77777777" w:rsidR="00BC7F41" w:rsidRDefault="00BC7F41" w:rsidP="00BC7F41">
            <w:pPr>
              <w:pStyle w:val="paragraph"/>
              <w:numPr>
                <w:ilvl w:val="0"/>
                <w:numId w:val="41"/>
              </w:numPr>
              <w:spacing w:before="120" w:beforeAutospacing="0" w:after="12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</w:rPr>
              <w:t>sérum physiologique dans un compte-goutte ;</w:t>
            </w:r>
          </w:p>
          <w:p w14:paraId="3FBAED54" w14:textId="77777777" w:rsidR="00BC7F41" w:rsidRDefault="00BC7F41" w:rsidP="00BC7F41">
            <w:pPr>
              <w:pStyle w:val="paragraph"/>
              <w:numPr>
                <w:ilvl w:val="0"/>
                <w:numId w:val="41"/>
              </w:numPr>
              <w:spacing w:before="120" w:beforeAutospacing="0" w:after="120" w:afterAutospacing="0"/>
              <w:jc w:val="both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</w:rPr>
              <w:t xml:space="preserve">papier </w:t>
            </w:r>
            <w:r>
              <w:rPr>
                <w:rStyle w:val="normaltextrun"/>
                <w:rFonts w:ascii="Arial" w:hAnsi="Arial" w:cs="Arial"/>
                <w:color w:val="000000"/>
              </w:rPr>
              <w:t>absorbant, pinces fines, épingle ou aiguille lancéolée et ciseaux fins ;</w:t>
            </w:r>
          </w:p>
          <w:p w14:paraId="012F7ECB" w14:textId="77777777" w:rsidR="00BC7F41" w:rsidRDefault="00BC7F41" w:rsidP="00BC7F41">
            <w:pPr>
              <w:pStyle w:val="paragraph"/>
              <w:numPr>
                <w:ilvl w:val="0"/>
                <w:numId w:val="4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>lames, lamelles  ;</w:t>
            </w:r>
          </w:p>
          <w:p w14:paraId="161FEBF8" w14:textId="77777777" w:rsidR="0066142F" w:rsidRPr="00BC7F41" w:rsidRDefault="00BC7F41" w:rsidP="00BC7F41">
            <w:pPr>
              <w:pStyle w:val="paragraph"/>
              <w:numPr>
                <w:ilvl w:val="0"/>
                <w:numId w:val="41"/>
              </w:numPr>
              <w:spacing w:before="120" w:beforeAutospacing="0" w:after="120" w:afterAutospacing="0"/>
              <w:jc w:val="both"/>
              <w:textAlignment w:val="baseline"/>
              <w:rPr>
                <w:rFonts w:ascii="Arial" w:hAnsi="Arial" w:cs="Arial"/>
              </w:rPr>
            </w:pPr>
            <w:r w:rsidRPr="39195132">
              <w:rPr>
                <w:rStyle w:val="normaltextrun"/>
                <w:rFonts w:ascii="Arial" w:hAnsi="Arial" w:cs="Arial"/>
              </w:rPr>
              <w:t>microscope optique</w:t>
            </w:r>
            <w:r>
              <w:rPr>
                <w:rStyle w:val="normaltextrun"/>
                <w:rFonts w:ascii="Arial" w:hAnsi="Arial" w:cs="Arial"/>
              </w:rPr>
              <w:t>.</w:t>
            </w:r>
          </w:p>
        </w:tc>
        <w:tc>
          <w:tcPr>
            <w:tcW w:w="3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C41BD" w14:textId="77777777" w:rsidR="002E136A" w:rsidRPr="00E54C51" w:rsidRDefault="00E73924" w:rsidP="00314B2A">
            <w:pPr>
              <w:pStyle w:val="Corpsdetexte"/>
              <w:spacing w:before="120" w:after="480"/>
              <w:jc w:val="left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154FC1">
              <w:rPr>
                <w:rFonts w:ascii="Arial" w:hAnsi="Arial" w:cs="Arial"/>
                <w:b/>
                <w:sz w:val="24"/>
                <w:szCs w:val="24"/>
              </w:rPr>
              <w:t xml:space="preserve">Étapes du protocole à réaliser : </w:t>
            </w:r>
          </w:p>
          <w:p w14:paraId="2862E14A" w14:textId="77777777" w:rsidR="00BC7F41" w:rsidRPr="002C1C7D" w:rsidRDefault="00BC7F41" w:rsidP="00BC7F41">
            <w:pPr>
              <w:widowControl w:val="0"/>
              <w:numPr>
                <w:ilvl w:val="0"/>
                <w:numId w:val="42"/>
              </w:numPr>
              <w:spacing w:before="120" w:after="120"/>
              <w:ind w:left="714" w:hanging="357"/>
              <w:jc w:val="left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  <w:r w:rsidRPr="39195132">
              <w:rPr>
                <w:rFonts w:ascii="Arial" w:hAnsi="Arial" w:cs="Arial"/>
                <w:b/>
                <w:bCs/>
                <w:sz w:val="24"/>
                <w:szCs w:val="24"/>
              </w:rPr>
              <w:t>ouper</w:t>
            </w:r>
            <w:r w:rsidRPr="39195132">
              <w:rPr>
                <w:rFonts w:ascii="Arial" w:hAnsi="Arial" w:cs="Arial"/>
                <w:sz w:val="24"/>
                <w:szCs w:val="24"/>
              </w:rPr>
              <w:t xml:space="preserve"> un petit fragment de muscle</w:t>
            </w:r>
            <w:r>
              <w:rPr>
                <w:rFonts w:ascii="Arial" w:hAnsi="Arial" w:cs="Arial"/>
                <w:sz w:val="24"/>
                <w:szCs w:val="24"/>
              </w:rPr>
              <w:t xml:space="preserve"> : 1 cm de long, 0,5 cm de large et moins de </w:t>
            </w:r>
            <w:r w:rsidRPr="39195132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39195132">
              <w:rPr>
                <w:rFonts w:ascii="Arial" w:hAnsi="Arial" w:cs="Arial"/>
                <w:sz w:val="24"/>
                <w:szCs w:val="24"/>
              </w:rPr>
              <w:t>mm d’épaisseur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7469AC25" w14:textId="77777777" w:rsidR="00BC7F41" w:rsidRPr="002C1C7D" w:rsidRDefault="00BC7F41" w:rsidP="00BC7F41">
            <w:pPr>
              <w:widowControl w:val="0"/>
              <w:numPr>
                <w:ilvl w:val="0"/>
                <w:numId w:val="42"/>
              </w:numPr>
              <w:spacing w:before="120" w:after="120"/>
              <w:ind w:left="714" w:hanging="357"/>
              <w:jc w:val="left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dép</w:t>
            </w:r>
            <w:r w:rsidRPr="39195132">
              <w:rPr>
                <w:rFonts w:ascii="Arial" w:hAnsi="Arial" w:cs="Arial"/>
                <w:b/>
                <w:bCs/>
                <w:sz w:val="24"/>
                <w:szCs w:val="24"/>
              </w:rPr>
              <w:t>oser</w:t>
            </w:r>
            <w:r w:rsidRPr="39195132">
              <w:rPr>
                <w:rFonts w:ascii="Arial" w:hAnsi="Arial" w:cs="Arial"/>
                <w:sz w:val="24"/>
                <w:szCs w:val="24"/>
              </w:rPr>
              <w:t xml:space="preserve"> le fragment sur une lame dans une goutte de sérum physiologique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14FE0699" w14:textId="77777777" w:rsidR="00BC7F41" w:rsidRPr="002C1C7D" w:rsidRDefault="00BC7F41" w:rsidP="00BC7F41">
            <w:pPr>
              <w:widowControl w:val="0"/>
              <w:numPr>
                <w:ilvl w:val="0"/>
                <w:numId w:val="42"/>
              </w:numPr>
              <w:spacing w:before="120" w:after="120"/>
              <w:ind w:left="714" w:hanging="357"/>
              <w:jc w:val="left"/>
              <w:rPr>
                <w:color w:val="000000" w:themeColor="text1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Pr="39195132">
              <w:rPr>
                <w:rFonts w:ascii="Arial" w:hAnsi="Arial" w:cs="Arial"/>
                <w:sz w:val="24"/>
                <w:szCs w:val="24"/>
              </w:rPr>
              <w:t xml:space="preserve">n maintenant une extrémité du fragment de muscle avec la pince, </w:t>
            </w:r>
            <w:r w:rsidRPr="00FB7FE1">
              <w:rPr>
                <w:rFonts w:ascii="Arial" w:hAnsi="Arial" w:cs="Arial"/>
                <w:b/>
                <w:bCs/>
                <w:sz w:val="24"/>
                <w:szCs w:val="24"/>
              </w:rPr>
              <w:t>dilacérer</w:t>
            </w:r>
            <w:r w:rsidRPr="3919513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39195132">
              <w:rPr>
                <w:rFonts w:ascii="Arial" w:hAnsi="Arial" w:cs="Arial"/>
                <w:sz w:val="24"/>
                <w:szCs w:val="24"/>
              </w:rPr>
              <w:t>le muscle</w:t>
            </w:r>
            <w:r>
              <w:rPr>
                <w:rFonts w:ascii="Arial" w:hAnsi="Arial" w:cs="Arial"/>
                <w:sz w:val="24"/>
                <w:szCs w:val="24"/>
              </w:rPr>
              <w:t xml:space="preserve"> en le peignant</w:t>
            </w:r>
            <w:r w:rsidRPr="39195132">
              <w:rPr>
                <w:rFonts w:ascii="Arial" w:hAnsi="Arial" w:cs="Arial"/>
                <w:sz w:val="24"/>
                <w:szCs w:val="24"/>
              </w:rPr>
              <w:t>, dans le sens de la longueur, à l’aide de l’épingle ou de l’aiguille lancéolée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704FD87F" w14:textId="77777777" w:rsidR="00BC7F41" w:rsidRPr="002C1C7D" w:rsidRDefault="00BC7F41" w:rsidP="00BC7F41">
            <w:pPr>
              <w:widowControl w:val="0"/>
              <w:numPr>
                <w:ilvl w:val="0"/>
                <w:numId w:val="42"/>
              </w:numPr>
              <w:spacing w:before="120" w:after="120"/>
              <w:ind w:left="714" w:hanging="357"/>
              <w:jc w:val="left"/>
              <w:rPr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  <w:r w:rsidRPr="39195132">
              <w:rPr>
                <w:rFonts w:ascii="Arial" w:hAnsi="Arial" w:cs="Arial"/>
                <w:b/>
                <w:bCs/>
                <w:sz w:val="24"/>
                <w:szCs w:val="24"/>
              </w:rPr>
              <w:t>emettre</w:t>
            </w:r>
            <w:r w:rsidRPr="39195132">
              <w:rPr>
                <w:rFonts w:ascii="Arial" w:hAnsi="Arial" w:cs="Arial"/>
                <w:sz w:val="24"/>
                <w:szCs w:val="24"/>
              </w:rPr>
              <w:t xml:space="preserve"> du sérum physiologique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39195132">
              <w:rPr>
                <w:rFonts w:ascii="Arial" w:hAnsi="Arial" w:cs="Arial"/>
                <w:sz w:val="24"/>
                <w:szCs w:val="24"/>
              </w:rPr>
              <w:t xml:space="preserve">si nécessaire et </w:t>
            </w:r>
            <w:r w:rsidRPr="39195132">
              <w:rPr>
                <w:rFonts w:ascii="Arial" w:hAnsi="Arial" w:cs="Arial"/>
                <w:b/>
                <w:bCs/>
                <w:sz w:val="24"/>
                <w:szCs w:val="24"/>
              </w:rPr>
              <w:t>recouvrir</w:t>
            </w:r>
            <w:r w:rsidRPr="39195132">
              <w:rPr>
                <w:rFonts w:ascii="Arial" w:hAnsi="Arial" w:cs="Arial"/>
                <w:sz w:val="24"/>
                <w:szCs w:val="24"/>
              </w:rPr>
              <w:t xml:space="preserve"> d’une lamelle.</w:t>
            </w:r>
          </w:p>
          <w:p w14:paraId="423173D4" w14:textId="77777777" w:rsidR="00E73924" w:rsidRPr="00154FC1" w:rsidRDefault="00D1567F" w:rsidP="00BC7F41">
            <w:pPr>
              <w:widowControl w:val="0"/>
              <w:numPr>
                <w:ilvl w:val="0"/>
                <w:numId w:val="42"/>
              </w:num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C7F4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bserver </w:t>
            </w:r>
            <w:r w:rsidR="00BC7F41">
              <w:rPr>
                <w:rFonts w:ascii="Arial" w:hAnsi="Arial" w:cs="Arial"/>
                <w:sz w:val="24"/>
                <w:szCs w:val="24"/>
              </w:rPr>
              <w:t>la préparation au microscope.</w:t>
            </w:r>
            <w:r w:rsidR="00BC7F41">
              <w:rPr>
                <w:color w:val="000000"/>
              </w:rPr>
              <w:t xml:space="preserve"> </w:t>
            </w:r>
          </w:p>
        </w:tc>
      </w:tr>
      <w:tr w:rsidR="00314B2A" w14:paraId="0F2A82F1" w14:textId="77777777" w:rsidTr="00314B2A">
        <w:trPr>
          <w:trHeight w:val="20"/>
          <w:jc w:val="center"/>
        </w:trPr>
        <w:tc>
          <w:tcPr>
            <w:tcW w:w="500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171735" w14:textId="77777777" w:rsidR="00314B2A" w:rsidRDefault="00314B2A" w:rsidP="00E81B86">
            <w:pPr>
              <w:pStyle w:val="Grilleclaire-Accent31"/>
              <w:spacing w:before="120" w:after="120"/>
              <w:ind w:left="38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Précautions de la manipulation :</w:t>
            </w:r>
          </w:p>
          <w:p w14:paraId="24E20D72" w14:textId="77777777" w:rsidR="00314B2A" w:rsidRPr="00906D28" w:rsidRDefault="00314B2A" w:rsidP="00E81B86">
            <w:pPr>
              <w:pStyle w:val="western"/>
              <w:spacing w:before="120" w:after="120"/>
              <w:ind w:left="37"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6CEE17B0" wp14:editId="050FA75D">
                  <wp:extent cx="720000" cy="720000"/>
                  <wp:effectExtent l="0" t="0" r="4445" b="4445"/>
                  <wp:docPr id="13" name="Image 2" descr="C:\Users\avialar\Documents\dossiers_travail\SVT\sécurité\pictogrammes\Pictogrammes2023_VGuili\blou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vialar\Documents\dossiers_travail\SVT\sécurité\pictogrammes\Pictogrammes2023_VGuili\blouse.pn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6C7871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20DA57D9" w14:textId="43F42F5C" w:rsidR="00046F3F" w:rsidRPr="00EB74F1" w:rsidRDefault="00ED52CE" w:rsidP="00EB74F1">
      <w:pPr>
        <w:jc w:val="right"/>
        <w:rPr>
          <w:rFonts w:ascii="Arial" w:hAnsi="Arial" w:cs="Arial"/>
          <w:strike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</w:t>
      </w:r>
      <w:r w:rsidR="009D16E4">
        <w:rPr>
          <w:rFonts w:ascii="Arial" w:hAnsi="Arial" w:cs="Arial"/>
          <w:sz w:val="24"/>
          <w:szCs w:val="24"/>
        </w:rPr>
        <w:t>3</w:t>
      </w:r>
      <w:r w:rsidR="00116A5C">
        <w:rPr>
          <w:rFonts w:ascii="Arial" w:hAnsi="Arial" w:cs="Arial"/>
          <w:sz w:val="24"/>
          <w:szCs w:val="24"/>
        </w:rPr>
        <w:t>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W w:w="1559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60"/>
        <w:gridCol w:w="7938"/>
      </w:tblGrid>
      <w:tr w:rsidR="0022453A" w14:paraId="18319E5C" w14:textId="77777777" w:rsidTr="0072186D">
        <w:trPr>
          <w:trHeight w:val="275"/>
        </w:trPr>
        <w:tc>
          <w:tcPr>
            <w:tcW w:w="15598" w:type="dxa"/>
            <w:gridSpan w:val="2"/>
            <w:shd w:val="clear" w:color="auto" w:fill="D9D9D9" w:themeFill="background1" w:themeFillShade="D9"/>
          </w:tcPr>
          <w:p w14:paraId="7368D7F4" w14:textId="77777777" w:rsidR="0022453A" w:rsidRPr="00E81639" w:rsidRDefault="0022453A" w:rsidP="007A1AF8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22453A" w14:paraId="31188024" w14:textId="77777777" w:rsidTr="0072186D">
        <w:trPr>
          <w:trHeight w:val="4577"/>
        </w:trPr>
        <w:tc>
          <w:tcPr>
            <w:tcW w:w="7660" w:type="dxa"/>
          </w:tcPr>
          <w:p w14:paraId="368F3279" w14:textId="7C1323D0" w:rsidR="00707F07" w:rsidRDefault="0022453A" w:rsidP="00314B2A">
            <w:pPr>
              <w:pStyle w:val="Corpsdetexte"/>
              <w:widowControl w:val="0"/>
              <w:spacing w:before="12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eastAsia="fr-FR"/>
              </w:rPr>
            </w:pPr>
            <w:r w:rsidRPr="007A2D75">
              <w:rPr>
                <w:rFonts w:ascii="Arial" w:hAnsi="Arial" w:cs="Arial"/>
                <w:b/>
                <w:bCs/>
                <w:sz w:val="24"/>
                <w:szCs w:val="24"/>
                <w:lang w:eastAsia="fr-FR"/>
              </w:rPr>
              <w:t>Cellule musculaire de muscle strié squelettique d’un tissu non atteint par la myopathie (MO X 400) :</w:t>
            </w:r>
          </w:p>
          <w:p w14:paraId="1FED6449" w14:textId="6940749F" w:rsidR="00314B2A" w:rsidRPr="00314B2A" w:rsidRDefault="00314B2A" w:rsidP="00314B2A">
            <w:pPr>
              <w:pStyle w:val="Corpsdetexte"/>
              <w:widowControl w:val="0"/>
              <w:spacing w:before="120"/>
              <w:rPr>
                <w:rFonts w:ascii="Arial" w:hAnsi="Arial" w:cs="Arial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68C6D9B1" wp14:editId="2270ACE7">
                  <wp:extent cx="3471435" cy="2426365"/>
                  <wp:effectExtent l="0" t="0" r="0" b="0"/>
                  <wp:docPr id="4711823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1182321" name="Image 47118232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5640" cy="25061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378712" w14:textId="14B58756" w:rsidR="0022453A" w:rsidRPr="00707F07" w:rsidRDefault="00707F07" w:rsidP="0072186D">
            <w:pPr>
              <w:widowControl w:val="0"/>
              <w:spacing w:before="60" w:after="60"/>
              <w:jc w:val="right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     </w:t>
            </w:r>
            <w:r w:rsidRPr="00CF1014">
              <w:rPr>
                <w:rFonts w:ascii="Arial" w:hAnsi="Arial" w:cs="Arial"/>
                <w:i/>
                <w:iCs/>
                <w:sz w:val="18"/>
                <w:szCs w:val="18"/>
              </w:rPr>
              <w:t>D’après labopathe.free.fr</w:t>
            </w:r>
          </w:p>
        </w:tc>
        <w:tc>
          <w:tcPr>
            <w:tcW w:w="7938" w:type="dxa"/>
            <w:shd w:val="clear" w:color="auto" w:fill="auto"/>
          </w:tcPr>
          <w:p w14:paraId="2945AE75" w14:textId="77777777" w:rsidR="0022453A" w:rsidRPr="000D127B" w:rsidRDefault="0022453A" w:rsidP="007A1AF8">
            <w:pPr>
              <w:widowControl w:val="0"/>
              <w:spacing w:before="120" w:after="120"/>
              <w:jc w:val="left"/>
              <w:rPr>
                <w:rFonts w:ascii="Arial" w:eastAsia="MS Mincho;ＭＳ 明朝" w:hAnsi="Arial" w:cs="Arial"/>
                <w:b/>
                <w:bCs/>
                <w:sz w:val="24"/>
                <w:szCs w:val="24"/>
              </w:rPr>
            </w:pPr>
            <w:r w:rsidRPr="000D127B">
              <w:rPr>
                <w:rFonts w:ascii="Arial" w:eastAsia="MS Mincho;ＭＳ 明朝" w:hAnsi="Arial" w:cs="Arial"/>
                <w:b/>
                <w:bCs/>
                <w:sz w:val="24"/>
                <w:szCs w:val="24"/>
              </w:rPr>
              <w:t>La striation des muscles squelettiques :</w:t>
            </w:r>
          </w:p>
          <w:p w14:paraId="71428E26" w14:textId="51C773C2" w:rsidR="0022453A" w:rsidRDefault="0022453A" w:rsidP="007A1AF8">
            <w:pPr>
              <w:widowControl w:val="0"/>
              <w:spacing w:before="120"/>
              <w:jc w:val="left"/>
              <w:rPr>
                <w:rFonts w:ascii="Arial" w:eastAsia="MS Mincho;ＭＳ 明朝" w:hAnsi="Arial" w:cs="Arial"/>
                <w:sz w:val="24"/>
                <w:szCs w:val="24"/>
              </w:rPr>
            </w:pPr>
            <w:r>
              <w:rPr>
                <w:rFonts w:ascii="Arial" w:eastAsia="MS Mincho;ＭＳ 明朝" w:hAnsi="Arial" w:cs="Arial"/>
                <w:sz w:val="24"/>
                <w:szCs w:val="24"/>
              </w:rPr>
              <w:t xml:space="preserve">En </w:t>
            </w:r>
            <w:r w:rsidRPr="00730D79">
              <w:rPr>
                <w:rFonts w:ascii="Arial" w:eastAsia="MS Mincho;ＭＳ 明朝" w:hAnsi="Arial" w:cs="Arial"/>
                <w:sz w:val="24"/>
                <w:szCs w:val="24"/>
              </w:rPr>
              <w:t>microscopie, la qualité des cellules musculaires (=</w:t>
            </w:r>
            <w:r w:rsidR="00314B2A">
              <w:rPr>
                <w:rFonts w:ascii="Arial" w:eastAsia="MS Mincho;ＭＳ 明朝" w:hAnsi="Arial" w:cs="Arial"/>
                <w:sz w:val="24"/>
                <w:szCs w:val="24"/>
              </w:rPr>
              <w:t> </w:t>
            </w:r>
            <w:r w:rsidRPr="00730D79">
              <w:rPr>
                <w:rFonts w:ascii="Arial" w:eastAsia="MS Mincho;ＭＳ 明朝" w:hAnsi="Arial" w:cs="Arial"/>
                <w:sz w:val="24"/>
                <w:szCs w:val="24"/>
              </w:rPr>
              <w:t xml:space="preserve">fibres musculaires) s’évalue à leur </w:t>
            </w:r>
            <w:r w:rsidRPr="00752C98">
              <w:rPr>
                <w:rFonts w:ascii="Arial" w:eastAsia="MS Mincho;ＭＳ 明朝" w:hAnsi="Arial" w:cs="Arial"/>
                <w:b/>
                <w:bCs/>
                <w:sz w:val="24"/>
                <w:szCs w:val="24"/>
              </w:rPr>
              <w:t>striation</w:t>
            </w:r>
            <w:r w:rsidRPr="00730D79">
              <w:rPr>
                <w:rFonts w:ascii="Arial" w:eastAsia="MS Mincho;ＭＳ 明朝" w:hAnsi="Arial" w:cs="Arial"/>
                <w:sz w:val="24"/>
                <w:szCs w:val="24"/>
              </w:rPr>
              <w:t xml:space="preserve">. </w:t>
            </w:r>
          </w:p>
          <w:p w14:paraId="21544B3B" w14:textId="77777777" w:rsidR="0022453A" w:rsidRPr="00730D79" w:rsidRDefault="0022453A" w:rsidP="007A1AF8">
            <w:pPr>
              <w:widowControl w:val="0"/>
              <w:spacing w:before="120"/>
              <w:jc w:val="left"/>
              <w:rPr>
                <w:rFonts w:ascii="Arial" w:eastAsia="MS Mincho;ＭＳ 明朝" w:hAnsi="Arial" w:cs="Arial"/>
                <w:sz w:val="24"/>
                <w:szCs w:val="24"/>
              </w:rPr>
            </w:pPr>
            <w:r w:rsidRPr="00730D79">
              <w:rPr>
                <w:rFonts w:ascii="Arial" w:eastAsia="MS Mincho;ＭＳ 明朝" w:hAnsi="Arial" w:cs="Arial"/>
                <w:sz w:val="24"/>
                <w:szCs w:val="24"/>
              </w:rPr>
              <w:t>Cette striation est due à l’organisation des myofibrilles (filaments d’actine et de myosine, protéines à l’origine de la contraction cellulaire).</w:t>
            </w:r>
          </w:p>
          <w:p w14:paraId="39D6E0FD" w14:textId="77777777" w:rsidR="0022453A" w:rsidRDefault="0022453A" w:rsidP="007A1AF8">
            <w:pPr>
              <w:widowControl w:val="0"/>
              <w:spacing w:before="120"/>
              <w:jc w:val="left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30D7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Les myopathies myofibrillaires sont dues à des anomalies génétiques conduisant à l'absence ou au mauvais fonctionnement d'une protéine essentielle de la cellule musculaire. Il s'ensuit une désorganisation de ce qui est l'élément contractile des fibres musculaires, les myofibrilles, associée à une accumulation anormale de protéines dans la cellule musculaire.</w:t>
            </w:r>
          </w:p>
          <w:p w14:paraId="0382197D" w14:textId="39D36A73" w:rsidR="0022453A" w:rsidRDefault="0022453A" w:rsidP="007A1AF8">
            <w:pPr>
              <w:spacing w:before="120" w:after="120"/>
              <w:jc w:val="left"/>
              <w:rPr>
                <w:rFonts w:ascii="Arial" w:eastAsia="Arial" w:hAnsi="Arial" w:cs="Arial"/>
                <w:b/>
                <w:bCs/>
                <w:strike/>
                <w:sz w:val="24"/>
                <w:szCs w:val="24"/>
                <w:u w:val="single"/>
              </w:rPr>
            </w:pPr>
            <w:r w:rsidRPr="1A94ECE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Chez un individu atteint d’une myopathie </w:t>
            </w:r>
            <w:bookmarkStart w:id="1" w:name="_Int_5gwLKe9d"/>
            <w:r w:rsidRPr="1A94ECE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myofibrillaire</w:t>
            </w:r>
            <w:bookmarkEnd w:id="1"/>
            <w:r w:rsidRPr="1A94ECE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, on </w:t>
            </w:r>
            <w:r w:rsidR="0072186D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n’</w:t>
            </w:r>
            <w:r w:rsidRPr="1A94ECE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observe </w:t>
            </w:r>
            <w:r w:rsidR="0072186D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pas de </w:t>
            </w:r>
            <w:r w:rsidRPr="1A94ECE8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striation.</w:t>
            </w:r>
          </w:p>
        </w:tc>
      </w:tr>
      <w:tr w:rsidR="0022453A" w14:paraId="605D1198" w14:textId="77777777" w:rsidTr="007A1AF8">
        <w:trPr>
          <w:trHeight w:val="4095"/>
        </w:trPr>
        <w:tc>
          <w:tcPr>
            <w:tcW w:w="15598" w:type="dxa"/>
            <w:gridSpan w:val="2"/>
          </w:tcPr>
          <w:p w14:paraId="13F8B39B" w14:textId="77777777" w:rsidR="0022453A" w:rsidRPr="00E305FD" w:rsidRDefault="0022453A" w:rsidP="007A1AF8">
            <w:pPr>
              <w:pStyle w:val="Paragraphedeliste"/>
              <w:tabs>
                <w:tab w:val="left" w:pos="176"/>
              </w:tabs>
              <w:spacing w:before="120" w:after="120" w:line="240" w:lineRule="auto"/>
              <w:ind w:left="0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</w:pPr>
            <w:r w:rsidRPr="000D127B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eastAsia="fr-FR"/>
              </w:rPr>
              <w:t>Gènes intervenant dans les principales myopathies :</w:t>
            </w:r>
          </w:p>
          <w:tbl>
            <w:tblPr>
              <w:tblStyle w:val="Grilledutableau"/>
              <w:tblW w:w="14916" w:type="dxa"/>
              <w:jc w:val="center"/>
              <w:tblLayout w:type="fixed"/>
              <w:tblLook w:val="06A0" w:firstRow="1" w:lastRow="0" w:firstColumn="1" w:lastColumn="0" w:noHBand="1" w:noVBand="1"/>
            </w:tblPr>
            <w:tblGrid>
              <w:gridCol w:w="5010"/>
              <w:gridCol w:w="4803"/>
              <w:gridCol w:w="1843"/>
              <w:gridCol w:w="3260"/>
            </w:tblGrid>
            <w:tr w:rsidR="0022453A" w:rsidRPr="00E305FD" w14:paraId="4141D1B1" w14:textId="77777777" w:rsidTr="007A1AF8">
              <w:trPr>
                <w:trHeight w:val="340"/>
                <w:jc w:val="center"/>
              </w:trPr>
              <w:tc>
                <w:tcPr>
                  <w:tcW w:w="5010" w:type="dxa"/>
                  <w:vAlign w:val="center"/>
                </w:tcPr>
                <w:p w14:paraId="470F0292" w14:textId="77777777" w:rsidR="0022453A" w:rsidRPr="00E305FD" w:rsidRDefault="0022453A" w:rsidP="007A1AF8">
                  <w:pPr>
                    <w:spacing w:before="120" w:after="120"/>
                    <w:jc w:val="both"/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fr-FR"/>
                    </w:rPr>
                    <w:t>Catégorie de myopathies</w:t>
                  </w:r>
                </w:p>
              </w:tc>
              <w:tc>
                <w:tcPr>
                  <w:tcW w:w="4803" w:type="dxa"/>
                  <w:vAlign w:val="center"/>
                </w:tcPr>
                <w:p w14:paraId="25E27CE6" w14:textId="77777777" w:rsidR="0022453A" w:rsidRPr="00E305FD" w:rsidRDefault="0022453A" w:rsidP="007A1AF8">
                  <w:pPr>
                    <w:spacing w:before="120" w:after="120"/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 w:val="24"/>
                      <w:szCs w:val="24"/>
                      <w:u w:val="single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fr-FR"/>
                    </w:rPr>
                    <w:t>Noms des myopathies</w:t>
                  </w:r>
                </w:p>
              </w:tc>
              <w:tc>
                <w:tcPr>
                  <w:tcW w:w="1843" w:type="dxa"/>
                  <w:tcBorders>
                    <w:bottom w:val="single" w:sz="4" w:space="0" w:color="auto"/>
                  </w:tcBorders>
                  <w:vAlign w:val="center"/>
                </w:tcPr>
                <w:p w14:paraId="7CDE3F92" w14:textId="77777777" w:rsidR="0022453A" w:rsidRPr="00E305FD" w:rsidRDefault="0022453A" w:rsidP="007A1AF8">
                  <w:pPr>
                    <w:spacing w:before="120" w:after="120"/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fr-FR"/>
                    </w:rPr>
                    <w:t>Gène impliqué</w:t>
                  </w:r>
                </w:p>
              </w:tc>
              <w:tc>
                <w:tcPr>
                  <w:tcW w:w="3260" w:type="dxa"/>
                  <w:vAlign w:val="center"/>
                </w:tcPr>
                <w:p w14:paraId="7539B0D5" w14:textId="77777777" w:rsidR="0022453A" w:rsidRPr="00E305FD" w:rsidRDefault="0022453A" w:rsidP="007A1AF8">
                  <w:pPr>
                    <w:spacing w:before="120" w:after="120"/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b/>
                      <w:bCs/>
                      <w:color w:val="000000" w:themeColor="text1"/>
                      <w:sz w:val="24"/>
                      <w:szCs w:val="24"/>
                      <w:lang w:eastAsia="fr-FR"/>
                    </w:rPr>
                    <w:t>Protéine impliquée</w:t>
                  </w:r>
                </w:p>
              </w:tc>
            </w:tr>
            <w:tr w:rsidR="0022453A" w:rsidRPr="00E305FD" w14:paraId="6AC201AA" w14:textId="77777777" w:rsidTr="007A1AF8">
              <w:trPr>
                <w:trHeight w:val="340"/>
                <w:jc w:val="center"/>
              </w:trPr>
              <w:tc>
                <w:tcPr>
                  <w:tcW w:w="5010" w:type="dxa"/>
                  <w:vMerge w:val="restart"/>
                  <w:vAlign w:val="center"/>
                </w:tcPr>
                <w:p w14:paraId="151645F3" w14:textId="77777777" w:rsidR="0022453A" w:rsidRPr="00E305FD" w:rsidRDefault="0022453A" w:rsidP="007A1AF8">
                  <w:pPr>
                    <w:pStyle w:val="Paragraphedeliste"/>
                    <w:spacing w:before="120" w:after="120"/>
                    <w:ind w:left="0"/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Myopathies myofibrillaires</w:t>
                  </w:r>
                  <w:r w:rsidR="00EB67B6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 xml:space="preserve"> (MMF)</w:t>
                  </w:r>
                </w:p>
              </w:tc>
              <w:tc>
                <w:tcPr>
                  <w:tcW w:w="4803" w:type="dxa"/>
                  <w:tcBorders>
                    <w:right w:val="single" w:sz="4" w:space="0" w:color="auto"/>
                  </w:tcBorders>
                  <w:vAlign w:val="center"/>
                </w:tcPr>
                <w:p w14:paraId="12863C2B" w14:textId="77777777" w:rsidR="0022453A" w:rsidRPr="00E305FD" w:rsidRDefault="0022453A" w:rsidP="007A1AF8">
                  <w:pPr>
                    <w:spacing w:before="120" w:after="120"/>
                    <w:rPr>
                      <w:sz w:val="24"/>
                      <w:szCs w:val="24"/>
                    </w:rPr>
                  </w:pPr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Desminopathie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BEFCA3" w14:textId="77777777" w:rsidR="0022453A" w:rsidRPr="00E305FD" w:rsidRDefault="0022453A" w:rsidP="007A1AF8">
                  <w:pPr>
                    <w:spacing w:before="120" w:after="120"/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DES</w:t>
                  </w:r>
                </w:p>
              </w:tc>
              <w:tc>
                <w:tcPr>
                  <w:tcW w:w="3260" w:type="dxa"/>
                  <w:tcBorders>
                    <w:left w:val="single" w:sz="4" w:space="0" w:color="auto"/>
                  </w:tcBorders>
                  <w:vAlign w:val="center"/>
                </w:tcPr>
                <w:p w14:paraId="33EEC9D7" w14:textId="77777777" w:rsidR="0022453A" w:rsidRPr="00E305FD" w:rsidRDefault="0022453A" w:rsidP="007A1AF8">
                  <w:pPr>
                    <w:spacing w:before="120" w:after="120"/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Desmine</w:t>
                  </w:r>
                </w:p>
              </w:tc>
            </w:tr>
            <w:tr w:rsidR="0022453A" w:rsidRPr="00E305FD" w14:paraId="74EEB19D" w14:textId="77777777" w:rsidTr="007A1AF8">
              <w:trPr>
                <w:trHeight w:val="340"/>
                <w:jc w:val="center"/>
              </w:trPr>
              <w:tc>
                <w:tcPr>
                  <w:tcW w:w="5010" w:type="dxa"/>
                  <w:vMerge/>
                  <w:vAlign w:val="center"/>
                </w:tcPr>
                <w:p w14:paraId="2FC6B851" w14:textId="77777777" w:rsidR="0022453A" w:rsidRPr="00E305FD" w:rsidRDefault="0022453A" w:rsidP="007A1AF8">
                  <w:pPr>
                    <w:spacing w:before="120" w:after="12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03" w:type="dxa"/>
                  <w:tcBorders>
                    <w:right w:val="single" w:sz="4" w:space="0" w:color="auto"/>
                  </w:tcBorders>
                  <w:vAlign w:val="center"/>
                </w:tcPr>
                <w:p w14:paraId="7599C1EE" w14:textId="77777777" w:rsidR="0022453A" w:rsidRPr="00E305FD" w:rsidRDefault="0022453A" w:rsidP="007A1AF8">
                  <w:pPr>
                    <w:spacing w:before="120" w:after="120"/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Zaspopathie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B1C4BE" w14:textId="77777777" w:rsidR="0022453A" w:rsidRPr="00E305FD" w:rsidRDefault="0022453A" w:rsidP="007A1AF8">
                  <w:pPr>
                    <w:spacing w:before="120" w:after="120"/>
                    <w:rPr>
                      <w:sz w:val="24"/>
                      <w:szCs w:val="24"/>
                    </w:rPr>
                  </w:pPr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ZASP</w:t>
                  </w:r>
                </w:p>
              </w:tc>
              <w:tc>
                <w:tcPr>
                  <w:tcW w:w="3260" w:type="dxa"/>
                  <w:tcBorders>
                    <w:left w:val="single" w:sz="4" w:space="0" w:color="auto"/>
                  </w:tcBorders>
                  <w:vAlign w:val="center"/>
                </w:tcPr>
                <w:p w14:paraId="0CD57B7A" w14:textId="77777777" w:rsidR="0022453A" w:rsidRPr="00E305FD" w:rsidRDefault="0022453A" w:rsidP="007A1AF8">
                  <w:pPr>
                    <w:spacing w:before="120" w:after="120"/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ZASP</w:t>
                  </w:r>
                </w:p>
              </w:tc>
            </w:tr>
            <w:tr w:rsidR="0022453A" w:rsidRPr="00E305FD" w14:paraId="060BFC8F" w14:textId="77777777" w:rsidTr="007A1AF8">
              <w:trPr>
                <w:trHeight w:val="340"/>
                <w:jc w:val="center"/>
              </w:trPr>
              <w:tc>
                <w:tcPr>
                  <w:tcW w:w="5010" w:type="dxa"/>
                  <w:vMerge w:val="restart"/>
                  <w:vAlign w:val="center"/>
                </w:tcPr>
                <w:p w14:paraId="0420BA04" w14:textId="77777777" w:rsidR="0022453A" w:rsidRPr="00E305FD" w:rsidRDefault="0022453A" w:rsidP="007A1AF8">
                  <w:pPr>
                    <w:pStyle w:val="Paragraphedeliste"/>
                    <w:spacing w:before="120" w:after="120"/>
                    <w:ind w:left="0"/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Myopathies affectant les protéines impliquées dans l’interaction entre les fibres musculaires et la matrice extracellulaire</w:t>
                  </w:r>
                </w:p>
              </w:tc>
              <w:tc>
                <w:tcPr>
                  <w:tcW w:w="4803" w:type="dxa"/>
                  <w:tcBorders>
                    <w:right w:val="single" w:sz="4" w:space="0" w:color="auto"/>
                  </w:tcBorders>
                  <w:vAlign w:val="center"/>
                </w:tcPr>
                <w:p w14:paraId="768CE72B" w14:textId="77777777" w:rsidR="0022453A" w:rsidRPr="00E305FD" w:rsidRDefault="0022453A" w:rsidP="007A1AF8">
                  <w:pPr>
                    <w:spacing w:before="120" w:after="120"/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Myopathie de Duchenne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8D53E9" w14:textId="77777777" w:rsidR="0022453A" w:rsidRPr="00E305FD" w:rsidRDefault="0022453A" w:rsidP="007A1AF8">
                  <w:pPr>
                    <w:spacing w:before="120" w:after="120"/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DMD</w:t>
                  </w:r>
                </w:p>
              </w:tc>
              <w:tc>
                <w:tcPr>
                  <w:tcW w:w="3260" w:type="dxa"/>
                  <w:tcBorders>
                    <w:left w:val="single" w:sz="4" w:space="0" w:color="auto"/>
                  </w:tcBorders>
                  <w:vAlign w:val="center"/>
                </w:tcPr>
                <w:p w14:paraId="46D8CBB7" w14:textId="77777777" w:rsidR="0022453A" w:rsidRPr="00E305FD" w:rsidRDefault="0022453A" w:rsidP="007A1AF8">
                  <w:pPr>
                    <w:spacing w:before="120" w:after="120"/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Dystrophine</w:t>
                  </w:r>
                </w:p>
              </w:tc>
            </w:tr>
            <w:tr w:rsidR="0022453A" w:rsidRPr="00E305FD" w14:paraId="236485DE" w14:textId="77777777" w:rsidTr="007A1AF8">
              <w:trPr>
                <w:trHeight w:val="340"/>
                <w:jc w:val="center"/>
              </w:trPr>
              <w:tc>
                <w:tcPr>
                  <w:tcW w:w="5010" w:type="dxa"/>
                  <w:vMerge/>
                  <w:vAlign w:val="center"/>
                </w:tcPr>
                <w:p w14:paraId="14E49B98" w14:textId="77777777" w:rsidR="0022453A" w:rsidRPr="00E305FD" w:rsidRDefault="0022453A" w:rsidP="007A1AF8">
                  <w:pPr>
                    <w:spacing w:before="120" w:after="12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03" w:type="dxa"/>
                  <w:tcBorders>
                    <w:right w:val="single" w:sz="4" w:space="0" w:color="auto"/>
                  </w:tcBorders>
                  <w:vAlign w:val="center"/>
                </w:tcPr>
                <w:p w14:paraId="2131DF0D" w14:textId="77777777" w:rsidR="0022453A" w:rsidRPr="00E305FD" w:rsidRDefault="0022453A" w:rsidP="007A1AF8">
                  <w:pPr>
                    <w:spacing w:before="120" w:after="120"/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Myopathie musculaire associée à LAMA 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46BE7B" w14:textId="77777777" w:rsidR="0022453A" w:rsidRPr="00E305FD" w:rsidRDefault="0022453A" w:rsidP="007A1AF8">
                  <w:pPr>
                    <w:spacing w:before="120" w:after="120"/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LAMA2</w:t>
                  </w:r>
                </w:p>
              </w:tc>
              <w:tc>
                <w:tcPr>
                  <w:tcW w:w="3260" w:type="dxa"/>
                  <w:tcBorders>
                    <w:left w:val="single" w:sz="4" w:space="0" w:color="auto"/>
                  </w:tcBorders>
                  <w:vAlign w:val="center"/>
                </w:tcPr>
                <w:p w14:paraId="62063678" w14:textId="77777777" w:rsidR="0022453A" w:rsidRPr="00E305FD" w:rsidRDefault="0022453A" w:rsidP="007A1AF8">
                  <w:pPr>
                    <w:spacing w:before="120" w:after="120"/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Laminine</w:t>
                  </w:r>
                </w:p>
              </w:tc>
            </w:tr>
            <w:tr w:rsidR="0022453A" w:rsidRPr="00E305FD" w14:paraId="1CD6A1C1" w14:textId="77777777" w:rsidTr="007A1AF8">
              <w:trPr>
                <w:trHeight w:val="340"/>
                <w:jc w:val="center"/>
              </w:trPr>
              <w:tc>
                <w:tcPr>
                  <w:tcW w:w="5010" w:type="dxa"/>
                  <w:vMerge/>
                  <w:vAlign w:val="center"/>
                </w:tcPr>
                <w:p w14:paraId="62705B2E" w14:textId="77777777" w:rsidR="0022453A" w:rsidRPr="00E305FD" w:rsidRDefault="0022453A" w:rsidP="007A1AF8">
                  <w:pPr>
                    <w:spacing w:before="120" w:after="12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803" w:type="dxa"/>
                  <w:tcBorders>
                    <w:right w:val="single" w:sz="4" w:space="0" w:color="auto"/>
                  </w:tcBorders>
                  <w:vAlign w:val="center"/>
                </w:tcPr>
                <w:p w14:paraId="0B66E322" w14:textId="77777777" w:rsidR="0022453A" w:rsidRPr="00E305FD" w:rsidRDefault="0022453A" w:rsidP="007A1AF8">
                  <w:pPr>
                    <w:spacing w:before="120" w:after="120"/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Syndrome de Walker-Warburg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2446A7" w14:textId="77777777" w:rsidR="0022453A" w:rsidRPr="00E305FD" w:rsidRDefault="0022453A" w:rsidP="007A1AF8">
                  <w:pPr>
                    <w:spacing w:before="120" w:after="120"/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DAG2</w:t>
                  </w:r>
                </w:p>
              </w:tc>
              <w:tc>
                <w:tcPr>
                  <w:tcW w:w="3260" w:type="dxa"/>
                  <w:tcBorders>
                    <w:left w:val="single" w:sz="4" w:space="0" w:color="auto"/>
                  </w:tcBorders>
                  <w:vAlign w:val="center"/>
                </w:tcPr>
                <w:p w14:paraId="5BB72A17" w14:textId="77777777" w:rsidR="0022453A" w:rsidRPr="00E305FD" w:rsidRDefault="0022453A" w:rsidP="007A1AF8">
                  <w:pPr>
                    <w:spacing w:before="120" w:after="120"/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</w:pPr>
                  <w:proofErr w:type="spellStart"/>
                  <w:r w:rsidRPr="00E305FD">
                    <w:rPr>
                      <w:rFonts w:ascii="Arial" w:eastAsia="Arial" w:hAnsi="Arial" w:cs="Arial"/>
                      <w:color w:val="000000" w:themeColor="text1"/>
                      <w:sz w:val="24"/>
                      <w:szCs w:val="24"/>
                      <w:lang w:eastAsia="fr-FR"/>
                    </w:rPr>
                    <w:t>Dystroglycane</w:t>
                  </w:r>
                  <w:proofErr w:type="spellEnd"/>
                </w:p>
              </w:tc>
            </w:tr>
          </w:tbl>
          <w:p w14:paraId="71082414" w14:textId="77777777" w:rsidR="0022453A" w:rsidRDefault="0022453A" w:rsidP="007A1AF8">
            <w:pPr>
              <w:jc w:val="both"/>
              <w:rPr>
                <w:rFonts w:ascii="Arial" w:eastAsia="Arial" w:hAnsi="Arial" w:cs="Arial"/>
                <w:b/>
                <w:bCs/>
                <w:strike/>
                <w:sz w:val="24"/>
                <w:szCs w:val="24"/>
                <w:u w:val="single"/>
              </w:rPr>
            </w:pPr>
          </w:p>
        </w:tc>
      </w:tr>
    </w:tbl>
    <w:p w14:paraId="6D78D7A5" w14:textId="77777777" w:rsidR="00046F3F" w:rsidRDefault="00046F3F" w:rsidP="0072186D">
      <w:pPr>
        <w:jc w:val="both"/>
        <w:rPr>
          <w:sz w:val="24"/>
          <w:szCs w:val="24"/>
        </w:rPr>
      </w:pPr>
    </w:p>
    <w:sectPr w:rsidR="00046F3F" w:rsidSect="00F65D51">
      <w:headerReference w:type="default" r:id="rId12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2C92F" w14:textId="77777777" w:rsidR="00A87212" w:rsidRDefault="00A87212">
      <w:r>
        <w:separator/>
      </w:r>
    </w:p>
  </w:endnote>
  <w:endnote w:type="continuationSeparator" w:id="0">
    <w:p w14:paraId="0D1C6261" w14:textId="77777777" w:rsidR="00A87212" w:rsidRDefault="00A87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FreeSans">
    <w:altName w:val="Calibri"/>
    <w:charset w:val="01"/>
    <w:family w:val="auto"/>
    <w:pitch w:val="variable"/>
  </w:font>
  <w:font w:name="MS Mincho;ＭＳ 明朝"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3333A3" w14:textId="77777777" w:rsidR="00A87212" w:rsidRDefault="00A87212">
      <w:r>
        <w:separator/>
      </w:r>
    </w:p>
  </w:footnote>
  <w:footnote w:type="continuationSeparator" w:id="0">
    <w:p w14:paraId="2B81A3DE" w14:textId="77777777" w:rsidR="00A87212" w:rsidRDefault="00A87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0F7CD" w14:textId="77777777" w:rsidR="000F3B1D" w:rsidRPr="0057781E" w:rsidRDefault="0057781E" w:rsidP="0057781E">
    <w:pPr>
      <w:pStyle w:val="paragraph"/>
      <w:shd w:val="clear" w:color="auto" w:fill="FFFFFF"/>
      <w:spacing w:before="0" w:beforeAutospacing="0" w:after="0" w:afterAutospacing="0"/>
      <w:jc w:val="center"/>
      <w:textAlignment w:val="baseline"/>
      <w:rPr>
        <w:rFonts w:ascii="Segoe UI" w:hAnsi="Segoe UI" w:cs="Segoe UI"/>
        <w:sz w:val="18"/>
        <w:szCs w:val="18"/>
      </w:rPr>
    </w:pPr>
    <w:r>
      <w:rPr>
        <w:rStyle w:val="normaltextrun"/>
        <w:rFonts w:ascii="Arial" w:hAnsi="Arial" w:cs="Arial"/>
        <w:b/>
        <w:bCs/>
        <w:color w:val="000000"/>
        <w:shd w:val="clear" w:color="auto" w:fill="FFFFFF"/>
      </w:rPr>
      <w:t>Diagnostic d’une maladie génétique</w:t>
    </w:r>
    <w:r>
      <w:rPr>
        <w:rStyle w:val="eop"/>
        <w:rFonts w:ascii="Arial" w:hAnsi="Arial" w:cs="Arial"/>
        <w:color w:val="000000"/>
      </w:rP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66539BE"/>
    <w:multiLevelType w:val="multilevel"/>
    <w:tmpl w:val="D862C04A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  <w:bCs/>
        <w:i w:val="0"/>
        <w:iCs w:val="0"/>
        <w:u w:val="none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0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B4449F"/>
    <w:multiLevelType w:val="hybridMultilevel"/>
    <w:tmpl w:val="7E46EACE"/>
    <w:lvl w:ilvl="0" w:tplc="3E663B7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1"/>
  </w:num>
  <w:num w:numId="5">
    <w:abstractNumId w:val="3"/>
  </w:num>
  <w:num w:numId="6">
    <w:abstractNumId w:val="12"/>
  </w:num>
  <w:num w:numId="7">
    <w:abstractNumId w:val="31"/>
  </w:num>
  <w:num w:numId="8">
    <w:abstractNumId w:val="37"/>
  </w:num>
  <w:num w:numId="9">
    <w:abstractNumId w:val="40"/>
  </w:num>
  <w:num w:numId="10">
    <w:abstractNumId w:val="6"/>
  </w:num>
  <w:num w:numId="11">
    <w:abstractNumId w:val="21"/>
  </w:num>
  <w:num w:numId="12">
    <w:abstractNumId w:val="4"/>
  </w:num>
  <w:num w:numId="13">
    <w:abstractNumId w:val="32"/>
  </w:num>
  <w:num w:numId="14">
    <w:abstractNumId w:val="25"/>
  </w:num>
  <w:num w:numId="15">
    <w:abstractNumId w:val="19"/>
  </w:num>
  <w:num w:numId="16">
    <w:abstractNumId w:val="22"/>
  </w:num>
  <w:num w:numId="17">
    <w:abstractNumId w:val="24"/>
  </w:num>
  <w:num w:numId="18">
    <w:abstractNumId w:val="15"/>
  </w:num>
  <w:num w:numId="19">
    <w:abstractNumId w:val="26"/>
  </w:num>
  <w:num w:numId="20">
    <w:abstractNumId w:val="23"/>
  </w:num>
  <w:num w:numId="21">
    <w:abstractNumId w:val="9"/>
  </w:num>
  <w:num w:numId="22">
    <w:abstractNumId w:val="18"/>
  </w:num>
  <w:num w:numId="23">
    <w:abstractNumId w:val="35"/>
  </w:num>
  <w:num w:numId="24">
    <w:abstractNumId w:val="14"/>
  </w:num>
  <w:num w:numId="25">
    <w:abstractNumId w:val="38"/>
  </w:num>
  <w:num w:numId="26">
    <w:abstractNumId w:val="11"/>
  </w:num>
  <w:num w:numId="27">
    <w:abstractNumId w:val="10"/>
  </w:num>
  <w:num w:numId="28">
    <w:abstractNumId w:val="7"/>
  </w:num>
  <w:num w:numId="29">
    <w:abstractNumId w:val="17"/>
  </w:num>
  <w:num w:numId="30">
    <w:abstractNumId w:val="36"/>
  </w:num>
  <w:num w:numId="31">
    <w:abstractNumId w:val="39"/>
  </w:num>
  <w:num w:numId="32">
    <w:abstractNumId w:val="34"/>
  </w:num>
  <w:num w:numId="33">
    <w:abstractNumId w:val="16"/>
  </w:num>
  <w:num w:numId="34">
    <w:abstractNumId w:val="30"/>
  </w:num>
  <w:num w:numId="35">
    <w:abstractNumId w:val="27"/>
  </w:num>
  <w:num w:numId="36">
    <w:abstractNumId w:val="8"/>
  </w:num>
  <w:num w:numId="37">
    <w:abstractNumId w:val="5"/>
  </w:num>
  <w:num w:numId="38">
    <w:abstractNumId w:val="20"/>
  </w:num>
  <w:num w:numId="39">
    <w:abstractNumId w:val="29"/>
  </w:num>
  <w:num w:numId="40">
    <w:abstractNumId w:val="13"/>
  </w:num>
  <w:num w:numId="41">
    <w:abstractNumId w:val="33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58"/>
    <w:rsid w:val="00013515"/>
    <w:rsid w:val="00016D55"/>
    <w:rsid w:val="00017B8B"/>
    <w:rsid w:val="000307E8"/>
    <w:rsid w:val="00046F3F"/>
    <w:rsid w:val="00061292"/>
    <w:rsid w:val="00092C0F"/>
    <w:rsid w:val="00094CFF"/>
    <w:rsid w:val="000A2444"/>
    <w:rsid w:val="000B422C"/>
    <w:rsid w:val="000B5941"/>
    <w:rsid w:val="000D3B3F"/>
    <w:rsid w:val="000D74D5"/>
    <w:rsid w:val="000E04C1"/>
    <w:rsid w:val="000E513C"/>
    <w:rsid w:val="000F3B1D"/>
    <w:rsid w:val="000F64D8"/>
    <w:rsid w:val="00103B12"/>
    <w:rsid w:val="001046E6"/>
    <w:rsid w:val="00106953"/>
    <w:rsid w:val="00106CA4"/>
    <w:rsid w:val="00107082"/>
    <w:rsid w:val="001131B2"/>
    <w:rsid w:val="00115115"/>
    <w:rsid w:val="00116A5C"/>
    <w:rsid w:val="001202DB"/>
    <w:rsid w:val="00143595"/>
    <w:rsid w:val="001443FD"/>
    <w:rsid w:val="00154FC1"/>
    <w:rsid w:val="00155886"/>
    <w:rsid w:val="00156D55"/>
    <w:rsid w:val="00167AF4"/>
    <w:rsid w:val="00170166"/>
    <w:rsid w:val="00171EF7"/>
    <w:rsid w:val="00183C7E"/>
    <w:rsid w:val="00186B33"/>
    <w:rsid w:val="00191696"/>
    <w:rsid w:val="00193FD8"/>
    <w:rsid w:val="001B0C42"/>
    <w:rsid w:val="001B7967"/>
    <w:rsid w:val="001D1FC3"/>
    <w:rsid w:val="001D2EB9"/>
    <w:rsid w:val="001D4FC2"/>
    <w:rsid w:val="001D5DCA"/>
    <w:rsid w:val="001D7A0D"/>
    <w:rsid w:val="001E3521"/>
    <w:rsid w:val="001F2F73"/>
    <w:rsid w:val="001F4AD7"/>
    <w:rsid w:val="00202F1C"/>
    <w:rsid w:val="00210773"/>
    <w:rsid w:val="00217B38"/>
    <w:rsid w:val="0022453A"/>
    <w:rsid w:val="00225F3E"/>
    <w:rsid w:val="00233C6C"/>
    <w:rsid w:val="00243C9E"/>
    <w:rsid w:val="002543B5"/>
    <w:rsid w:val="00256177"/>
    <w:rsid w:val="00261138"/>
    <w:rsid w:val="002839D0"/>
    <w:rsid w:val="0029323B"/>
    <w:rsid w:val="002A0BAD"/>
    <w:rsid w:val="002A1830"/>
    <w:rsid w:val="002B44BD"/>
    <w:rsid w:val="002B7518"/>
    <w:rsid w:val="002C3470"/>
    <w:rsid w:val="002D588D"/>
    <w:rsid w:val="002D5D31"/>
    <w:rsid w:val="002E136A"/>
    <w:rsid w:val="002E3C0A"/>
    <w:rsid w:val="002E6A65"/>
    <w:rsid w:val="002F11A7"/>
    <w:rsid w:val="002F5DA6"/>
    <w:rsid w:val="00314B2A"/>
    <w:rsid w:val="0032561A"/>
    <w:rsid w:val="003269A5"/>
    <w:rsid w:val="003316DA"/>
    <w:rsid w:val="003329AE"/>
    <w:rsid w:val="00347CBB"/>
    <w:rsid w:val="0035434A"/>
    <w:rsid w:val="00372656"/>
    <w:rsid w:val="00375B3F"/>
    <w:rsid w:val="0037655B"/>
    <w:rsid w:val="003828EF"/>
    <w:rsid w:val="00384294"/>
    <w:rsid w:val="00385CFB"/>
    <w:rsid w:val="00391DC6"/>
    <w:rsid w:val="003B18B5"/>
    <w:rsid w:val="003C4331"/>
    <w:rsid w:val="003D49D9"/>
    <w:rsid w:val="003D7860"/>
    <w:rsid w:val="003E5D79"/>
    <w:rsid w:val="003F0BB8"/>
    <w:rsid w:val="003F72E5"/>
    <w:rsid w:val="00400918"/>
    <w:rsid w:val="004067AA"/>
    <w:rsid w:val="00411EF9"/>
    <w:rsid w:val="00426465"/>
    <w:rsid w:val="004265EC"/>
    <w:rsid w:val="00447138"/>
    <w:rsid w:val="004478CC"/>
    <w:rsid w:val="0045192F"/>
    <w:rsid w:val="00451F00"/>
    <w:rsid w:val="00454591"/>
    <w:rsid w:val="004558B1"/>
    <w:rsid w:val="00476125"/>
    <w:rsid w:val="00482158"/>
    <w:rsid w:val="004822BB"/>
    <w:rsid w:val="00486C6E"/>
    <w:rsid w:val="00491835"/>
    <w:rsid w:val="00492A82"/>
    <w:rsid w:val="004A325B"/>
    <w:rsid w:val="004A633F"/>
    <w:rsid w:val="004A647D"/>
    <w:rsid w:val="004B0E3B"/>
    <w:rsid w:val="004B7817"/>
    <w:rsid w:val="004C0F04"/>
    <w:rsid w:val="004C6018"/>
    <w:rsid w:val="004D08EE"/>
    <w:rsid w:val="004D29C4"/>
    <w:rsid w:val="004E25BA"/>
    <w:rsid w:val="004E2A06"/>
    <w:rsid w:val="004F13C9"/>
    <w:rsid w:val="004F506A"/>
    <w:rsid w:val="00502F44"/>
    <w:rsid w:val="0051377D"/>
    <w:rsid w:val="00514077"/>
    <w:rsid w:val="00521E9F"/>
    <w:rsid w:val="00533EDE"/>
    <w:rsid w:val="00534877"/>
    <w:rsid w:val="0054079E"/>
    <w:rsid w:val="00543DA3"/>
    <w:rsid w:val="00544484"/>
    <w:rsid w:val="00557BDB"/>
    <w:rsid w:val="00561798"/>
    <w:rsid w:val="0057781E"/>
    <w:rsid w:val="00580D46"/>
    <w:rsid w:val="00591EE0"/>
    <w:rsid w:val="005922E0"/>
    <w:rsid w:val="005924E4"/>
    <w:rsid w:val="00594543"/>
    <w:rsid w:val="005B4C02"/>
    <w:rsid w:val="005C3F7A"/>
    <w:rsid w:val="005D0C70"/>
    <w:rsid w:val="005D3AA7"/>
    <w:rsid w:val="005E6239"/>
    <w:rsid w:val="005E711B"/>
    <w:rsid w:val="005F2C06"/>
    <w:rsid w:val="006018B3"/>
    <w:rsid w:val="0062189C"/>
    <w:rsid w:val="00622466"/>
    <w:rsid w:val="00632159"/>
    <w:rsid w:val="006351A7"/>
    <w:rsid w:val="006433C5"/>
    <w:rsid w:val="0066097B"/>
    <w:rsid w:val="00661418"/>
    <w:rsid w:val="0066142F"/>
    <w:rsid w:val="00667EC1"/>
    <w:rsid w:val="006940B0"/>
    <w:rsid w:val="006A114A"/>
    <w:rsid w:val="006A71C6"/>
    <w:rsid w:val="006A74F0"/>
    <w:rsid w:val="006B012C"/>
    <w:rsid w:val="006B56A5"/>
    <w:rsid w:val="006C2947"/>
    <w:rsid w:val="006D0F2D"/>
    <w:rsid w:val="006D324F"/>
    <w:rsid w:val="006D4302"/>
    <w:rsid w:val="006D7FCD"/>
    <w:rsid w:val="006E06B9"/>
    <w:rsid w:val="006E50A0"/>
    <w:rsid w:val="006E5218"/>
    <w:rsid w:val="006F143C"/>
    <w:rsid w:val="007035B7"/>
    <w:rsid w:val="007039EF"/>
    <w:rsid w:val="00704379"/>
    <w:rsid w:val="00707F07"/>
    <w:rsid w:val="0072186D"/>
    <w:rsid w:val="007262E7"/>
    <w:rsid w:val="007268A5"/>
    <w:rsid w:val="00727815"/>
    <w:rsid w:val="00730C56"/>
    <w:rsid w:val="0073447E"/>
    <w:rsid w:val="00735FF6"/>
    <w:rsid w:val="00743EE3"/>
    <w:rsid w:val="00750D1B"/>
    <w:rsid w:val="007729F2"/>
    <w:rsid w:val="007869A1"/>
    <w:rsid w:val="00786C12"/>
    <w:rsid w:val="00786FB9"/>
    <w:rsid w:val="00787C43"/>
    <w:rsid w:val="007978A5"/>
    <w:rsid w:val="007A2D4F"/>
    <w:rsid w:val="007A471A"/>
    <w:rsid w:val="007A700C"/>
    <w:rsid w:val="007B0CA1"/>
    <w:rsid w:val="007B4545"/>
    <w:rsid w:val="007B54F3"/>
    <w:rsid w:val="007C3F7B"/>
    <w:rsid w:val="007D2A9A"/>
    <w:rsid w:val="007D385F"/>
    <w:rsid w:val="007D7B78"/>
    <w:rsid w:val="007E3ED9"/>
    <w:rsid w:val="007E5B2E"/>
    <w:rsid w:val="007F0278"/>
    <w:rsid w:val="007F3C5D"/>
    <w:rsid w:val="007F56EA"/>
    <w:rsid w:val="008005CA"/>
    <w:rsid w:val="00806479"/>
    <w:rsid w:val="0081318F"/>
    <w:rsid w:val="008134D7"/>
    <w:rsid w:val="00815C3D"/>
    <w:rsid w:val="00827270"/>
    <w:rsid w:val="00846368"/>
    <w:rsid w:val="00846DC1"/>
    <w:rsid w:val="0085382C"/>
    <w:rsid w:val="008709C7"/>
    <w:rsid w:val="0087132B"/>
    <w:rsid w:val="00875299"/>
    <w:rsid w:val="00881F86"/>
    <w:rsid w:val="008902F3"/>
    <w:rsid w:val="008A4BF5"/>
    <w:rsid w:val="008C1936"/>
    <w:rsid w:val="008C62D3"/>
    <w:rsid w:val="008C7F09"/>
    <w:rsid w:val="008D044C"/>
    <w:rsid w:val="008F495F"/>
    <w:rsid w:val="009050F8"/>
    <w:rsid w:val="009105CB"/>
    <w:rsid w:val="009115CA"/>
    <w:rsid w:val="00917AEF"/>
    <w:rsid w:val="00923DDB"/>
    <w:rsid w:val="00925654"/>
    <w:rsid w:val="0094606D"/>
    <w:rsid w:val="009511B9"/>
    <w:rsid w:val="00956BE2"/>
    <w:rsid w:val="00960EE0"/>
    <w:rsid w:val="00974BDC"/>
    <w:rsid w:val="009831A6"/>
    <w:rsid w:val="009865C6"/>
    <w:rsid w:val="009A6F94"/>
    <w:rsid w:val="009C2E84"/>
    <w:rsid w:val="009C38A1"/>
    <w:rsid w:val="009C5757"/>
    <w:rsid w:val="009D16E4"/>
    <w:rsid w:val="009E13B3"/>
    <w:rsid w:val="009F0679"/>
    <w:rsid w:val="009F4A7F"/>
    <w:rsid w:val="00A04B84"/>
    <w:rsid w:val="00A15478"/>
    <w:rsid w:val="00A350A0"/>
    <w:rsid w:val="00A36E09"/>
    <w:rsid w:val="00A464A7"/>
    <w:rsid w:val="00A47826"/>
    <w:rsid w:val="00A67AAF"/>
    <w:rsid w:val="00A728D9"/>
    <w:rsid w:val="00A7461C"/>
    <w:rsid w:val="00A81E13"/>
    <w:rsid w:val="00A87212"/>
    <w:rsid w:val="00A92484"/>
    <w:rsid w:val="00A96B6C"/>
    <w:rsid w:val="00AC7275"/>
    <w:rsid w:val="00AD4CB1"/>
    <w:rsid w:val="00AE0BD4"/>
    <w:rsid w:val="00AF2CCD"/>
    <w:rsid w:val="00AF3D2A"/>
    <w:rsid w:val="00AF5B1E"/>
    <w:rsid w:val="00B0266C"/>
    <w:rsid w:val="00B061B5"/>
    <w:rsid w:val="00B07A35"/>
    <w:rsid w:val="00B17885"/>
    <w:rsid w:val="00B21A0E"/>
    <w:rsid w:val="00B232DE"/>
    <w:rsid w:val="00B307C9"/>
    <w:rsid w:val="00B46884"/>
    <w:rsid w:val="00B55069"/>
    <w:rsid w:val="00B6488C"/>
    <w:rsid w:val="00B64A9B"/>
    <w:rsid w:val="00B70089"/>
    <w:rsid w:val="00B8255E"/>
    <w:rsid w:val="00B8783C"/>
    <w:rsid w:val="00B93168"/>
    <w:rsid w:val="00B931A0"/>
    <w:rsid w:val="00B9351C"/>
    <w:rsid w:val="00B9517D"/>
    <w:rsid w:val="00B956F6"/>
    <w:rsid w:val="00B95BC2"/>
    <w:rsid w:val="00BA18A5"/>
    <w:rsid w:val="00BA770F"/>
    <w:rsid w:val="00BC7F41"/>
    <w:rsid w:val="00BE3855"/>
    <w:rsid w:val="00C01F7A"/>
    <w:rsid w:val="00C055F1"/>
    <w:rsid w:val="00C163EF"/>
    <w:rsid w:val="00C20726"/>
    <w:rsid w:val="00C27825"/>
    <w:rsid w:val="00C31F71"/>
    <w:rsid w:val="00C457C2"/>
    <w:rsid w:val="00C46FB4"/>
    <w:rsid w:val="00C5457E"/>
    <w:rsid w:val="00C56FAC"/>
    <w:rsid w:val="00C57286"/>
    <w:rsid w:val="00C650F5"/>
    <w:rsid w:val="00C73121"/>
    <w:rsid w:val="00C80F29"/>
    <w:rsid w:val="00CA2922"/>
    <w:rsid w:val="00CA2BB1"/>
    <w:rsid w:val="00CB42C6"/>
    <w:rsid w:val="00CC3C60"/>
    <w:rsid w:val="00CD5675"/>
    <w:rsid w:val="00CE01B4"/>
    <w:rsid w:val="00CE4398"/>
    <w:rsid w:val="00CE506E"/>
    <w:rsid w:val="00CE7949"/>
    <w:rsid w:val="00CF74E3"/>
    <w:rsid w:val="00D05B4C"/>
    <w:rsid w:val="00D1567F"/>
    <w:rsid w:val="00D1592C"/>
    <w:rsid w:val="00D20FC8"/>
    <w:rsid w:val="00D241DC"/>
    <w:rsid w:val="00D24829"/>
    <w:rsid w:val="00D31E6E"/>
    <w:rsid w:val="00D40E91"/>
    <w:rsid w:val="00D56BF0"/>
    <w:rsid w:val="00D63031"/>
    <w:rsid w:val="00D64178"/>
    <w:rsid w:val="00D64665"/>
    <w:rsid w:val="00D811CE"/>
    <w:rsid w:val="00D8674B"/>
    <w:rsid w:val="00D86838"/>
    <w:rsid w:val="00D9120A"/>
    <w:rsid w:val="00D915E7"/>
    <w:rsid w:val="00D947C7"/>
    <w:rsid w:val="00DA068F"/>
    <w:rsid w:val="00DB0B5E"/>
    <w:rsid w:val="00DC19D5"/>
    <w:rsid w:val="00DC526B"/>
    <w:rsid w:val="00DD1662"/>
    <w:rsid w:val="00DD43BC"/>
    <w:rsid w:val="00DF79DA"/>
    <w:rsid w:val="00E11D9B"/>
    <w:rsid w:val="00E3333A"/>
    <w:rsid w:val="00E33B79"/>
    <w:rsid w:val="00E3493F"/>
    <w:rsid w:val="00E35F76"/>
    <w:rsid w:val="00E43962"/>
    <w:rsid w:val="00E44F2B"/>
    <w:rsid w:val="00E5142F"/>
    <w:rsid w:val="00E52231"/>
    <w:rsid w:val="00E54C51"/>
    <w:rsid w:val="00E6347F"/>
    <w:rsid w:val="00E70E40"/>
    <w:rsid w:val="00E73615"/>
    <w:rsid w:val="00E73924"/>
    <w:rsid w:val="00E73F4E"/>
    <w:rsid w:val="00E81639"/>
    <w:rsid w:val="00E83A2D"/>
    <w:rsid w:val="00E91ACE"/>
    <w:rsid w:val="00E94D75"/>
    <w:rsid w:val="00EA1150"/>
    <w:rsid w:val="00EB1CA8"/>
    <w:rsid w:val="00EB2ACF"/>
    <w:rsid w:val="00EB67B6"/>
    <w:rsid w:val="00EB74F1"/>
    <w:rsid w:val="00EC16AA"/>
    <w:rsid w:val="00ED52CE"/>
    <w:rsid w:val="00EE0806"/>
    <w:rsid w:val="00EE436D"/>
    <w:rsid w:val="00F069C1"/>
    <w:rsid w:val="00F16BEC"/>
    <w:rsid w:val="00F214C8"/>
    <w:rsid w:val="00F22B05"/>
    <w:rsid w:val="00F24798"/>
    <w:rsid w:val="00F257A0"/>
    <w:rsid w:val="00F3508F"/>
    <w:rsid w:val="00F354E2"/>
    <w:rsid w:val="00F402B4"/>
    <w:rsid w:val="00F43BE2"/>
    <w:rsid w:val="00F56F38"/>
    <w:rsid w:val="00F6066F"/>
    <w:rsid w:val="00F65D51"/>
    <w:rsid w:val="00F71C68"/>
    <w:rsid w:val="00F742D9"/>
    <w:rsid w:val="00F75371"/>
    <w:rsid w:val="00F76A5A"/>
    <w:rsid w:val="00F8619B"/>
    <w:rsid w:val="00F9785E"/>
    <w:rsid w:val="00F97B4D"/>
    <w:rsid w:val="00F97C93"/>
    <w:rsid w:val="00FA42BC"/>
    <w:rsid w:val="00FA5ECB"/>
    <w:rsid w:val="00FB70BD"/>
    <w:rsid w:val="00FE384B"/>
    <w:rsid w:val="00FF18B6"/>
    <w:rsid w:val="00FF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D13F6D3"/>
  <w15:docId w15:val="{A8F46717-E4DE-EB41-B22E-1FE4D9A23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28D9"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rsid w:val="00A728D9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rsid w:val="00A728D9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rsid w:val="00A728D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A728D9"/>
  </w:style>
  <w:style w:type="character" w:customStyle="1" w:styleId="WW8Num1z1">
    <w:name w:val="WW8Num1z1"/>
    <w:rsid w:val="00A728D9"/>
  </w:style>
  <w:style w:type="character" w:customStyle="1" w:styleId="WW8Num1z2">
    <w:name w:val="WW8Num1z2"/>
    <w:rsid w:val="00A728D9"/>
  </w:style>
  <w:style w:type="character" w:customStyle="1" w:styleId="WW8Num1z3">
    <w:name w:val="WW8Num1z3"/>
    <w:rsid w:val="00A728D9"/>
  </w:style>
  <w:style w:type="character" w:customStyle="1" w:styleId="WW8Num1z4">
    <w:name w:val="WW8Num1z4"/>
    <w:rsid w:val="00A728D9"/>
  </w:style>
  <w:style w:type="character" w:customStyle="1" w:styleId="WW8Num1z5">
    <w:name w:val="WW8Num1z5"/>
    <w:rsid w:val="00A728D9"/>
  </w:style>
  <w:style w:type="character" w:customStyle="1" w:styleId="WW8Num1z6">
    <w:name w:val="WW8Num1z6"/>
    <w:rsid w:val="00A728D9"/>
  </w:style>
  <w:style w:type="character" w:customStyle="1" w:styleId="WW8Num1z7">
    <w:name w:val="WW8Num1z7"/>
    <w:rsid w:val="00A728D9"/>
  </w:style>
  <w:style w:type="character" w:customStyle="1" w:styleId="WW8Num1z8">
    <w:name w:val="WW8Num1z8"/>
    <w:rsid w:val="00A728D9"/>
  </w:style>
  <w:style w:type="character" w:customStyle="1" w:styleId="WW8Num2z0">
    <w:name w:val="WW8Num2z0"/>
    <w:rsid w:val="00A728D9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sid w:val="00A728D9"/>
    <w:rPr>
      <w:rFonts w:ascii="OpenSymbol" w:hAnsi="OpenSymbol" w:cs="OpenSymbol"/>
      <w:b w:val="0"/>
    </w:rPr>
  </w:style>
  <w:style w:type="character" w:customStyle="1" w:styleId="WW8Num4z0">
    <w:name w:val="WW8Num4z0"/>
    <w:rsid w:val="00A728D9"/>
    <w:rPr>
      <w:rFonts w:ascii="OpenSymbol" w:hAnsi="OpenSymbol" w:cs="OpenSymbol"/>
    </w:rPr>
  </w:style>
  <w:style w:type="character" w:customStyle="1" w:styleId="WW8Num5z0">
    <w:name w:val="WW8Num5z0"/>
    <w:rsid w:val="00A728D9"/>
    <w:rPr>
      <w:rFonts w:ascii="Arial" w:eastAsia="SimSun" w:hAnsi="Arial" w:cs="Arial" w:hint="default"/>
    </w:rPr>
  </w:style>
  <w:style w:type="character" w:customStyle="1" w:styleId="WW8Num5z1">
    <w:name w:val="WW8Num5z1"/>
    <w:rsid w:val="00A728D9"/>
    <w:rPr>
      <w:rFonts w:ascii="Courier New" w:hAnsi="Courier New" w:cs="Courier New" w:hint="default"/>
    </w:rPr>
  </w:style>
  <w:style w:type="character" w:customStyle="1" w:styleId="WW8Num5z2">
    <w:name w:val="WW8Num5z2"/>
    <w:rsid w:val="00A728D9"/>
    <w:rPr>
      <w:rFonts w:ascii="Wingdings" w:hAnsi="Wingdings" w:cs="Wingdings" w:hint="default"/>
    </w:rPr>
  </w:style>
  <w:style w:type="character" w:customStyle="1" w:styleId="WW8Num5z3">
    <w:name w:val="WW8Num5z3"/>
    <w:rsid w:val="00A728D9"/>
    <w:rPr>
      <w:rFonts w:ascii="Symbol" w:hAnsi="Symbol" w:cs="Symbol" w:hint="default"/>
    </w:rPr>
  </w:style>
  <w:style w:type="character" w:customStyle="1" w:styleId="WW8Num6z0">
    <w:name w:val="WW8Num6z0"/>
    <w:rsid w:val="00A728D9"/>
    <w:rPr>
      <w:rFonts w:ascii="OpenSymbol" w:hAnsi="OpenSymbol" w:cs="OpenSymbol"/>
      <w:b w:val="0"/>
    </w:rPr>
  </w:style>
  <w:style w:type="character" w:customStyle="1" w:styleId="WW8Num6z1">
    <w:name w:val="WW8Num6z1"/>
    <w:rsid w:val="00A728D9"/>
    <w:rPr>
      <w:rFonts w:ascii="Courier New" w:hAnsi="Courier New" w:cs="Courier New" w:hint="default"/>
    </w:rPr>
  </w:style>
  <w:style w:type="character" w:customStyle="1" w:styleId="WW8Num6z2">
    <w:name w:val="WW8Num6z2"/>
    <w:rsid w:val="00A728D9"/>
    <w:rPr>
      <w:rFonts w:ascii="Wingdings" w:hAnsi="Wingdings" w:cs="Wingdings" w:hint="default"/>
    </w:rPr>
  </w:style>
  <w:style w:type="character" w:customStyle="1" w:styleId="WW8Num6z3">
    <w:name w:val="WW8Num6z3"/>
    <w:rsid w:val="00A728D9"/>
    <w:rPr>
      <w:rFonts w:ascii="Symbol" w:hAnsi="Symbol" w:cs="Symbol" w:hint="default"/>
    </w:rPr>
  </w:style>
  <w:style w:type="character" w:customStyle="1" w:styleId="WW8Num7z0">
    <w:name w:val="WW8Num7z0"/>
    <w:rsid w:val="00A728D9"/>
    <w:rPr>
      <w:rFonts w:ascii="OpenSymbol" w:hAnsi="OpenSymbol" w:cs="OpenSymbol"/>
      <w:b w:val="0"/>
    </w:rPr>
  </w:style>
  <w:style w:type="character" w:customStyle="1" w:styleId="WW8Num7z1">
    <w:name w:val="WW8Num7z1"/>
    <w:rsid w:val="00A728D9"/>
    <w:rPr>
      <w:rFonts w:ascii="Courier New" w:hAnsi="Courier New" w:cs="Courier New" w:hint="default"/>
    </w:rPr>
  </w:style>
  <w:style w:type="character" w:customStyle="1" w:styleId="WW8Num7z2">
    <w:name w:val="WW8Num7z2"/>
    <w:rsid w:val="00A728D9"/>
    <w:rPr>
      <w:rFonts w:ascii="Wingdings" w:hAnsi="Wingdings" w:cs="Wingdings" w:hint="default"/>
    </w:rPr>
  </w:style>
  <w:style w:type="character" w:customStyle="1" w:styleId="WW8Num7z3">
    <w:name w:val="WW8Num7z3"/>
    <w:rsid w:val="00A728D9"/>
    <w:rPr>
      <w:rFonts w:ascii="Symbol" w:hAnsi="Symbol" w:cs="Symbol" w:hint="default"/>
    </w:rPr>
  </w:style>
  <w:style w:type="character" w:customStyle="1" w:styleId="WW8Num8z0">
    <w:name w:val="WW8Num8z0"/>
    <w:rsid w:val="00A728D9"/>
    <w:rPr>
      <w:rFonts w:ascii="Symbol" w:hAnsi="Symbol" w:cs="Symbol" w:hint="default"/>
    </w:rPr>
  </w:style>
  <w:style w:type="character" w:customStyle="1" w:styleId="WW8Num8z1">
    <w:name w:val="WW8Num8z1"/>
    <w:rsid w:val="00A728D9"/>
    <w:rPr>
      <w:rFonts w:ascii="Courier New" w:hAnsi="Courier New" w:cs="Courier New" w:hint="default"/>
    </w:rPr>
  </w:style>
  <w:style w:type="character" w:customStyle="1" w:styleId="WW8Num8z2">
    <w:name w:val="WW8Num8z2"/>
    <w:rsid w:val="00A728D9"/>
    <w:rPr>
      <w:rFonts w:ascii="Wingdings" w:hAnsi="Wingdings" w:cs="Wingdings" w:hint="default"/>
    </w:rPr>
  </w:style>
  <w:style w:type="character" w:customStyle="1" w:styleId="WW8Num9z0">
    <w:name w:val="WW8Num9z0"/>
    <w:rsid w:val="00A728D9"/>
  </w:style>
  <w:style w:type="character" w:customStyle="1" w:styleId="WW8Num9z1">
    <w:name w:val="WW8Num9z1"/>
    <w:rsid w:val="00A728D9"/>
  </w:style>
  <w:style w:type="character" w:customStyle="1" w:styleId="WW8Num9z2">
    <w:name w:val="WW8Num9z2"/>
    <w:rsid w:val="00A728D9"/>
  </w:style>
  <w:style w:type="character" w:customStyle="1" w:styleId="WW8Num9z3">
    <w:name w:val="WW8Num9z3"/>
    <w:rsid w:val="00A728D9"/>
  </w:style>
  <w:style w:type="character" w:customStyle="1" w:styleId="WW8Num9z4">
    <w:name w:val="WW8Num9z4"/>
    <w:rsid w:val="00A728D9"/>
  </w:style>
  <w:style w:type="character" w:customStyle="1" w:styleId="WW8Num9z5">
    <w:name w:val="WW8Num9z5"/>
    <w:rsid w:val="00A728D9"/>
  </w:style>
  <w:style w:type="character" w:customStyle="1" w:styleId="WW8Num9z6">
    <w:name w:val="WW8Num9z6"/>
    <w:rsid w:val="00A728D9"/>
  </w:style>
  <w:style w:type="character" w:customStyle="1" w:styleId="WW8Num9z7">
    <w:name w:val="WW8Num9z7"/>
    <w:rsid w:val="00A728D9"/>
  </w:style>
  <w:style w:type="character" w:customStyle="1" w:styleId="WW8Num9z8">
    <w:name w:val="WW8Num9z8"/>
    <w:rsid w:val="00A728D9"/>
  </w:style>
  <w:style w:type="character" w:customStyle="1" w:styleId="WW8Num10z0">
    <w:name w:val="WW8Num10z0"/>
    <w:rsid w:val="00A728D9"/>
    <w:rPr>
      <w:rFonts w:ascii="OpenSymbol" w:hAnsi="OpenSymbol" w:cs="OpenSymbol"/>
      <w:b w:val="0"/>
    </w:rPr>
  </w:style>
  <w:style w:type="character" w:customStyle="1" w:styleId="WW8Num10z1">
    <w:name w:val="WW8Num10z1"/>
    <w:rsid w:val="00A728D9"/>
    <w:rPr>
      <w:rFonts w:ascii="Courier New" w:hAnsi="Courier New" w:cs="Courier New" w:hint="default"/>
    </w:rPr>
  </w:style>
  <w:style w:type="character" w:customStyle="1" w:styleId="WW8Num10z2">
    <w:name w:val="WW8Num10z2"/>
    <w:rsid w:val="00A728D9"/>
    <w:rPr>
      <w:rFonts w:ascii="Wingdings" w:hAnsi="Wingdings" w:cs="Wingdings" w:hint="default"/>
    </w:rPr>
  </w:style>
  <w:style w:type="character" w:customStyle="1" w:styleId="WW8Num10z3">
    <w:name w:val="WW8Num10z3"/>
    <w:rsid w:val="00A728D9"/>
    <w:rPr>
      <w:rFonts w:ascii="Symbol" w:hAnsi="Symbol" w:cs="Symbol" w:hint="default"/>
    </w:rPr>
  </w:style>
  <w:style w:type="character" w:customStyle="1" w:styleId="WW8Num11z0">
    <w:name w:val="WW8Num11z0"/>
    <w:rsid w:val="00A728D9"/>
  </w:style>
  <w:style w:type="character" w:customStyle="1" w:styleId="WW8Num11z1">
    <w:name w:val="WW8Num11z1"/>
    <w:rsid w:val="00A728D9"/>
  </w:style>
  <w:style w:type="character" w:customStyle="1" w:styleId="WW8Num11z2">
    <w:name w:val="WW8Num11z2"/>
    <w:rsid w:val="00A728D9"/>
  </w:style>
  <w:style w:type="character" w:customStyle="1" w:styleId="WW8Num11z3">
    <w:name w:val="WW8Num11z3"/>
    <w:rsid w:val="00A728D9"/>
  </w:style>
  <w:style w:type="character" w:customStyle="1" w:styleId="WW8Num11z4">
    <w:name w:val="WW8Num11z4"/>
    <w:rsid w:val="00A728D9"/>
  </w:style>
  <w:style w:type="character" w:customStyle="1" w:styleId="WW8Num11z5">
    <w:name w:val="WW8Num11z5"/>
    <w:rsid w:val="00A728D9"/>
  </w:style>
  <w:style w:type="character" w:customStyle="1" w:styleId="WW8Num11z6">
    <w:name w:val="WW8Num11z6"/>
    <w:rsid w:val="00A728D9"/>
  </w:style>
  <w:style w:type="character" w:customStyle="1" w:styleId="WW8Num11z7">
    <w:name w:val="WW8Num11z7"/>
    <w:rsid w:val="00A728D9"/>
  </w:style>
  <w:style w:type="character" w:customStyle="1" w:styleId="WW8Num11z8">
    <w:name w:val="WW8Num11z8"/>
    <w:rsid w:val="00A728D9"/>
  </w:style>
  <w:style w:type="character" w:customStyle="1" w:styleId="WW8Num12z0">
    <w:name w:val="WW8Num12z0"/>
    <w:rsid w:val="00A728D9"/>
    <w:rPr>
      <w:rFonts w:ascii="Calibri" w:eastAsia="Calibri" w:hAnsi="Calibri" w:cs="Calibri" w:hint="default"/>
    </w:rPr>
  </w:style>
  <w:style w:type="character" w:customStyle="1" w:styleId="WW8Num12z1">
    <w:name w:val="WW8Num12z1"/>
    <w:rsid w:val="00A728D9"/>
    <w:rPr>
      <w:rFonts w:ascii="Courier New" w:hAnsi="Courier New" w:cs="Courier New" w:hint="default"/>
    </w:rPr>
  </w:style>
  <w:style w:type="character" w:customStyle="1" w:styleId="WW8Num12z2">
    <w:name w:val="WW8Num12z2"/>
    <w:rsid w:val="00A728D9"/>
    <w:rPr>
      <w:rFonts w:ascii="Wingdings" w:hAnsi="Wingdings" w:cs="Wingdings" w:hint="default"/>
    </w:rPr>
  </w:style>
  <w:style w:type="character" w:customStyle="1" w:styleId="WW8Num12z3">
    <w:name w:val="WW8Num12z3"/>
    <w:rsid w:val="00A728D9"/>
    <w:rPr>
      <w:rFonts w:ascii="Symbol" w:hAnsi="Symbol" w:cs="Symbol" w:hint="default"/>
    </w:rPr>
  </w:style>
  <w:style w:type="character" w:customStyle="1" w:styleId="WW8Num13z0">
    <w:name w:val="WW8Num13z0"/>
    <w:rsid w:val="00A728D9"/>
    <w:rPr>
      <w:rFonts w:ascii="Symbol" w:hAnsi="Symbol" w:cs="Symbol" w:hint="default"/>
      <w:color w:val="000000"/>
    </w:rPr>
  </w:style>
  <w:style w:type="character" w:customStyle="1" w:styleId="WW8Num13z1">
    <w:name w:val="WW8Num13z1"/>
    <w:rsid w:val="00A728D9"/>
    <w:rPr>
      <w:rFonts w:ascii="Courier New" w:hAnsi="Courier New" w:cs="Courier New" w:hint="default"/>
    </w:rPr>
  </w:style>
  <w:style w:type="character" w:customStyle="1" w:styleId="WW8Num13z2">
    <w:name w:val="WW8Num13z2"/>
    <w:rsid w:val="00A728D9"/>
    <w:rPr>
      <w:rFonts w:ascii="Wingdings" w:hAnsi="Wingdings" w:cs="Wingdings" w:hint="default"/>
    </w:rPr>
  </w:style>
  <w:style w:type="character" w:customStyle="1" w:styleId="WW8Num13z3">
    <w:name w:val="WW8Num13z3"/>
    <w:rsid w:val="00A728D9"/>
    <w:rPr>
      <w:rFonts w:ascii="Symbol" w:hAnsi="Symbol" w:cs="Symbol" w:hint="default"/>
    </w:rPr>
  </w:style>
  <w:style w:type="character" w:customStyle="1" w:styleId="WW8Num14z0">
    <w:name w:val="WW8Num14z0"/>
    <w:rsid w:val="00A728D9"/>
    <w:rPr>
      <w:rFonts w:ascii="OpenSymbol" w:hAnsi="OpenSymbol" w:cs="OpenSymbol"/>
      <w:b w:val="0"/>
    </w:rPr>
  </w:style>
  <w:style w:type="character" w:customStyle="1" w:styleId="WW8Num14z1">
    <w:name w:val="WW8Num14z1"/>
    <w:rsid w:val="00A728D9"/>
    <w:rPr>
      <w:rFonts w:ascii="Courier New" w:hAnsi="Courier New" w:cs="Courier New" w:hint="default"/>
    </w:rPr>
  </w:style>
  <w:style w:type="character" w:customStyle="1" w:styleId="WW8Num14z2">
    <w:name w:val="WW8Num14z2"/>
    <w:rsid w:val="00A728D9"/>
    <w:rPr>
      <w:rFonts w:ascii="Wingdings" w:hAnsi="Wingdings" w:cs="Wingdings" w:hint="default"/>
    </w:rPr>
  </w:style>
  <w:style w:type="character" w:customStyle="1" w:styleId="WW8Num14z3">
    <w:name w:val="WW8Num14z3"/>
    <w:rsid w:val="00A728D9"/>
    <w:rPr>
      <w:rFonts w:ascii="Symbol" w:hAnsi="Symbol" w:cs="Symbol" w:hint="default"/>
    </w:rPr>
  </w:style>
  <w:style w:type="character" w:customStyle="1" w:styleId="WW8Num15z0">
    <w:name w:val="WW8Num15z0"/>
    <w:rsid w:val="00A728D9"/>
  </w:style>
  <w:style w:type="character" w:customStyle="1" w:styleId="WW8Num15z1">
    <w:name w:val="WW8Num15z1"/>
    <w:rsid w:val="00A728D9"/>
  </w:style>
  <w:style w:type="character" w:customStyle="1" w:styleId="WW8Num15z2">
    <w:name w:val="WW8Num15z2"/>
    <w:rsid w:val="00A728D9"/>
  </w:style>
  <w:style w:type="character" w:customStyle="1" w:styleId="WW8Num15z3">
    <w:name w:val="WW8Num15z3"/>
    <w:rsid w:val="00A728D9"/>
  </w:style>
  <w:style w:type="character" w:customStyle="1" w:styleId="WW8Num15z4">
    <w:name w:val="WW8Num15z4"/>
    <w:rsid w:val="00A728D9"/>
  </w:style>
  <w:style w:type="character" w:customStyle="1" w:styleId="WW8Num15z5">
    <w:name w:val="WW8Num15z5"/>
    <w:rsid w:val="00A728D9"/>
  </w:style>
  <w:style w:type="character" w:customStyle="1" w:styleId="WW8Num15z6">
    <w:name w:val="WW8Num15z6"/>
    <w:rsid w:val="00A728D9"/>
  </w:style>
  <w:style w:type="character" w:customStyle="1" w:styleId="WW8Num15z7">
    <w:name w:val="WW8Num15z7"/>
    <w:rsid w:val="00A728D9"/>
  </w:style>
  <w:style w:type="character" w:customStyle="1" w:styleId="WW8Num15z8">
    <w:name w:val="WW8Num15z8"/>
    <w:rsid w:val="00A728D9"/>
  </w:style>
  <w:style w:type="character" w:customStyle="1" w:styleId="WW8Num16z0">
    <w:name w:val="WW8Num16z0"/>
    <w:rsid w:val="00A728D9"/>
    <w:rPr>
      <w:rFonts w:ascii="Arial" w:eastAsia="Calibri" w:hAnsi="Arial" w:cs="Arial" w:hint="default"/>
    </w:rPr>
  </w:style>
  <w:style w:type="character" w:customStyle="1" w:styleId="WW8Num16z1">
    <w:name w:val="WW8Num16z1"/>
    <w:rsid w:val="00A728D9"/>
    <w:rPr>
      <w:rFonts w:ascii="Courier New" w:hAnsi="Courier New" w:cs="Courier New" w:hint="default"/>
    </w:rPr>
  </w:style>
  <w:style w:type="character" w:customStyle="1" w:styleId="WW8Num16z2">
    <w:name w:val="WW8Num16z2"/>
    <w:rsid w:val="00A728D9"/>
    <w:rPr>
      <w:rFonts w:ascii="Wingdings" w:hAnsi="Wingdings" w:cs="Wingdings" w:hint="default"/>
    </w:rPr>
  </w:style>
  <w:style w:type="character" w:customStyle="1" w:styleId="WW8Num16z3">
    <w:name w:val="WW8Num16z3"/>
    <w:rsid w:val="00A728D9"/>
    <w:rPr>
      <w:rFonts w:ascii="Symbol" w:hAnsi="Symbol" w:cs="Symbol" w:hint="default"/>
    </w:rPr>
  </w:style>
  <w:style w:type="character" w:customStyle="1" w:styleId="WW8Num17z0">
    <w:name w:val="WW8Num17z0"/>
    <w:rsid w:val="00A728D9"/>
    <w:rPr>
      <w:rFonts w:ascii="OpenSymbol" w:hAnsi="OpenSymbol" w:cs="OpenSymbol"/>
      <w:b w:val="0"/>
    </w:rPr>
  </w:style>
  <w:style w:type="character" w:customStyle="1" w:styleId="WW8Num17z1">
    <w:name w:val="WW8Num17z1"/>
    <w:rsid w:val="00A728D9"/>
    <w:rPr>
      <w:rFonts w:ascii="Courier New" w:hAnsi="Courier New" w:cs="Courier New" w:hint="default"/>
    </w:rPr>
  </w:style>
  <w:style w:type="character" w:customStyle="1" w:styleId="WW8Num17z2">
    <w:name w:val="WW8Num17z2"/>
    <w:rsid w:val="00A728D9"/>
    <w:rPr>
      <w:rFonts w:ascii="Wingdings" w:hAnsi="Wingdings" w:cs="Wingdings" w:hint="default"/>
    </w:rPr>
  </w:style>
  <w:style w:type="character" w:customStyle="1" w:styleId="WW8Num17z3">
    <w:name w:val="WW8Num17z3"/>
    <w:rsid w:val="00A728D9"/>
    <w:rPr>
      <w:rFonts w:ascii="Symbol" w:hAnsi="Symbol" w:cs="Symbol" w:hint="default"/>
    </w:rPr>
  </w:style>
  <w:style w:type="character" w:customStyle="1" w:styleId="WW8Num18z0">
    <w:name w:val="WW8Num18z0"/>
    <w:rsid w:val="00A728D9"/>
    <w:rPr>
      <w:rFonts w:ascii="Calibri" w:hAnsi="Calibri" w:cs="Calibri" w:hint="default"/>
    </w:rPr>
  </w:style>
  <w:style w:type="character" w:customStyle="1" w:styleId="WW8Num18z1">
    <w:name w:val="WW8Num18z1"/>
    <w:rsid w:val="00A728D9"/>
    <w:rPr>
      <w:rFonts w:ascii="Courier New" w:hAnsi="Courier New" w:cs="Courier New" w:hint="default"/>
    </w:rPr>
  </w:style>
  <w:style w:type="character" w:customStyle="1" w:styleId="WW8Num18z2">
    <w:name w:val="WW8Num18z2"/>
    <w:rsid w:val="00A728D9"/>
    <w:rPr>
      <w:rFonts w:ascii="Wingdings" w:hAnsi="Wingdings" w:cs="Wingdings" w:hint="default"/>
    </w:rPr>
  </w:style>
  <w:style w:type="character" w:customStyle="1" w:styleId="WW8Num18z3">
    <w:name w:val="WW8Num18z3"/>
    <w:rsid w:val="00A728D9"/>
    <w:rPr>
      <w:rFonts w:ascii="Symbol" w:hAnsi="Symbol" w:cs="Symbol" w:hint="default"/>
    </w:rPr>
  </w:style>
  <w:style w:type="character" w:customStyle="1" w:styleId="WW8Num19z0">
    <w:name w:val="WW8Num19z0"/>
    <w:rsid w:val="00A728D9"/>
    <w:rPr>
      <w:rFonts w:ascii="Arial" w:eastAsia="Calibri" w:hAnsi="Arial" w:cs="Arial" w:hint="default"/>
    </w:rPr>
  </w:style>
  <w:style w:type="character" w:customStyle="1" w:styleId="WW8Num19z1">
    <w:name w:val="WW8Num19z1"/>
    <w:rsid w:val="00A728D9"/>
    <w:rPr>
      <w:rFonts w:ascii="Courier New" w:hAnsi="Courier New" w:cs="Courier New" w:hint="default"/>
    </w:rPr>
  </w:style>
  <w:style w:type="character" w:customStyle="1" w:styleId="WW8Num19z2">
    <w:name w:val="WW8Num19z2"/>
    <w:rsid w:val="00A728D9"/>
    <w:rPr>
      <w:rFonts w:ascii="Wingdings" w:hAnsi="Wingdings" w:cs="Wingdings" w:hint="default"/>
    </w:rPr>
  </w:style>
  <w:style w:type="character" w:customStyle="1" w:styleId="WW8Num19z3">
    <w:name w:val="WW8Num19z3"/>
    <w:rsid w:val="00A728D9"/>
    <w:rPr>
      <w:rFonts w:ascii="Symbol" w:hAnsi="Symbol" w:cs="Symbol" w:hint="default"/>
    </w:rPr>
  </w:style>
  <w:style w:type="character" w:customStyle="1" w:styleId="WW8Num20z0">
    <w:name w:val="WW8Num20z0"/>
    <w:rsid w:val="00A728D9"/>
    <w:rPr>
      <w:rFonts w:ascii="OpenSymbol" w:hAnsi="OpenSymbol" w:cs="OpenSymbol"/>
      <w:b w:val="0"/>
    </w:rPr>
  </w:style>
  <w:style w:type="character" w:customStyle="1" w:styleId="WW8Num20z1">
    <w:name w:val="WW8Num20z1"/>
    <w:rsid w:val="00A728D9"/>
    <w:rPr>
      <w:rFonts w:ascii="Courier New" w:hAnsi="Courier New" w:cs="Courier New" w:hint="default"/>
    </w:rPr>
  </w:style>
  <w:style w:type="character" w:customStyle="1" w:styleId="WW8Num20z2">
    <w:name w:val="WW8Num20z2"/>
    <w:rsid w:val="00A728D9"/>
    <w:rPr>
      <w:rFonts w:ascii="Wingdings" w:hAnsi="Wingdings" w:cs="Wingdings" w:hint="default"/>
    </w:rPr>
  </w:style>
  <w:style w:type="character" w:customStyle="1" w:styleId="WW8Num20z3">
    <w:name w:val="WW8Num20z3"/>
    <w:rsid w:val="00A728D9"/>
    <w:rPr>
      <w:rFonts w:ascii="Symbol" w:hAnsi="Symbol" w:cs="Symbol" w:hint="default"/>
    </w:rPr>
  </w:style>
  <w:style w:type="character" w:customStyle="1" w:styleId="WW8Num21z0">
    <w:name w:val="WW8Num21z0"/>
    <w:rsid w:val="00A728D9"/>
    <w:rPr>
      <w:rFonts w:ascii="Calibri" w:hAnsi="Calibri" w:cs="Calibri" w:hint="default"/>
    </w:rPr>
  </w:style>
  <w:style w:type="character" w:customStyle="1" w:styleId="WW8Num21z1">
    <w:name w:val="WW8Num21z1"/>
    <w:rsid w:val="00A728D9"/>
    <w:rPr>
      <w:rFonts w:ascii="Courier New" w:hAnsi="Courier New" w:cs="Courier New" w:hint="default"/>
    </w:rPr>
  </w:style>
  <w:style w:type="character" w:customStyle="1" w:styleId="WW8Num21z2">
    <w:name w:val="WW8Num21z2"/>
    <w:rsid w:val="00A728D9"/>
    <w:rPr>
      <w:rFonts w:ascii="Wingdings" w:hAnsi="Wingdings" w:cs="Wingdings" w:hint="default"/>
    </w:rPr>
  </w:style>
  <w:style w:type="character" w:customStyle="1" w:styleId="WW8Num21z3">
    <w:name w:val="WW8Num21z3"/>
    <w:rsid w:val="00A728D9"/>
    <w:rPr>
      <w:rFonts w:ascii="Symbol" w:hAnsi="Symbol" w:cs="Symbol" w:hint="default"/>
    </w:rPr>
  </w:style>
  <w:style w:type="character" w:customStyle="1" w:styleId="WW8Num22z0">
    <w:name w:val="WW8Num22z0"/>
    <w:rsid w:val="00A728D9"/>
    <w:rPr>
      <w:rFonts w:ascii="OpenSymbol" w:hAnsi="OpenSymbol" w:cs="OpenSymbol"/>
      <w:b w:val="0"/>
    </w:rPr>
  </w:style>
  <w:style w:type="character" w:customStyle="1" w:styleId="WW8Num22z1">
    <w:name w:val="WW8Num22z1"/>
    <w:rsid w:val="00A728D9"/>
    <w:rPr>
      <w:rFonts w:ascii="Courier New" w:hAnsi="Courier New" w:cs="Courier New" w:hint="default"/>
    </w:rPr>
  </w:style>
  <w:style w:type="character" w:customStyle="1" w:styleId="WW8Num22z2">
    <w:name w:val="WW8Num22z2"/>
    <w:rsid w:val="00A728D9"/>
    <w:rPr>
      <w:rFonts w:ascii="Wingdings" w:hAnsi="Wingdings" w:cs="Wingdings" w:hint="default"/>
    </w:rPr>
  </w:style>
  <w:style w:type="character" w:customStyle="1" w:styleId="WW8Num22z3">
    <w:name w:val="WW8Num22z3"/>
    <w:rsid w:val="00A728D9"/>
    <w:rPr>
      <w:rFonts w:ascii="Symbol" w:hAnsi="Symbol" w:cs="Symbol" w:hint="default"/>
    </w:rPr>
  </w:style>
  <w:style w:type="character" w:customStyle="1" w:styleId="WW8Num23z0">
    <w:name w:val="WW8Num23z0"/>
    <w:rsid w:val="00A728D9"/>
    <w:rPr>
      <w:rFonts w:hint="default"/>
    </w:rPr>
  </w:style>
  <w:style w:type="character" w:customStyle="1" w:styleId="WW8Num24z0">
    <w:name w:val="WW8Num24z0"/>
    <w:rsid w:val="00A728D9"/>
    <w:rPr>
      <w:rFonts w:ascii="Symbol" w:hAnsi="Symbol" w:cs="Symbol" w:hint="default"/>
    </w:rPr>
  </w:style>
  <w:style w:type="character" w:customStyle="1" w:styleId="WW8Num24z1">
    <w:name w:val="WW8Num24z1"/>
    <w:rsid w:val="00A728D9"/>
    <w:rPr>
      <w:rFonts w:ascii="Courier New" w:hAnsi="Courier New" w:cs="Courier New" w:hint="default"/>
    </w:rPr>
  </w:style>
  <w:style w:type="character" w:customStyle="1" w:styleId="WW8Num24z2">
    <w:name w:val="WW8Num24z2"/>
    <w:rsid w:val="00A728D9"/>
    <w:rPr>
      <w:rFonts w:ascii="Wingdings" w:hAnsi="Wingdings" w:cs="Wingdings" w:hint="default"/>
    </w:rPr>
  </w:style>
  <w:style w:type="character" w:customStyle="1" w:styleId="WW8Num25z0">
    <w:name w:val="WW8Num25z0"/>
    <w:rsid w:val="00A728D9"/>
  </w:style>
  <w:style w:type="character" w:customStyle="1" w:styleId="WW8Num25z1">
    <w:name w:val="WW8Num25z1"/>
    <w:rsid w:val="00A728D9"/>
  </w:style>
  <w:style w:type="character" w:customStyle="1" w:styleId="WW8Num25z2">
    <w:name w:val="WW8Num25z2"/>
    <w:rsid w:val="00A728D9"/>
  </w:style>
  <w:style w:type="character" w:customStyle="1" w:styleId="WW8Num25z3">
    <w:name w:val="WW8Num25z3"/>
    <w:rsid w:val="00A728D9"/>
  </w:style>
  <w:style w:type="character" w:customStyle="1" w:styleId="WW8Num25z4">
    <w:name w:val="WW8Num25z4"/>
    <w:rsid w:val="00A728D9"/>
  </w:style>
  <w:style w:type="character" w:customStyle="1" w:styleId="WW8Num25z5">
    <w:name w:val="WW8Num25z5"/>
    <w:rsid w:val="00A728D9"/>
  </w:style>
  <w:style w:type="character" w:customStyle="1" w:styleId="WW8Num25z6">
    <w:name w:val="WW8Num25z6"/>
    <w:rsid w:val="00A728D9"/>
  </w:style>
  <w:style w:type="character" w:customStyle="1" w:styleId="WW8Num25z7">
    <w:name w:val="WW8Num25z7"/>
    <w:rsid w:val="00A728D9"/>
  </w:style>
  <w:style w:type="character" w:customStyle="1" w:styleId="WW8Num25z8">
    <w:name w:val="WW8Num25z8"/>
    <w:rsid w:val="00A728D9"/>
  </w:style>
  <w:style w:type="character" w:customStyle="1" w:styleId="WW8Num26z0">
    <w:name w:val="WW8Num26z0"/>
    <w:rsid w:val="00A728D9"/>
    <w:rPr>
      <w:rFonts w:ascii="Symbol" w:hAnsi="Symbol" w:cs="Symbol" w:hint="default"/>
    </w:rPr>
  </w:style>
  <w:style w:type="character" w:customStyle="1" w:styleId="WW8Num26z1">
    <w:name w:val="WW8Num26z1"/>
    <w:rsid w:val="00A728D9"/>
    <w:rPr>
      <w:rFonts w:ascii="Courier New" w:hAnsi="Courier New" w:cs="Courier New" w:hint="default"/>
    </w:rPr>
  </w:style>
  <w:style w:type="character" w:customStyle="1" w:styleId="WW8Num26z2">
    <w:name w:val="WW8Num26z2"/>
    <w:rsid w:val="00A728D9"/>
    <w:rPr>
      <w:rFonts w:ascii="Wingdings" w:hAnsi="Wingdings" w:cs="Wingdings" w:hint="default"/>
    </w:rPr>
  </w:style>
  <w:style w:type="character" w:customStyle="1" w:styleId="WW8Num27z0">
    <w:name w:val="WW8Num27z0"/>
    <w:rsid w:val="00A728D9"/>
    <w:rPr>
      <w:rFonts w:ascii="Arial" w:eastAsia="Calibri" w:hAnsi="Arial" w:cs="Arial" w:hint="default"/>
    </w:rPr>
  </w:style>
  <w:style w:type="character" w:customStyle="1" w:styleId="WW8Num27z1">
    <w:name w:val="WW8Num27z1"/>
    <w:rsid w:val="00A728D9"/>
    <w:rPr>
      <w:rFonts w:ascii="Courier New" w:hAnsi="Courier New" w:cs="Courier New" w:hint="default"/>
    </w:rPr>
  </w:style>
  <w:style w:type="character" w:customStyle="1" w:styleId="WW8Num27z2">
    <w:name w:val="WW8Num27z2"/>
    <w:rsid w:val="00A728D9"/>
    <w:rPr>
      <w:rFonts w:ascii="Wingdings" w:hAnsi="Wingdings" w:cs="Wingdings" w:hint="default"/>
    </w:rPr>
  </w:style>
  <w:style w:type="character" w:customStyle="1" w:styleId="WW8Num27z3">
    <w:name w:val="WW8Num27z3"/>
    <w:rsid w:val="00A728D9"/>
    <w:rPr>
      <w:rFonts w:ascii="Symbol" w:hAnsi="Symbol" w:cs="Symbol" w:hint="default"/>
    </w:rPr>
  </w:style>
  <w:style w:type="character" w:customStyle="1" w:styleId="WW8Num28z0">
    <w:name w:val="WW8Num28z0"/>
    <w:rsid w:val="00A728D9"/>
    <w:rPr>
      <w:rFonts w:ascii="Calibri" w:hAnsi="Calibri" w:cs="Calibri" w:hint="default"/>
    </w:rPr>
  </w:style>
  <w:style w:type="character" w:customStyle="1" w:styleId="WW8Num28z1">
    <w:name w:val="WW8Num28z1"/>
    <w:rsid w:val="00A728D9"/>
    <w:rPr>
      <w:rFonts w:ascii="Courier New" w:hAnsi="Courier New" w:cs="Courier New" w:hint="default"/>
    </w:rPr>
  </w:style>
  <w:style w:type="character" w:customStyle="1" w:styleId="WW8Num28z2">
    <w:name w:val="WW8Num28z2"/>
    <w:rsid w:val="00A728D9"/>
    <w:rPr>
      <w:rFonts w:ascii="Wingdings" w:hAnsi="Wingdings" w:cs="Wingdings" w:hint="default"/>
    </w:rPr>
  </w:style>
  <w:style w:type="character" w:customStyle="1" w:styleId="WW8Num28z3">
    <w:name w:val="WW8Num28z3"/>
    <w:rsid w:val="00A728D9"/>
    <w:rPr>
      <w:rFonts w:ascii="Symbol" w:hAnsi="Symbol" w:cs="Symbol" w:hint="default"/>
    </w:rPr>
  </w:style>
  <w:style w:type="character" w:customStyle="1" w:styleId="WW8Num29z0">
    <w:name w:val="WW8Num29z0"/>
    <w:rsid w:val="00A728D9"/>
    <w:rPr>
      <w:rFonts w:ascii="OpenSymbol" w:hAnsi="OpenSymbol" w:cs="OpenSymbol"/>
      <w:b w:val="0"/>
    </w:rPr>
  </w:style>
  <w:style w:type="character" w:customStyle="1" w:styleId="WW8Num29z1">
    <w:name w:val="WW8Num29z1"/>
    <w:rsid w:val="00A728D9"/>
    <w:rPr>
      <w:rFonts w:ascii="Courier New" w:hAnsi="Courier New" w:cs="Courier New" w:hint="default"/>
    </w:rPr>
  </w:style>
  <w:style w:type="character" w:customStyle="1" w:styleId="WW8Num29z2">
    <w:name w:val="WW8Num29z2"/>
    <w:rsid w:val="00A728D9"/>
    <w:rPr>
      <w:rFonts w:ascii="Wingdings" w:hAnsi="Wingdings" w:cs="Wingdings" w:hint="default"/>
    </w:rPr>
  </w:style>
  <w:style w:type="character" w:customStyle="1" w:styleId="WW8Num29z3">
    <w:name w:val="WW8Num29z3"/>
    <w:rsid w:val="00A728D9"/>
    <w:rPr>
      <w:rFonts w:ascii="Symbol" w:hAnsi="Symbol" w:cs="Symbol" w:hint="default"/>
    </w:rPr>
  </w:style>
  <w:style w:type="character" w:customStyle="1" w:styleId="WW8Num30z0">
    <w:name w:val="WW8Num30z0"/>
    <w:rsid w:val="00A728D9"/>
  </w:style>
  <w:style w:type="character" w:customStyle="1" w:styleId="WW8Num30z1">
    <w:name w:val="WW8Num30z1"/>
    <w:rsid w:val="00A728D9"/>
  </w:style>
  <w:style w:type="character" w:customStyle="1" w:styleId="WW8Num30z2">
    <w:name w:val="WW8Num30z2"/>
    <w:rsid w:val="00A728D9"/>
  </w:style>
  <w:style w:type="character" w:customStyle="1" w:styleId="WW8Num30z3">
    <w:name w:val="WW8Num30z3"/>
    <w:rsid w:val="00A728D9"/>
  </w:style>
  <w:style w:type="character" w:customStyle="1" w:styleId="WW8Num30z4">
    <w:name w:val="WW8Num30z4"/>
    <w:rsid w:val="00A728D9"/>
  </w:style>
  <w:style w:type="character" w:customStyle="1" w:styleId="WW8Num30z5">
    <w:name w:val="WW8Num30z5"/>
    <w:rsid w:val="00A728D9"/>
  </w:style>
  <w:style w:type="character" w:customStyle="1" w:styleId="WW8Num30z6">
    <w:name w:val="WW8Num30z6"/>
    <w:rsid w:val="00A728D9"/>
  </w:style>
  <w:style w:type="character" w:customStyle="1" w:styleId="WW8Num30z7">
    <w:name w:val="WW8Num30z7"/>
    <w:rsid w:val="00A728D9"/>
  </w:style>
  <w:style w:type="character" w:customStyle="1" w:styleId="WW8Num30z8">
    <w:name w:val="WW8Num30z8"/>
    <w:rsid w:val="00A728D9"/>
  </w:style>
  <w:style w:type="character" w:customStyle="1" w:styleId="WW8Num31z0">
    <w:name w:val="WW8Num31z0"/>
    <w:rsid w:val="00A728D9"/>
    <w:rPr>
      <w:rFonts w:ascii="Arial" w:eastAsia="Calibri" w:hAnsi="Arial" w:cs="Arial" w:hint="default"/>
    </w:rPr>
  </w:style>
  <w:style w:type="character" w:customStyle="1" w:styleId="WW8Num31z1">
    <w:name w:val="WW8Num31z1"/>
    <w:rsid w:val="00A728D9"/>
    <w:rPr>
      <w:rFonts w:ascii="Courier New" w:hAnsi="Courier New" w:cs="Courier New" w:hint="default"/>
    </w:rPr>
  </w:style>
  <w:style w:type="character" w:customStyle="1" w:styleId="WW8Num31z2">
    <w:name w:val="WW8Num31z2"/>
    <w:rsid w:val="00A728D9"/>
    <w:rPr>
      <w:rFonts w:ascii="Wingdings" w:hAnsi="Wingdings" w:cs="Wingdings" w:hint="default"/>
    </w:rPr>
  </w:style>
  <w:style w:type="character" w:customStyle="1" w:styleId="WW8Num31z3">
    <w:name w:val="WW8Num31z3"/>
    <w:rsid w:val="00A728D9"/>
    <w:rPr>
      <w:rFonts w:ascii="Symbol" w:hAnsi="Symbol" w:cs="Symbol" w:hint="default"/>
    </w:rPr>
  </w:style>
  <w:style w:type="character" w:customStyle="1" w:styleId="WW8Num32z0">
    <w:name w:val="WW8Num32z0"/>
    <w:rsid w:val="00A728D9"/>
    <w:rPr>
      <w:rFonts w:hint="default"/>
    </w:rPr>
  </w:style>
  <w:style w:type="character" w:customStyle="1" w:styleId="WW8Num32z1">
    <w:name w:val="WW8Num32z1"/>
    <w:rsid w:val="00A728D9"/>
  </w:style>
  <w:style w:type="character" w:customStyle="1" w:styleId="WW8Num32z2">
    <w:name w:val="WW8Num32z2"/>
    <w:rsid w:val="00A728D9"/>
  </w:style>
  <w:style w:type="character" w:customStyle="1" w:styleId="WW8Num32z3">
    <w:name w:val="WW8Num32z3"/>
    <w:rsid w:val="00A728D9"/>
  </w:style>
  <w:style w:type="character" w:customStyle="1" w:styleId="WW8Num32z4">
    <w:name w:val="WW8Num32z4"/>
    <w:rsid w:val="00A728D9"/>
  </w:style>
  <w:style w:type="character" w:customStyle="1" w:styleId="WW8Num32z5">
    <w:name w:val="WW8Num32z5"/>
    <w:rsid w:val="00A728D9"/>
  </w:style>
  <w:style w:type="character" w:customStyle="1" w:styleId="WW8Num32z6">
    <w:name w:val="WW8Num32z6"/>
    <w:rsid w:val="00A728D9"/>
  </w:style>
  <w:style w:type="character" w:customStyle="1" w:styleId="WW8Num32z7">
    <w:name w:val="WW8Num32z7"/>
    <w:rsid w:val="00A728D9"/>
  </w:style>
  <w:style w:type="character" w:customStyle="1" w:styleId="WW8Num32z8">
    <w:name w:val="WW8Num32z8"/>
    <w:rsid w:val="00A728D9"/>
  </w:style>
  <w:style w:type="character" w:customStyle="1" w:styleId="WW8Num33z0">
    <w:name w:val="WW8Num33z0"/>
    <w:rsid w:val="00A728D9"/>
    <w:rPr>
      <w:rFonts w:ascii="Symbol" w:hAnsi="Symbol" w:cs="Symbol" w:hint="default"/>
    </w:rPr>
  </w:style>
  <w:style w:type="character" w:customStyle="1" w:styleId="WW8Num33z1">
    <w:name w:val="WW8Num33z1"/>
    <w:rsid w:val="00A728D9"/>
    <w:rPr>
      <w:rFonts w:ascii="Courier New" w:hAnsi="Courier New" w:cs="Courier New" w:hint="default"/>
    </w:rPr>
  </w:style>
  <w:style w:type="character" w:customStyle="1" w:styleId="WW8Num33z2">
    <w:name w:val="WW8Num33z2"/>
    <w:rsid w:val="00A728D9"/>
    <w:rPr>
      <w:rFonts w:ascii="Wingdings" w:hAnsi="Wingdings" w:cs="Wingdings" w:hint="default"/>
    </w:rPr>
  </w:style>
  <w:style w:type="character" w:customStyle="1" w:styleId="WW8Num34z0">
    <w:name w:val="WW8Num34z0"/>
    <w:rsid w:val="00A728D9"/>
    <w:rPr>
      <w:rFonts w:ascii="Calibri" w:hAnsi="Calibri" w:cs="Calibri" w:hint="default"/>
    </w:rPr>
  </w:style>
  <w:style w:type="character" w:customStyle="1" w:styleId="WW8Num34z1">
    <w:name w:val="WW8Num34z1"/>
    <w:rsid w:val="00A728D9"/>
    <w:rPr>
      <w:rFonts w:ascii="Courier New" w:hAnsi="Courier New" w:cs="Courier New" w:hint="default"/>
    </w:rPr>
  </w:style>
  <w:style w:type="character" w:customStyle="1" w:styleId="WW8Num34z2">
    <w:name w:val="WW8Num34z2"/>
    <w:rsid w:val="00A728D9"/>
    <w:rPr>
      <w:rFonts w:ascii="Wingdings" w:hAnsi="Wingdings" w:cs="Wingdings" w:hint="default"/>
    </w:rPr>
  </w:style>
  <w:style w:type="character" w:customStyle="1" w:styleId="WW8Num34z3">
    <w:name w:val="WW8Num34z3"/>
    <w:rsid w:val="00A728D9"/>
    <w:rPr>
      <w:rFonts w:ascii="Symbol" w:hAnsi="Symbol" w:cs="Symbol" w:hint="default"/>
    </w:rPr>
  </w:style>
  <w:style w:type="character" w:customStyle="1" w:styleId="WW8Num35z0">
    <w:name w:val="WW8Num35z0"/>
    <w:rsid w:val="00A728D9"/>
    <w:rPr>
      <w:rFonts w:ascii="Symbol" w:hAnsi="Symbol" w:cs="Symbol" w:hint="default"/>
    </w:rPr>
  </w:style>
  <w:style w:type="character" w:customStyle="1" w:styleId="WW8Num35z1">
    <w:name w:val="WW8Num35z1"/>
    <w:rsid w:val="00A728D9"/>
    <w:rPr>
      <w:rFonts w:ascii="Courier New" w:hAnsi="Courier New" w:cs="Courier New" w:hint="default"/>
    </w:rPr>
  </w:style>
  <w:style w:type="character" w:customStyle="1" w:styleId="WW8Num35z2">
    <w:name w:val="WW8Num35z2"/>
    <w:rsid w:val="00A728D9"/>
    <w:rPr>
      <w:rFonts w:ascii="Wingdings" w:hAnsi="Wingdings" w:cs="Wingdings" w:hint="default"/>
    </w:rPr>
  </w:style>
  <w:style w:type="character" w:customStyle="1" w:styleId="WW8Num36z0">
    <w:name w:val="WW8Num36z0"/>
    <w:rsid w:val="00A728D9"/>
    <w:rPr>
      <w:rFonts w:ascii="Times New Roman" w:hAnsi="Times New Roman" w:cs="Times New Roman"/>
    </w:rPr>
  </w:style>
  <w:style w:type="character" w:customStyle="1" w:styleId="WW8Num36z1">
    <w:name w:val="WW8Num36z1"/>
    <w:rsid w:val="00A728D9"/>
    <w:rPr>
      <w:rFonts w:ascii="Courier New" w:hAnsi="Courier New" w:cs="Courier New" w:hint="default"/>
    </w:rPr>
  </w:style>
  <w:style w:type="character" w:customStyle="1" w:styleId="WW8Num36z2">
    <w:name w:val="WW8Num36z2"/>
    <w:rsid w:val="00A728D9"/>
    <w:rPr>
      <w:rFonts w:ascii="Wingdings" w:hAnsi="Wingdings" w:cs="Wingdings" w:hint="default"/>
    </w:rPr>
  </w:style>
  <w:style w:type="character" w:customStyle="1" w:styleId="WW8Num36z3">
    <w:name w:val="WW8Num36z3"/>
    <w:rsid w:val="00A728D9"/>
    <w:rPr>
      <w:rFonts w:ascii="Symbol" w:hAnsi="Symbol" w:cs="Symbol" w:hint="default"/>
    </w:rPr>
  </w:style>
  <w:style w:type="character" w:customStyle="1" w:styleId="WW8Num37z0">
    <w:name w:val="WW8Num37z0"/>
    <w:rsid w:val="00A728D9"/>
    <w:rPr>
      <w:rFonts w:ascii="Symbol" w:hAnsi="Symbol" w:cs="Symbol" w:hint="default"/>
    </w:rPr>
  </w:style>
  <w:style w:type="character" w:customStyle="1" w:styleId="WW8Num37z1">
    <w:name w:val="WW8Num37z1"/>
    <w:rsid w:val="00A728D9"/>
    <w:rPr>
      <w:rFonts w:ascii="Courier New" w:hAnsi="Courier New" w:cs="Courier New" w:hint="default"/>
    </w:rPr>
  </w:style>
  <w:style w:type="character" w:customStyle="1" w:styleId="WW8Num37z2">
    <w:name w:val="WW8Num37z2"/>
    <w:rsid w:val="00A728D9"/>
    <w:rPr>
      <w:rFonts w:ascii="Wingdings" w:hAnsi="Wingdings" w:cs="Wingdings" w:hint="default"/>
    </w:rPr>
  </w:style>
  <w:style w:type="character" w:customStyle="1" w:styleId="WW8Num38z0">
    <w:name w:val="WW8Num38z0"/>
    <w:rsid w:val="00A728D9"/>
    <w:rPr>
      <w:rFonts w:ascii="Symbol" w:hAnsi="Symbol" w:cs="Symbol" w:hint="default"/>
    </w:rPr>
  </w:style>
  <w:style w:type="character" w:customStyle="1" w:styleId="WW8Num38z1">
    <w:name w:val="WW8Num38z1"/>
    <w:rsid w:val="00A728D9"/>
    <w:rPr>
      <w:rFonts w:ascii="Courier New" w:hAnsi="Courier New" w:cs="Courier New" w:hint="default"/>
    </w:rPr>
  </w:style>
  <w:style w:type="character" w:customStyle="1" w:styleId="WW8Num38z2">
    <w:name w:val="WW8Num38z2"/>
    <w:rsid w:val="00A728D9"/>
    <w:rPr>
      <w:rFonts w:ascii="Wingdings" w:hAnsi="Wingdings" w:cs="Wingdings" w:hint="default"/>
    </w:rPr>
  </w:style>
  <w:style w:type="character" w:customStyle="1" w:styleId="WW8Num39z0">
    <w:name w:val="WW8Num39z0"/>
    <w:rsid w:val="00A728D9"/>
    <w:rPr>
      <w:rFonts w:ascii="OpenSymbol" w:hAnsi="OpenSymbol" w:cs="OpenSymbol"/>
      <w:b w:val="0"/>
    </w:rPr>
  </w:style>
  <w:style w:type="character" w:customStyle="1" w:styleId="WW8Num39z1">
    <w:name w:val="WW8Num39z1"/>
    <w:rsid w:val="00A728D9"/>
    <w:rPr>
      <w:rFonts w:ascii="Courier New" w:hAnsi="Courier New" w:cs="Courier New" w:hint="default"/>
    </w:rPr>
  </w:style>
  <w:style w:type="character" w:customStyle="1" w:styleId="WW8Num39z2">
    <w:name w:val="WW8Num39z2"/>
    <w:rsid w:val="00A728D9"/>
    <w:rPr>
      <w:rFonts w:ascii="Wingdings" w:hAnsi="Wingdings" w:cs="Wingdings" w:hint="default"/>
    </w:rPr>
  </w:style>
  <w:style w:type="character" w:customStyle="1" w:styleId="WW8Num39z3">
    <w:name w:val="WW8Num39z3"/>
    <w:rsid w:val="00A728D9"/>
    <w:rPr>
      <w:rFonts w:ascii="Symbol" w:hAnsi="Symbol" w:cs="Symbol" w:hint="default"/>
    </w:rPr>
  </w:style>
  <w:style w:type="character" w:customStyle="1" w:styleId="WW8Num40z0">
    <w:name w:val="WW8Num40z0"/>
    <w:rsid w:val="00A728D9"/>
    <w:rPr>
      <w:rFonts w:hint="default"/>
    </w:rPr>
  </w:style>
  <w:style w:type="character" w:customStyle="1" w:styleId="WW8Num40z1">
    <w:name w:val="WW8Num40z1"/>
    <w:rsid w:val="00A728D9"/>
    <w:rPr>
      <w:rFonts w:ascii="Courier New" w:hAnsi="Courier New" w:cs="Courier New" w:hint="default"/>
    </w:rPr>
  </w:style>
  <w:style w:type="character" w:customStyle="1" w:styleId="WW8Num40z2">
    <w:name w:val="WW8Num40z2"/>
    <w:rsid w:val="00A728D9"/>
    <w:rPr>
      <w:rFonts w:ascii="Wingdings" w:hAnsi="Wingdings" w:cs="Wingdings" w:hint="default"/>
    </w:rPr>
  </w:style>
  <w:style w:type="character" w:customStyle="1" w:styleId="WW8Num40z3">
    <w:name w:val="WW8Num40z3"/>
    <w:rsid w:val="00A728D9"/>
    <w:rPr>
      <w:rFonts w:ascii="Symbol" w:hAnsi="Symbol" w:cs="Symbol" w:hint="default"/>
    </w:rPr>
  </w:style>
  <w:style w:type="character" w:customStyle="1" w:styleId="WW8Num41z0">
    <w:name w:val="WW8Num41z0"/>
    <w:rsid w:val="00A728D9"/>
    <w:rPr>
      <w:rFonts w:ascii="Symbol" w:hAnsi="Symbol" w:cs="Symbol" w:hint="default"/>
    </w:rPr>
  </w:style>
  <w:style w:type="character" w:customStyle="1" w:styleId="WW8Num41z1">
    <w:name w:val="WW8Num41z1"/>
    <w:rsid w:val="00A728D9"/>
    <w:rPr>
      <w:rFonts w:ascii="Courier New" w:hAnsi="Courier New" w:cs="Courier New" w:hint="default"/>
    </w:rPr>
  </w:style>
  <w:style w:type="character" w:customStyle="1" w:styleId="WW8Num41z2">
    <w:name w:val="WW8Num41z2"/>
    <w:rsid w:val="00A728D9"/>
    <w:rPr>
      <w:rFonts w:ascii="Wingdings" w:hAnsi="Wingdings" w:cs="Wingdings" w:hint="default"/>
    </w:rPr>
  </w:style>
  <w:style w:type="character" w:customStyle="1" w:styleId="Policepardfaut2">
    <w:name w:val="Police par défaut2"/>
    <w:rsid w:val="00A728D9"/>
  </w:style>
  <w:style w:type="character" w:customStyle="1" w:styleId="WW8Num3z1">
    <w:name w:val="WW8Num3z1"/>
    <w:rsid w:val="00A728D9"/>
    <w:rPr>
      <w:rFonts w:ascii="Courier New" w:hAnsi="Courier New" w:cs="Courier New"/>
    </w:rPr>
  </w:style>
  <w:style w:type="character" w:customStyle="1" w:styleId="WW8Num3z2">
    <w:name w:val="WW8Num3z2"/>
    <w:rsid w:val="00A728D9"/>
    <w:rPr>
      <w:rFonts w:ascii="Wingdings" w:hAnsi="Wingdings" w:cs="Wingdings"/>
    </w:rPr>
  </w:style>
  <w:style w:type="character" w:customStyle="1" w:styleId="WW8Num3z3">
    <w:name w:val="WW8Num3z3"/>
    <w:rsid w:val="00A728D9"/>
    <w:rPr>
      <w:rFonts w:ascii="Symbol" w:hAnsi="Symbol" w:cs="Symbol"/>
    </w:rPr>
  </w:style>
  <w:style w:type="character" w:customStyle="1" w:styleId="WW8Num4z1">
    <w:name w:val="WW8Num4z1"/>
    <w:rsid w:val="00A728D9"/>
    <w:rPr>
      <w:rFonts w:ascii="Courier New" w:hAnsi="Courier New" w:cs="Courier New"/>
      <w:sz w:val="20"/>
    </w:rPr>
  </w:style>
  <w:style w:type="character" w:customStyle="1" w:styleId="WW8Num4z2">
    <w:name w:val="WW8Num4z2"/>
    <w:rsid w:val="00A728D9"/>
    <w:rPr>
      <w:rFonts w:ascii="Wingdings" w:hAnsi="Wingdings" w:cs="Wingdings"/>
      <w:sz w:val="20"/>
    </w:rPr>
  </w:style>
  <w:style w:type="character" w:customStyle="1" w:styleId="WW8Num23z1">
    <w:name w:val="WW8Num23z1"/>
    <w:rsid w:val="00A728D9"/>
    <w:rPr>
      <w:rFonts w:ascii="Courier New" w:hAnsi="Courier New" w:cs="Courier New"/>
    </w:rPr>
  </w:style>
  <w:style w:type="character" w:customStyle="1" w:styleId="WW8Num23z2">
    <w:name w:val="WW8Num23z2"/>
    <w:rsid w:val="00A728D9"/>
    <w:rPr>
      <w:rFonts w:ascii="Wingdings" w:hAnsi="Wingdings" w:cs="Wingdings"/>
    </w:rPr>
  </w:style>
  <w:style w:type="character" w:customStyle="1" w:styleId="WW8Num23z3">
    <w:name w:val="WW8Num23z3"/>
    <w:rsid w:val="00A728D9"/>
    <w:rPr>
      <w:rFonts w:ascii="Symbol" w:hAnsi="Symbol" w:cs="Symbol"/>
    </w:rPr>
  </w:style>
  <w:style w:type="character" w:customStyle="1" w:styleId="Policepardfaut1">
    <w:name w:val="Police par défaut1"/>
    <w:rsid w:val="00A728D9"/>
  </w:style>
  <w:style w:type="character" w:customStyle="1" w:styleId="Titre5Car">
    <w:name w:val="Titre 5 Car"/>
    <w:rsid w:val="00A728D9"/>
    <w:rPr>
      <w:rFonts w:ascii="Cambria" w:hAnsi="Cambria" w:cs="Cambria"/>
      <w:color w:val="243F60"/>
    </w:rPr>
  </w:style>
  <w:style w:type="character" w:customStyle="1" w:styleId="Titre7Car">
    <w:name w:val="Titre 7 Car"/>
    <w:rsid w:val="00A728D9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sid w:val="00A728D9"/>
    <w:rPr>
      <w:rFonts w:ascii="Arial" w:hAnsi="Arial" w:cs="Arial"/>
    </w:rPr>
  </w:style>
  <w:style w:type="character" w:styleId="Lienhypertexte">
    <w:name w:val="Hyperlink"/>
    <w:uiPriority w:val="99"/>
    <w:rsid w:val="00A728D9"/>
    <w:rPr>
      <w:rFonts w:cs="Times New Roman"/>
      <w:color w:val="0000FF"/>
      <w:u w:val="single"/>
    </w:rPr>
  </w:style>
  <w:style w:type="character" w:customStyle="1" w:styleId="TextedebullesCar">
    <w:name w:val="Texte de bulles Car"/>
    <w:rsid w:val="00A728D9"/>
    <w:rPr>
      <w:rFonts w:ascii="Tahoma" w:hAnsi="Tahoma" w:cs="Tahoma"/>
      <w:sz w:val="16"/>
      <w:szCs w:val="16"/>
    </w:rPr>
  </w:style>
  <w:style w:type="character" w:styleId="lev">
    <w:name w:val="Strong"/>
    <w:qFormat/>
    <w:rsid w:val="00A728D9"/>
    <w:rPr>
      <w:rFonts w:cs="Times New Roman"/>
      <w:b/>
      <w:bCs/>
    </w:rPr>
  </w:style>
  <w:style w:type="character" w:customStyle="1" w:styleId="En-tteCar">
    <w:name w:val="En-tête Car"/>
    <w:rsid w:val="00A728D9"/>
    <w:rPr>
      <w:rFonts w:cs="Calibri"/>
    </w:rPr>
  </w:style>
  <w:style w:type="character" w:customStyle="1" w:styleId="PieddepageCar">
    <w:name w:val="Pied de page Car"/>
    <w:rsid w:val="00A728D9"/>
    <w:rPr>
      <w:rFonts w:cs="Calibri"/>
    </w:rPr>
  </w:style>
  <w:style w:type="character" w:customStyle="1" w:styleId="TitreCar">
    <w:name w:val="Titre Car"/>
    <w:rsid w:val="00A728D9"/>
    <w:rPr>
      <w:b/>
      <w:bCs/>
      <w:sz w:val="24"/>
      <w:szCs w:val="24"/>
    </w:rPr>
  </w:style>
  <w:style w:type="character" w:customStyle="1" w:styleId="Sous-titreCar">
    <w:name w:val="Sous-titre Car"/>
    <w:rsid w:val="00A728D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sid w:val="00A728D9"/>
    <w:rPr>
      <w:color w:val="800080"/>
      <w:u w:val="single"/>
    </w:rPr>
  </w:style>
  <w:style w:type="character" w:customStyle="1" w:styleId="Marquedecommentaire1">
    <w:name w:val="Marque de commentaire1"/>
    <w:rsid w:val="00A728D9"/>
    <w:rPr>
      <w:sz w:val="16"/>
      <w:szCs w:val="16"/>
    </w:rPr>
  </w:style>
  <w:style w:type="character" w:customStyle="1" w:styleId="CommentaireCar">
    <w:name w:val="Commentaire Car"/>
    <w:rsid w:val="00A728D9"/>
    <w:rPr>
      <w:rFonts w:ascii="Calibri" w:eastAsia="Calibri" w:hAnsi="Calibri" w:cs="Calibri"/>
    </w:rPr>
  </w:style>
  <w:style w:type="character" w:customStyle="1" w:styleId="ObjetducommentaireCar">
    <w:name w:val="Objet du commentaire Car"/>
    <w:rsid w:val="00A728D9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sid w:val="00A728D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sdetexte">
    <w:name w:val="Body Text"/>
    <w:basedOn w:val="Normal"/>
    <w:rsid w:val="00A728D9"/>
    <w:pPr>
      <w:spacing w:after="120"/>
    </w:pPr>
  </w:style>
  <w:style w:type="paragraph" w:styleId="Liste">
    <w:name w:val="List"/>
    <w:basedOn w:val="Corpsdetexte"/>
    <w:rsid w:val="00A728D9"/>
    <w:rPr>
      <w:rFonts w:cs="Mangal"/>
    </w:rPr>
  </w:style>
  <w:style w:type="paragraph" w:styleId="Lgende">
    <w:name w:val="caption"/>
    <w:basedOn w:val="Normal"/>
    <w:qFormat/>
    <w:rsid w:val="00A728D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rsid w:val="00A728D9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rsid w:val="00A728D9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rsid w:val="00A728D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rsid w:val="00A728D9"/>
    <w:pPr>
      <w:ind w:left="720"/>
    </w:pPr>
  </w:style>
  <w:style w:type="paragraph" w:styleId="Textedebulles">
    <w:name w:val="Balloon Text"/>
    <w:basedOn w:val="Normal"/>
    <w:rsid w:val="00A728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728D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sid w:val="00A728D9"/>
    <w:rPr>
      <w:rFonts w:ascii="Times New Roman" w:eastAsia="Times New Roman" w:hAnsi="Times New Roman" w:cs="Times New Roman"/>
    </w:rPr>
  </w:style>
  <w:style w:type="paragraph" w:styleId="Sansinterligne">
    <w:name w:val="No Spacing"/>
    <w:qFormat/>
    <w:rsid w:val="00A728D9"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rsid w:val="00A728D9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link w:val="En-tteCar1"/>
    <w:rsid w:val="00A728D9"/>
  </w:style>
  <w:style w:type="paragraph" w:styleId="Pieddepage">
    <w:name w:val="footer"/>
    <w:basedOn w:val="Normal"/>
    <w:rsid w:val="00A728D9"/>
  </w:style>
  <w:style w:type="paragraph" w:customStyle="1" w:styleId="Contenudetableau">
    <w:name w:val="Contenu de tableau"/>
    <w:basedOn w:val="Normal"/>
    <w:rsid w:val="00A728D9"/>
    <w:pPr>
      <w:suppressLineNumbers/>
    </w:pPr>
  </w:style>
  <w:style w:type="paragraph" w:customStyle="1" w:styleId="Titredetableau">
    <w:name w:val="Titre de tableau"/>
    <w:basedOn w:val="Contenudetableau"/>
    <w:rsid w:val="00A728D9"/>
    <w:rPr>
      <w:b/>
      <w:bCs/>
    </w:rPr>
  </w:style>
  <w:style w:type="paragraph" w:styleId="Sous-titre">
    <w:name w:val="Subtitle"/>
    <w:basedOn w:val="Normal"/>
    <w:next w:val="Normal"/>
    <w:qFormat/>
    <w:rsid w:val="00A728D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Commentaire1">
    <w:name w:val="Commentaire1"/>
    <w:basedOn w:val="Normal"/>
    <w:rsid w:val="00A728D9"/>
    <w:rPr>
      <w:rFonts w:cs="Times New Roman"/>
      <w:sz w:val="20"/>
      <w:szCs w:val="20"/>
    </w:rPr>
  </w:style>
  <w:style w:type="paragraph" w:styleId="Objetducommentaire">
    <w:name w:val="annotation subject"/>
    <w:basedOn w:val="Commentaire1"/>
    <w:next w:val="Commentaire1"/>
    <w:rsid w:val="00A728D9"/>
    <w:rPr>
      <w:b/>
      <w:bCs/>
    </w:rPr>
  </w:style>
  <w:style w:type="paragraph" w:customStyle="1" w:styleId="Grillemoyenne1-Accent21">
    <w:name w:val="Grille moyenne 1 - Accent 21"/>
    <w:basedOn w:val="Normal"/>
    <w:rsid w:val="00A728D9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rsid w:val="00A728D9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728D9"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En-tteCar1">
    <w:name w:val="En-tête Car1"/>
    <w:basedOn w:val="Policepardfaut"/>
    <w:link w:val="En-tte"/>
    <w:rsid w:val="00E73F4E"/>
    <w:rPr>
      <w:rFonts w:ascii="Calibri" w:eastAsia="Calibri" w:hAnsi="Calibri" w:cs="Calibri"/>
      <w:sz w:val="22"/>
      <w:szCs w:val="22"/>
      <w:lang w:eastAsia="zh-CN"/>
    </w:rPr>
  </w:style>
  <w:style w:type="paragraph" w:customStyle="1" w:styleId="paragraph">
    <w:name w:val="paragraph"/>
    <w:basedOn w:val="Normal"/>
    <w:rsid w:val="0057781E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57781E"/>
  </w:style>
  <w:style w:type="character" w:customStyle="1" w:styleId="eop">
    <w:name w:val="eop"/>
    <w:basedOn w:val="Policepardfaut"/>
    <w:rsid w:val="0057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c6067-b6c8-4960-a468-5a774dc7549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A43131B0788E48987B9CBD89831F9E" ma:contentTypeVersion="9" ma:contentTypeDescription="Crée un document." ma:contentTypeScope="" ma:versionID="1d0aee9a606d46b9c736e5c53610fc8f">
  <xsd:schema xmlns:xsd="http://www.w3.org/2001/XMLSchema" xmlns:xs="http://www.w3.org/2001/XMLSchema" xmlns:p="http://schemas.microsoft.com/office/2006/metadata/properties" xmlns:ns2="01fc6067-b6c8-4960-a468-5a774dc75498" targetNamespace="http://schemas.microsoft.com/office/2006/metadata/properties" ma:root="true" ma:fieldsID="2e4467cf1827619c94b5ddceae49c17d" ns2:_="">
    <xsd:import namespace="01fc6067-b6c8-4960-a468-5a774dc7549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c6067-b6c8-4960-a468-5a774dc754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da1f1ecb-7298-4fa3-bae6-da256f3846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4B5087-9067-48DE-B751-8929F392EC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ECD-6667-4C97-AD9D-28CEB459787E}">
  <ds:schemaRefs>
    <ds:schemaRef ds:uri="http://schemas.microsoft.com/office/2006/metadata/properties"/>
    <ds:schemaRef ds:uri="http://schemas.microsoft.com/office/infopath/2007/PartnerControls"/>
    <ds:schemaRef ds:uri="01fc6067-b6c8-4960-a468-5a774dc75498"/>
  </ds:schemaRefs>
</ds:datastoreItem>
</file>

<file path=customXml/itemProps3.xml><?xml version="1.0" encoding="utf-8"?>
<ds:datastoreItem xmlns:ds="http://schemas.openxmlformats.org/officeDocument/2006/customXml" ds:itemID="{1D6909EE-F845-468E-A469-4AC7273C2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c6067-b6c8-4960-a468-5a774dc75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59</TotalTime>
  <Pages>3</Pages>
  <Words>582</Words>
  <Characters>3205</Characters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3780</CharactersWithSpaces>
  <SharedDoc>false</SharedDoc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2018-03-01T09:34:00Z</cp:lastPrinted>
  <dcterms:created xsi:type="dcterms:W3CDTF">2023-06-27T09:10:00Z</dcterms:created>
  <dcterms:modified xsi:type="dcterms:W3CDTF">2024-03-04T18:19:00Z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0x01010037A43131B0788E48987B9CBD89831F9E</vt:lpwstr>
  </property>
  <property fmtid="{D5CDD505-2E9C-101B-9397-08002B2CF9AE}" pid="3" name="Description0">
    <vt:lpwstr>spécificité des enzymes digestives</vt:lpwstr>
  </property>
</Properties>
</file>