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5BEFF4D" w14:textId="77777777" w:rsidR="000B5941" w:rsidRDefault="000B5941">
      <w:pPr>
        <w:ind w:left="5664" w:firstLine="708"/>
        <w:jc w:val="right"/>
      </w:pPr>
      <w:r>
        <w:rPr>
          <w:rFonts w:ascii="Arial" w:hAnsi="Arial" w:cs="Arial"/>
          <w:sz w:val="24"/>
          <w:szCs w:val="24"/>
        </w:rPr>
        <w:t>Fiche sujet – candidat (1/</w:t>
      </w:r>
      <w:r w:rsidR="009D16E4">
        <w:rPr>
          <w:rFonts w:ascii="Arial" w:hAnsi="Arial" w:cs="Arial"/>
          <w:sz w:val="24"/>
          <w:szCs w:val="24"/>
        </w:rPr>
        <w:t>3</w:t>
      </w:r>
      <w:r>
        <w:rPr>
          <w:rFonts w:ascii="Arial" w:hAnsi="Arial" w:cs="Arial"/>
          <w:sz w:val="24"/>
          <w:szCs w:val="24"/>
        </w:rPr>
        <w:t>)</w:t>
      </w:r>
    </w:p>
    <w:tbl>
      <w:tblPr>
        <w:tblW w:w="5000" w:type="pct"/>
        <w:tblLook w:val="0000" w:firstRow="0" w:lastRow="0" w:firstColumn="0" w:lastColumn="0" w:noHBand="0" w:noVBand="0"/>
      </w:tblPr>
      <w:tblGrid>
        <w:gridCol w:w="15388"/>
      </w:tblGrid>
      <w:tr w:rsidR="000F64D8" w14:paraId="3AF58893" w14:textId="77777777" w:rsidTr="007E3ED9">
        <w:trPr>
          <w:trHeight w:val="20"/>
        </w:trPr>
        <w:tc>
          <w:tcPr>
            <w:tcW w:w="5000" w:type="pct"/>
            <w:tcBorders>
              <w:top w:val="single" w:sz="4" w:space="0" w:color="000000"/>
              <w:left w:val="single" w:sz="4" w:space="0" w:color="000000"/>
              <w:bottom w:val="single" w:sz="4" w:space="0" w:color="000000"/>
              <w:right w:val="single" w:sz="4" w:space="0" w:color="000000"/>
            </w:tcBorders>
            <w:shd w:val="clear" w:color="auto" w:fill="D9D9D9"/>
          </w:tcPr>
          <w:p w14:paraId="6B551AE4" w14:textId="77777777" w:rsidR="000B5941" w:rsidRPr="00E81639" w:rsidRDefault="0045192F" w:rsidP="000F64D8">
            <w:pPr>
              <w:snapToGrid w:val="0"/>
              <w:spacing w:before="120" w:after="120"/>
              <w:rPr>
                <w:sz w:val="24"/>
                <w:szCs w:val="24"/>
              </w:rPr>
            </w:pPr>
            <w:r>
              <w:rPr>
                <w:rFonts w:ascii="Arial" w:hAnsi="Arial" w:cs="Arial"/>
                <w:b/>
                <w:bCs/>
                <w:sz w:val="24"/>
                <w:szCs w:val="24"/>
              </w:rPr>
              <w:t xml:space="preserve">Contexte </w:t>
            </w:r>
          </w:p>
        </w:tc>
      </w:tr>
      <w:tr w:rsidR="000F64D8" w14:paraId="6F206EA3" w14:textId="77777777" w:rsidTr="007E3ED9">
        <w:trPr>
          <w:trHeight w:val="20"/>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8855108" w14:textId="727FDB8B" w:rsidR="004B0E3B" w:rsidRDefault="008D287E" w:rsidP="00663DF1">
            <w:pPr>
              <w:spacing w:before="120"/>
              <w:jc w:val="left"/>
              <w:rPr>
                <w:rFonts w:ascii="Arial" w:hAnsi="Arial" w:cs="Arial"/>
                <w:sz w:val="24"/>
                <w:szCs w:val="24"/>
              </w:rPr>
            </w:pPr>
            <w:r>
              <w:rPr>
                <w:rFonts w:ascii="Arial" w:hAnsi="Arial" w:cs="Arial"/>
                <w:sz w:val="24"/>
                <w:szCs w:val="24"/>
              </w:rPr>
              <w:t>Certaines espèces ont des fleurs</w:t>
            </w:r>
            <w:r w:rsidR="009E69F1">
              <w:rPr>
                <w:rFonts w:ascii="Arial" w:hAnsi="Arial" w:cs="Arial"/>
                <w:sz w:val="24"/>
                <w:szCs w:val="24"/>
              </w:rPr>
              <w:t xml:space="preserve"> hermaphrodites, c'est-à-dire que chaque fleur possède à la fois les organes reproducteurs mâles et femelles. </w:t>
            </w:r>
            <w:r>
              <w:rPr>
                <w:rFonts w:ascii="Arial" w:hAnsi="Arial" w:cs="Arial"/>
                <w:sz w:val="24"/>
                <w:szCs w:val="24"/>
              </w:rPr>
              <w:t xml:space="preserve">Or il existe des </w:t>
            </w:r>
            <w:r w:rsidR="009E69F1">
              <w:rPr>
                <w:rFonts w:ascii="Arial" w:hAnsi="Arial" w:cs="Arial"/>
                <w:sz w:val="24"/>
                <w:szCs w:val="24"/>
              </w:rPr>
              <w:t>mécanismes mécaniques et génétiques empêchant l’autofécondation</w:t>
            </w:r>
            <w:r>
              <w:rPr>
                <w:rFonts w:ascii="Arial" w:hAnsi="Arial" w:cs="Arial"/>
                <w:sz w:val="24"/>
                <w:szCs w:val="24"/>
              </w:rPr>
              <w:t xml:space="preserve"> chez ces fleurs</w:t>
            </w:r>
            <w:r w:rsidR="009E69F1">
              <w:rPr>
                <w:rFonts w:ascii="Arial" w:hAnsi="Arial" w:cs="Arial"/>
                <w:sz w:val="24"/>
                <w:szCs w:val="24"/>
              </w:rPr>
              <w:t>.</w:t>
            </w:r>
          </w:p>
          <w:p w14:paraId="056AD956" w14:textId="71C95A2F" w:rsidR="00E81639" w:rsidRPr="006456E6" w:rsidRDefault="00B8255E" w:rsidP="006456E6">
            <w:pPr>
              <w:spacing w:before="120" w:after="120"/>
              <w:jc w:val="left"/>
              <w:rPr>
                <w:rFonts w:ascii="Arial" w:hAnsi="Arial" w:cs="Arial"/>
                <w:sz w:val="24"/>
                <w:szCs w:val="24"/>
              </w:rPr>
            </w:pPr>
            <w:r>
              <w:rPr>
                <w:rFonts w:ascii="Arial" w:hAnsi="Arial" w:cs="Arial"/>
                <w:b/>
                <w:bCs/>
                <w:sz w:val="24"/>
                <w:szCs w:val="24"/>
              </w:rPr>
              <w:t>O</w:t>
            </w:r>
            <w:r w:rsidR="004B0E3B" w:rsidRPr="00B8255E">
              <w:rPr>
                <w:rFonts w:ascii="Arial" w:hAnsi="Arial" w:cs="Arial"/>
                <w:b/>
                <w:bCs/>
                <w:sz w:val="24"/>
                <w:szCs w:val="24"/>
              </w:rPr>
              <w:t>n cherche à</w:t>
            </w:r>
            <w:r w:rsidR="009E69F1">
              <w:rPr>
                <w:rFonts w:ascii="Arial" w:hAnsi="Arial" w:cs="Arial"/>
                <w:b/>
                <w:bCs/>
                <w:sz w:val="24"/>
                <w:szCs w:val="24"/>
              </w:rPr>
              <w:t xml:space="preserve"> identifier ces mécanismes qui favorisent la fécondation croisée chez </w:t>
            </w:r>
            <w:r w:rsidR="008D287E">
              <w:rPr>
                <w:rFonts w:ascii="Arial" w:hAnsi="Arial" w:cs="Arial"/>
                <w:b/>
                <w:bCs/>
                <w:sz w:val="24"/>
                <w:szCs w:val="24"/>
              </w:rPr>
              <w:t>une espèce ayant des fleurs hermaphrodites</w:t>
            </w:r>
            <w:r w:rsidR="009E69F1">
              <w:rPr>
                <w:rFonts w:ascii="Arial" w:hAnsi="Arial" w:cs="Arial"/>
                <w:b/>
                <w:bCs/>
                <w:sz w:val="24"/>
                <w:szCs w:val="24"/>
              </w:rPr>
              <w:t>.</w:t>
            </w:r>
            <w:r w:rsidR="004B0E3B">
              <w:rPr>
                <w:rFonts w:ascii="Arial" w:hAnsi="Arial" w:cs="Arial"/>
                <w:sz w:val="24"/>
                <w:szCs w:val="24"/>
              </w:rPr>
              <w:t xml:space="preserve"> </w:t>
            </w:r>
          </w:p>
        </w:tc>
      </w:tr>
    </w:tbl>
    <w:p w14:paraId="4A415E79" w14:textId="77777777" w:rsidR="0045192F" w:rsidRDefault="0045192F" w:rsidP="0054079E">
      <w:pPr>
        <w:jc w:val="right"/>
        <w:rPr>
          <w:rFonts w:ascii="Arial" w:hAnsi="Arial" w:cs="Arial"/>
          <w:sz w:val="24"/>
          <w:szCs w:val="24"/>
        </w:rPr>
      </w:pPr>
    </w:p>
    <w:tbl>
      <w:tblPr>
        <w:tblStyle w:val="Grilledutableau"/>
        <w:tblW w:w="5000" w:type="pct"/>
        <w:tblLook w:val="04A0" w:firstRow="1" w:lastRow="0" w:firstColumn="1" w:lastColumn="0" w:noHBand="0" w:noVBand="1"/>
      </w:tblPr>
      <w:tblGrid>
        <w:gridCol w:w="15388"/>
      </w:tblGrid>
      <w:tr w:rsidR="0045192F" w14:paraId="3F422DF9" w14:textId="77777777" w:rsidTr="007E3ED9">
        <w:tc>
          <w:tcPr>
            <w:tcW w:w="5000" w:type="pct"/>
            <w:shd w:val="clear" w:color="auto" w:fill="D9D9D9" w:themeFill="background1" w:themeFillShade="D9"/>
          </w:tcPr>
          <w:p w14:paraId="48D21A27" w14:textId="77777777" w:rsidR="0045192F" w:rsidRDefault="0045192F" w:rsidP="000F64D8">
            <w:pPr>
              <w:spacing w:before="120" w:after="120"/>
              <w:rPr>
                <w:rFonts w:ascii="Arial" w:hAnsi="Arial" w:cs="Arial"/>
                <w:sz w:val="24"/>
                <w:szCs w:val="24"/>
              </w:rPr>
            </w:pPr>
            <w:r>
              <w:rPr>
                <w:rFonts w:ascii="Arial" w:hAnsi="Arial" w:cs="Arial"/>
                <w:b/>
                <w:bCs/>
                <w:sz w:val="24"/>
                <w:szCs w:val="24"/>
              </w:rPr>
              <w:t>Consignes</w:t>
            </w:r>
          </w:p>
        </w:tc>
      </w:tr>
      <w:tr w:rsidR="0045192F" w14:paraId="076B4FE8" w14:textId="77777777" w:rsidTr="007E3ED9">
        <w:tc>
          <w:tcPr>
            <w:tcW w:w="5000" w:type="pct"/>
            <w:shd w:val="clear" w:color="auto" w:fill="F2F2F2" w:themeFill="background1" w:themeFillShade="F2"/>
          </w:tcPr>
          <w:p w14:paraId="68EA8132" w14:textId="77777777" w:rsidR="0045192F" w:rsidRDefault="006E06B9" w:rsidP="007E5B2E">
            <w:pPr>
              <w:snapToGrid w:val="0"/>
              <w:spacing w:before="120" w:after="120"/>
              <w:jc w:val="left"/>
              <w:rPr>
                <w:rFonts w:ascii="Arial" w:hAnsi="Arial" w:cs="Arial"/>
                <w:sz w:val="24"/>
                <w:szCs w:val="24"/>
              </w:rPr>
            </w:pPr>
            <w:r>
              <w:rPr>
                <w:rFonts w:ascii="Arial" w:hAnsi="Arial" w:cs="Arial"/>
                <w:b/>
                <w:bCs/>
                <w:sz w:val="24"/>
                <w:szCs w:val="24"/>
                <w:lang w:eastAsia="ar-SA"/>
              </w:rPr>
              <w:t xml:space="preserve">Partie </w:t>
            </w:r>
            <w:r w:rsidRPr="00F3508F">
              <w:rPr>
                <w:rFonts w:ascii="Arial" w:hAnsi="Arial" w:cs="Arial"/>
                <w:b/>
                <w:bCs/>
                <w:sz w:val="24"/>
                <w:szCs w:val="24"/>
                <w:lang w:eastAsia="ar-SA"/>
              </w:rPr>
              <w:t xml:space="preserve">A : </w:t>
            </w:r>
            <w:r w:rsidRPr="00441570">
              <w:rPr>
                <w:rFonts w:ascii="Arial" w:hAnsi="Arial" w:cs="Arial"/>
                <w:b/>
                <w:bCs/>
                <w:sz w:val="24"/>
                <w:szCs w:val="24"/>
                <w:lang w:eastAsia="ar-SA"/>
              </w:rPr>
              <w:t>Appropriation du contexte</w:t>
            </w:r>
            <w:r>
              <w:rPr>
                <w:rFonts w:ascii="Arial" w:hAnsi="Arial" w:cs="Arial"/>
                <w:b/>
                <w:bCs/>
                <w:sz w:val="24"/>
                <w:szCs w:val="24"/>
                <w:lang w:eastAsia="ar-SA"/>
              </w:rPr>
              <w:t xml:space="preserve"> et activité pratique (durée recommandée :</w:t>
            </w:r>
            <w:r w:rsidR="0081318F">
              <w:rPr>
                <w:rFonts w:ascii="Arial" w:hAnsi="Arial" w:cs="Arial"/>
                <w:b/>
                <w:bCs/>
                <w:sz w:val="24"/>
                <w:szCs w:val="24"/>
                <w:lang w:eastAsia="ar-SA"/>
              </w:rPr>
              <w:t> </w:t>
            </w:r>
            <w:r w:rsidR="009E69F1">
              <w:rPr>
                <w:rFonts w:ascii="Arial" w:hAnsi="Arial" w:cs="Arial"/>
                <w:b/>
                <w:bCs/>
                <w:sz w:val="24"/>
                <w:szCs w:val="24"/>
                <w:lang w:eastAsia="ar-SA"/>
              </w:rPr>
              <w:t xml:space="preserve">30 </w:t>
            </w:r>
            <w:r w:rsidRPr="00F3508F">
              <w:rPr>
                <w:rFonts w:ascii="Arial" w:hAnsi="Arial" w:cs="Arial"/>
                <w:b/>
                <w:bCs/>
                <w:sz w:val="24"/>
                <w:szCs w:val="24"/>
                <w:lang w:eastAsia="ar-SA"/>
              </w:rPr>
              <w:t>min</w:t>
            </w:r>
            <w:r w:rsidR="00FF6277">
              <w:rPr>
                <w:rFonts w:ascii="Arial" w:hAnsi="Arial" w:cs="Arial"/>
                <w:b/>
                <w:bCs/>
                <w:sz w:val="24"/>
                <w:szCs w:val="24"/>
                <w:lang w:eastAsia="ar-SA"/>
              </w:rPr>
              <w:t>utes</w:t>
            </w:r>
            <w:r w:rsidRPr="00F3508F">
              <w:rPr>
                <w:rFonts w:ascii="Arial" w:hAnsi="Arial" w:cs="Arial"/>
                <w:b/>
                <w:bCs/>
                <w:sz w:val="24"/>
                <w:szCs w:val="24"/>
                <w:lang w:eastAsia="ar-SA"/>
              </w:rPr>
              <w:t>)</w:t>
            </w:r>
          </w:p>
        </w:tc>
      </w:tr>
      <w:tr w:rsidR="000F3B1D" w14:paraId="555C00FC" w14:textId="77777777" w:rsidTr="007E3ED9">
        <w:tc>
          <w:tcPr>
            <w:tcW w:w="5000" w:type="pct"/>
          </w:tcPr>
          <w:p w14:paraId="3AE52A9C" w14:textId="2612F1FD" w:rsidR="002C3470" w:rsidRDefault="006E06B9" w:rsidP="00663DF1">
            <w:pPr>
              <w:spacing w:before="120"/>
              <w:jc w:val="left"/>
              <w:rPr>
                <w:rFonts w:ascii="Arial" w:hAnsi="Arial" w:cs="Arial"/>
                <w:bCs/>
                <w:color w:val="FF0000"/>
                <w:sz w:val="24"/>
                <w:szCs w:val="24"/>
              </w:rPr>
            </w:pPr>
            <w:r>
              <w:rPr>
                <w:rFonts w:ascii="Arial" w:hAnsi="Arial" w:cs="Arial"/>
                <w:b/>
                <w:bCs/>
                <w:sz w:val="24"/>
                <w:szCs w:val="24"/>
              </w:rPr>
              <w:t>La stratégie adoptée consiste à</w:t>
            </w:r>
            <w:r w:rsidR="009E69F1">
              <w:rPr>
                <w:rFonts w:ascii="Arial" w:hAnsi="Arial" w:cs="Arial"/>
                <w:b/>
                <w:bCs/>
                <w:sz w:val="24"/>
                <w:szCs w:val="24"/>
              </w:rPr>
              <w:t xml:space="preserve"> réaliser </w:t>
            </w:r>
            <w:r w:rsidR="009E69F1">
              <w:rPr>
                <w:rFonts w:ascii="Arial" w:hAnsi="Arial" w:cs="Arial"/>
                <w:bCs/>
                <w:sz w:val="24"/>
                <w:szCs w:val="24"/>
              </w:rPr>
              <w:t>une dissection de deux fleurs afin de repérer si l’organisation florale est favorable à la fécondation croisée.</w:t>
            </w:r>
          </w:p>
          <w:p w14:paraId="04A06669" w14:textId="77777777" w:rsidR="002C3470" w:rsidRDefault="002C3470" w:rsidP="002C3470">
            <w:pPr>
              <w:rPr>
                <w:rFonts w:ascii="Arial" w:hAnsi="Arial" w:cs="Arial"/>
                <w:b/>
                <w:bCs/>
                <w:i/>
                <w:sz w:val="24"/>
                <w:szCs w:val="24"/>
                <w:lang w:eastAsia="ar-SA"/>
              </w:rPr>
            </w:pPr>
          </w:p>
          <w:p w14:paraId="1885856A" w14:textId="77777777" w:rsidR="002C3470" w:rsidRPr="002C3470" w:rsidRDefault="006E06B9" w:rsidP="002C3470">
            <w:pPr>
              <w:spacing w:after="120"/>
              <w:rPr>
                <w:rFonts w:ascii="Arial" w:hAnsi="Arial" w:cs="Arial"/>
                <w:bCs/>
                <w:i/>
                <w:sz w:val="24"/>
                <w:szCs w:val="24"/>
                <w:lang w:eastAsia="ar-SA"/>
              </w:rPr>
            </w:pPr>
            <w:r w:rsidRPr="00F3508F">
              <w:rPr>
                <w:rFonts w:ascii="Arial" w:hAnsi="Arial" w:cs="Arial"/>
                <w:b/>
                <w:bCs/>
                <w:i/>
                <w:sz w:val="24"/>
                <w:szCs w:val="24"/>
                <w:lang w:eastAsia="ar-SA"/>
              </w:rPr>
              <w:t xml:space="preserve">Appeler l’examinateur </w:t>
            </w:r>
            <w:r w:rsidRPr="002C3470">
              <w:rPr>
                <w:rFonts w:ascii="Arial" w:hAnsi="Arial" w:cs="Arial"/>
                <w:bCs/>
                <w:i/>
                <w:sz w:val="24"/>
                <w:szCs w:val="24"/>
                <w:lang w:eastAsia="ar-SA"/>
              </w:rPr>
              <w:t>pour vérifier les résultats</w:t>
            </w:r>
            <w:r w:rsidR="009E69F1">
              <w:rPr>
                <w:rFonts w:ascii="Arial" w:hAnsi="Arial" w:cs="Arial"/>
                <w:bCs/>
                <w:i/>
                <w:sz w:val="24"/>
                <w:szCs w:val="24"/>
                <w:lang w:eastAsia="ar-SA"/>
              </w:rPr>
              <w:t xml:space="preserve"> </w:t>
            </w:r>
            <w:r w:rsidRPr="00F3508F">
              <w:rPr>
                <w:rFonts w:ascii="Arial" w:hAnsi="Arial" w:cs="Arial"/>
                <w:bCs/>
                <w:i/>
                <w:sz w:val="24"/>
                <w:szCs w:val="24"/>
                <w:lang w:eastAsia="ar-SA"/>
              </w:rPr>
              <w:t>de la mise en œuvre du protocole</w:t>
            </w:r>
            <w:r>
              <w:rPr>
                <w:rFonts w:ascii="Arial" w:hAnsi="Arial" w:cs="Arial"/>
                <w:bCs/>
                <w:i/>
                <w:sz w:val="24"/>
                <w:szCs w:val="24"/>
                <w:lang w:eastAsia="ar-SA"/>
              </w:rPr>
              <w:t>.</w:t>
            </w:r>
          </w:p>
        </w:tc>
      </w:tr>
      <w:tr w:rsidR="0045192F" w14:paraId="6FFA7CCA" w14:textId="77777777" w:rsidTr="007E3ED9">
        <w:tc>
          <w:tcPr>
            <w:tcW w:w="5000" w:type="pct"/>
            <w:shd w:val="clear" w:color="auto" w:fill="F2F2F2" w:themeFill="background1" w:themeFillShade="F2"/>
          </w:tcPr>
          <w:p w14:paraId="459E9658" w14:textId="77777777" w:rsidR="0045192F" w:rsidRDefault="006E06B9" w:rsidP="00B17885">
            <w:pPr>
              <w:snapToGrid w:val="0"/>
              <w:spacing w:before="120" w:after="120"/>
              <w:jc w:val="left"/>
              <w:rPr>
                <w:rFonts w:ascii="Arial" w:hAnsi="Arial" w:cs="Arial"/>
                <w:sz w:val="24"/>
                <w:szCs w:val="24"/>
              </w:rPr>
            </w:pPr>
            <w:r w:rsidRPr="00E5142F">
              <w:rPr>
                <w:rFonts w:ascii="Arial" w:hAnsi="Arial" w:cs="Arial"/>
                <w:b/>
                <w:bCs/>
                <w:sz w:val="24"/>
                <w:szCs w:val="24"/>
                <w:lang w:eastAsia="ar-SA"/>
              </w:rPr>
              <w:t xml:space="preserve">Partie B : </w:t>
            </w:r>
            <w:r w:rsidR="00D915E7">
              <w:rPr>
                <w:rFonts w:ascii="Arial" w:hAnsi="Arial" w:cs="Arial"/>
                <w:b/>
                <w:bCs/>
                <w:sz w:val="24"/>
                <w:szCs w:val="24"/>
                <w:lang w:eastAsia="ar-SA"/>
              </w:rPr>
              <w:t>Présent</w:t>
            </w:r>
            <w:r w:rsidR="00B17885">
              <w:rPr>
                <w:rFonts w:ascii="Arial" w:hAnsi="Arial" w:cs="Arial"/>
                <w:b/>
                <w:bCs/>
                <w:sz w:val="24"/>
                <w:szCs w:val="24"/>
                <w:lang w:eastAsia="ar-SA"/>
              </w:rPr>
              <w:t>ation</w:t>
            </w:r>
            <w:r w:rsidR="008D2FBA">
              <w:rPr>
                <w:rFonts w:ascii="Arial" w:hAnsi="Arial" w:cs="Arial"/>
                <w:b/>
                <w:bCs/>
                <w:sz w:val="24"/>
                <w:szCs w:val="24"/>
                <w:lang w:eastAsia="ar-SA"/>
              </w:rPr>
              <w:t xml:space="preserve"> </w:t>
            </w:r>
            <w:r w:rsidR="0081318F" w:rsidRPr="00E5142F">
              <w:rPr>
                <w:rFonts w:ascii="Arial" w:hAnsi="Arial" w:cs="Arial"/>
                <w:b/>
                <w:bCs/>
                <w:sz w:val="24"/>
                <w:szCs w:val="24"/>
                <w:lang w:eastAsia="ar-SA"/>
              </w:rPr>
              <w:t xml:space="preserve">et interprétation </w:t>
            </w:r>
            <w:r w:rsidRPr="00E5142F">
              <w:rPr>
                <w:rFonts w:ascii="Arial" w:hAnsi="Arial" w:cs="Arial"/>
                <w:b/>
                <w:bCs/>
                <w:sz w:val="24"/>
                <w:szCs w:val="24"/>
                <w:lang w:eastAsia="ar-SA"/>
              </w:rPr>
              <w:t>des résultats, poursuite de la stratégie</w:t>
            </w:r>
            <w:r w:rsidR="0081318F" w:rsidRPr="00E5142F">
              <w:rPr>
                <w:rFonts w:ascii="Arial" w:hAnsi="Arial" w:cs="Arial"/>
                <w:b/>
                <w:bCs/>
                <w:sz w:val="24"/>
                <w:szCs w:val="24"/>
                <w:lang w:eastAsia="ar-SA"/>
              </w:rPr>
              <w:t xml:space="preserve"> et conclusion</w:t>
            </w:r>
            <w:r w:rsidRPr="00E5142F">
              <w:rPr>
                <w:rFonts w:ascii="Arial" w:hAnsi="Arial" w:cs="Arial"/>
                <w:b/>
                <w:bCs/>
                <w:sz w:val="24"/>
                <w:szCs w:val="24"/>
                <w:lang w:eastAsia="ar-SA"/>
              </w:rPr>
              <w:t xml:space="preserve"> (durée recommandée :</w:t>
            </w:r>
            <w:r w:rsidR="009E69F1">
              <w:rPr>
                <w:rFonts w:ascii="Arial" w:hAnsi="Arial" w:cs="Arial"/>
                <w:b/>
                <w:bCs/>
                <w:sz w:val="24"/>
                <w:szCs w:val="24"/>
                <w:lang w:eastAsia="ar-SA"/>
              </w:rPr>
              <w:t> 30</w:t>
            </w:r>
            <w:r w:rsidRPr="00E5142F">
              <w:rPr>
                <w:rFonts w:ascii="Arial" w:hAnsi="Arial" w:cs="Arial"/>
                <w:b/>
                <w:bCs/>
                <w:sz w:val="24"/>
                <w:szCs w:val="24"/>
                <w:lang w:eastAsia="ar-SA"/>
              </w:rPr>
              <w:t xml:space="preserve"> min</w:t>
            </w:r>
            <w:r w:rsidR="00FF6277">
              <w:rPr>
                <w:rFonts w:ascii="Arial" w:hAnsi="Arial" w:cs="Arial"/>
                <w:b/>
                <w:bCs/>
                <w:sz w:val="24"/>
                <w:szCs w:val="24"/>
                <w:lang w:eastAsia="ar-SA"/>
              </w:rPr>
              <w:t>utes</w:t>
            </w:r>
            <w:r w:rsidRPr="00E5142F">
              <w:rPr>
                <w:rFonts w:ascii="Arial" w:hAnsi="Arial" w:cs="Arial"/>
                <w:b/>
                <w:bCs/>
                <w:sz w:val="24"/>
                <w:szCs w:val="24"/>
                <w:lang w:eastAsia="ar-SA"/>
              </w:rPr>
              <w:t>)</w:t>
            </w:r>
          </w:p>
        </w:tc>
      </w:tr>
      <w:tr w:rsidR="000F3B1D" w14:paraId="26F3785F" w14:textId="77777777" w:rsidTr="007E3ED9">
        <w:tc>
          <w:tcPr>
            <w:tcW w:w="5000" w:type="pct"/>
          </w:tcPr>
          <w:p w14:paraId="779254E1" w14:textId="77777777" w:rsidR="002C3470" w:rsidRDefault="00A96B6C" w:rsidP="00663DF1">
            <w:pPr>
              <w:spacing w:before="120"/>
              <w:jc w:val="left"/>
              <w:rPr>
                <w:rFonts w:ascii="Arial" w:hAnsi="Arial" w:cs="Arial"/>
                <w:bCs/>
                <w:sz w:val="24"/>
                <w:szCs w:val="24"/>
              </w:rPr>
            </w:pPr>
            <w:r w:rsidRPr="00167AF4">
              <w:rPr>
                <w:rFonts w:ascii="Arial" w:hAnsi="Arial" w:cs="Arial"/>
                <w:b/>
                <w:bCs/>
                <w:sz w:val="24"/>
                <w:szCs w:val="24"/>
              </w:rPr>
              <w:t>P</w:t>
            </w:r>
            <w:r w:rsidRPr="00D31E6E">
              <w:rPr>
                <w:rFonts w:ascii="Arial" w:hAnsi="Arial" w:cs="Arial"/>
                <w:b/>
                <w:bCs/>
                <w:sz w:val="24"/>
                <w:szCs w:val="24"/>
              </w:rPr>
              <w:t>résenter</w:t>
            </w:r>
            <w:r>
              <w:rPr>
                <w:rFonts w:ascii="Arial" w:hAnsi="Arial" w:cs="Arial"/>
                <w:b/>
                <w:bCs/>
                <w:sz w:val="24"/>
                <w:szCs w:val="24"/>
              </w:rPr>
              <w:t xml:space="preserve"> et traiter</w:t>
            </w:r>
            <w:r w:rsidR="009E69F1">
              <w:rPr>
                <w:rFonts w:ascii="Arial" w:hAnsi="Arial" w:cs="Arial"/>
                <w:b/>
                <w:bCs/>
                <w:sz w:val="24"/>
                <w:szCs w:val="24"/>
              </w:rPr>
              <w:t xml:space="preserve"> </w:t>
            </w:r>
            <w:r>
              <w:rPr>
                <w:rFonts w:ascii="Arial" w:hAnsi="Arial" w:cs="Arial"/>
                <w:b/>
                <w:bCs/>
                <w:sz w:val="24"/>
                <w:szCs w:val="24"/>
              </w:rPr>
              <w:t>les résultats obtenus</w:t>
            </w:r>
            <w:r w:rsidRPr="000238A4">
              <w:rPr>
                <w:rFonts w:ascii="Arial" w:hAnsi="Arial" w:cs="Arial"/>
                <w:bCs/>
                <w:sz w:val="24"/>
                <w:szCs w:val="24"/>
              </w:rPr>
              <w:t>, sous la forme de votre choix</w:t>
            </w:r>
            <w:r>
              <w:rPr>
                <w:rFonts w:ascii="Arial" w:hAnsi="Arial" w:cs="Arial"/>
                <w:bCs/>
                <w:sz w:val="24"/>
                <w:szCs w:val="24"/>
              </w:rPr>
              <w:t xml:space="preserve"> et les </w:t>
            </w:r>
            <w:r w:rsidRPr="00830255">
              <w:rPr>
                <w:rFonts w:ascii="Arial" w:hAnsi="Arial" w:cs="Arial"/>
                <w:b/>
                <w:bCs/>
                <w:sz w:val="24"/>
                <w:szCs w:val="24"/>
              </w:rPr>
              <w:t>interpréter</w:t>
            </w:r>
            <w:r w:rsidRPr="000238A4">
              <w:rPr>
                <w:rFonts w:ascii="Arial" w:hAnsi="Arial" w:cs="Arial"/>
                <w:bCs/>
                <w:sz w:val="24"/>
                <w:szCs w:val="24"/>
              </w:rPr>
              <w:t>.</w:t>
            </w:r>
          </w:p>
          <w:p w14:paraId="43CF338C" w14:textId="77777777" w:rsidR="002C3470" w:rsidRDefault="002C3470" w:rsidP="002C3470">
            <w:pPr>
              <w:rPr>
                <w:rFonts w:ascii="Arial" w:hAnsi="Arial" w:cs="Arial"/>
                <w:bCs/>
                <w:sz w:val="24"/>
                <w:szCs w:val="24"/>
              </w:rPr>
            </w:pPr>
          </w:p>
          <w:p w14:paraId="7EF96CC7" w14:textId="77777777" w:rsidR="002C3470" w:rsidRDefault="00A96B6C" w:rsidP="002C3470">
            <w:pPr>
              <w:rPr>
                <w:rFonts w:ascii="Arial" w:hAnsi="Arial" w:cs="Arial"/>
                <w:bCs/>
                <w:i/>
                <w:color w:val="FF0000"/>
                <w:sz w:val="24"/>
                <w:szCs w:val="24"/>
              </w:rPr>
            </w:pPr>
            <w:r w:rsidRPr="00E5142F">
              <w:rPr>
                <w:rFonts w:ascii="Arial" w:hAnsi="Arial" w:cs="Arial"/>
                <w:b/>
                <w:bCs/>
                <w:i/>
                <w:sz w:val="24"/>
                <w:szCs w:val="24"/>
              </w:rPr>
              <w:t xml:space="preserve">Répondre sur la fiche-réponse candidat, appeler l’examinateur </w:t>
            </w:r>
            <w:r w:rsidRPr="002C3470">
              <w:rPr>
                <w:rFonts w:ascii="Arial" w:hAnsi="Arial" w:cs="Arial"/>
                <w:bCs/>
                <w:i/>
                <w:sz w:val="24"/>
                <w:szCs w:val="24"/>
              </w:rPr>
              <w:t>pour vérifi</w:t>
            </w:r>
            <w:r w:rsidR="009F4A7F" w:rsidRPr="002C3470">
              <w:rPr>
                <w:rFonts w:ascii="Arial" w:hAnsi="Arial" w:cs="Arial"/>
                <w:bCs/>
                <w:i/>
                <w:sz w:val="24"/>
                <w:szCs w:val="24"/>
              </w:rPr>
              <w:t>er</w:t>
            </w:r>
            <w:r w:rsidRPr="002C3470">
              <w:rPr>
                <w:rFonts w:ascii="Arial" w:hAnsi="Arial" w:cs="Arial"/>
                <w:bCs/>
                <w:i/>
                <w:sz w:val="24"/>
                <w:szCs w:val="24"/>
              </w:rPr>
              <w:t xml:space="preserve"> votre production </w:t>
            </w:r>
            <w:r w:rsidR="009F4A7F" w:rsidRPr="008D2FBA">
              <w:rPr>
                <w:rFonts w:ascii="Arial" w:hAnsi="Arial" w:cs="Arial"/>
                <w:bCs/>
                <w:i/>
                <w:sz w:val="24"/>
                <w:szCs w:val="24"/>
              </w:rPr>
              <w:t>et obtenir une ressource complémentaire</w:t>
            </w:r>
            <w:r w:rsidR="008D2FBA" w:rsidRPr="008D2FBA">
              <w:rPr>
                <w:rFonts w:ascii="Arial" w:hAnsi="Arial" w:cs="Arial"/>
                <w:bCs/>
                <w:i/>
                <w:sz w:val="24"/>
                <w:szCs w:val="24"/>
              </w:rPr>
              <w:t>.</w:t>
            </w:r>
          </w:p>
          <w:p w14:paraId="41CF1637" w14:textId="77777777" w:rsidR="008D2FBA" w:rsidRDefault="008D2FBA" w:rsidP="002C3470">
            <w:pPr>
              <w:rPr>
                <w:rFonts w:ascii="Arial" w:hAnsi="Arial" w:cs="Arial"/>
                <w:bCs/>
                <w:i/>
                <w:color w:val="FF0000"/>
                <w:sz w:val="24"/>
                <w:szCs w:val="24"/>
              </w:rPr>
            </w:pPr>
          </w:p>
          <w:p w14:paraId="409402A3" w14:textId="03304F8A" w:rsidR="002C3470" w:rsidRDefault="008D2FBA" w:rsidP="00663DF1">
            <w:pPr>
              <w:spacing w:before="120"/>
              <w:jc w:val="left"/>
              <w:rPr>
                <w:rFonts w:ascii="Arial" w:hAnsi="Arial" w:cs="Arial"/>
                <w:i/>
                <w:color w:val="FF0000"/>
                <w:sz w:val="24"/>
                <w:szCs w:val="24"/>
              </w:rPr>
            </w:pPr>
            <w:r>
              <w:rPr>
                <w:rFonts w:ascii="Arial" w:hAnsi="Arial" w:cs="Arial"/>
                <w:b/>
                <w:bCs/>
                <w:sz w:val="24"/>
                <w:szCs w:val="24"/>
              </w:rPr>
              <w:t>Proposer</w:t>
            </w:r>
            <w:r w:rsidRPr="000238A4">
              <w:rPr>
                <w:rFonts w:ascii="Arial" w:hAnsi="Arial" w:cs="Arial"/>
                <w:bCs/>
                <w:sz w:val="24"/>
                <w:szCs w:val="24"/>
              </w:rPr>
              <w:t xml:space="preserve"> </w:t>
            </w:r>
            <w:r>
              <w:rPr>
                <w:rFonts w:ascii="Arial" w:hAnsi="Arial" w:cs="Arial"/>
                <w:bCs/>
                <w:sz w:val="24"/>
                <w:szCs w:val="24"/>
              </w:rPr>
              <w:t>une stratégie expérimentale permettant de déterminer s’il existe un mécanisme génétique empêchant l’autofécondation</w:t>
            </w:r>
            <w:r w:rsidR="00DD1053">
              <w:rPr>
                <w:rFonts w:ascii="Arial" w:hAnsi="Arial" w:cs="Arial"/>
                <w:bCs/>
                <w:sz w:val="24"/>
                <w:szCs w:val="24"/>
              </w:rPr>
              <w:t xml:space="preserve"> </w:t>
            </w:r>
            <w:r w:rsidR="008D287E">
              <w:rPr>
                <w:rFonts w:ascii="Arial" w:hAnsi="Arial" w:cs="Arial"/>
                <w:bCs/>
                <w:sz w:val="24"/>
                <w:szCs w:val="24"/>
              </w:rPr>
              <w:t>chez l’espèce étudiée</w:t>
            </w:r>
            <w:r>
              <w:rPr>
                <w:rFonts w:ascii="Arial" w:hAnsi="Arial" w:cs="Arial"/>
                <w:bCs/>
                <w:sz w:val="24"/>
                <w:szCs w:val="24"/>
              </w:rPr>
              <w:t>.</w:t>
            </w:r>
            <w:r w:rsidRPr="000238A4">
              <w:rPr>
                <w:rFonts w:ascii="Arial" w:hAnsi="Arial" w:cs="Arial"/>
                <w:bCs/>
                <w:sz w:val="24"/>
                <w:szCs w:val="24"/>
              </w:rPr>
              <w:t xml:space="preserve"> </w:t>
            </w:r>
          </w:p>
          <w:p w14:paraId="09360C12" w14:textId="77777777" w:rsidR="002C3470" w:rsidRDefault="002C3470" w:rsidP="002C3470">
            <w:pPr>
              <w:jc w:val="left"/>
              <w:rPr>
                <w:rFonts w:ascii="Arial" w:hAnsi="Arial" w:cs="Arial"/>
                <w:i/>
                <w:color w:val="FF0000"/>
                <w:sz w:val="24"/>
                <w:szCs w:val="24"/>
              </w:rPr>
            </w:pPr>
          </w:p>
          <w:p w14:paraId="7979D4BE" w14:textId="77777777" w:rsidR="002C3470" w:rsidRDefault="00A96B6C" w:rsidP="002C3470">
            <w:pPr>
              <w:rPr>
                <w:rFonts w:ascii="Arial" w:hAnsi="Arial" w:cs="Arial"/>
                <w:bCs/>
                <w:i/>
                <w:color w:val="FF0000"/>
                <w:sz w:val="24"/>
                <w:szCs w:val="24"/>
              </w:rPr>
            </w:pPr>
            <w:r w:rsidRPr="00167AF4">
              <w:rPr>
                <w:rFonts w:ascii="Arial" w:hAnsi="Arial" w:cs="Arial"/>
                <w:b/>
                <w:i/>
                <w:sz w:val="24"/>
                <w:szCs w:val="24"/>
              </w:rPr>
              <w:t xml:space="preserve">Appeler l’examinateur </w:t>
            </w:r>
            <w:r w:rsidRPr="002C3470">
              <w:rPr>
                <w:rFonts w:ascii="Arial" w:hAnsi="Arial" w:cs="Arial"/>
                <w:i/>
                <w:sz w:val="24"/>
                <w:szCs w:val="24"/>
              </w:rPr>
              <w:t xml:space="preserve">pour </w:t>
            </w:r>
            <w:r w:rsidR="006433C5" w:rsidRPr="002C3470">
              <w:rPr>
                <w:rFonts w:ascii="Arial" w:hAnsi="Arial" w:cs="Arial"/>
                <w:bCs/>
                <w:i/>
                <w:iCs/>
                <w:sz w:val="24"/>
                <w:szCs w:val="24"/>
              </w:rPr>
              <w:t>présenter</w:t>
            </w:r>
            <w:r w:rsidRPr="002C3470">
              <w:rPr>
                <w:rFonts w:ascii="Arial" w:hAnsi="Arial" w:cs="Arial"/>
                <w:bCs/>
                <w:i/>
                <w:iCs/>
                <w:sz w:val="24"/>
                <w:szCs w:val="24"/>
              </w:rPr>
              <w:t xml:space="preserve"> votre proposition à l’oral</w:t>
            </w:r>
            <w:r w:rsidR="008D2FBA" w:rsidRPr="008D2FBA">
              <w:rPr>
                <w:rFonts w:ascii="Arial" w:hAnsi="Arial" w:cs="Arial"/>
                <w:bCs/>
                <w:i/>
                <w:sz w:val="24"/>
                <w:szCs w:val="24"/>
              </w:rPr>
              <w:t>.</w:t>
            </w:r>
          </w:p>
          <w:p w14:paraId="51E384CB" w14:textId="77777777" w:rsidR="002C3470" w:rsidRDefault="002C3470" w:rsidP="002C3470">
            <w:pPr>
              <w:rPr>
                <w:rFonts w:ascii="Arial" w:hAnsi="Arial" w:cs="Arial"/>
                <w:bCs/>
                <w:i/>
                <w:color w:val="FF0000"/>
                <w:sz w:val="24"/>
                <w:szCs w:val="24"/>
              </w:rPr>
            </w:pPr>
          </w:p>
          <w:p w14:paraId="206A3EAF" w14:textId="61808DAF" w:rsidR="000F3B1D" w:rsidRPr="00F3508F" w:rsidRDefault="00A96B6C" w:rsidP="00DD1053">
            <w:pPr>
              <w:spacing w:after="120"/>
              <w:jc w:val="left"/>
              <w:rPr>
                <w:rFonts w:ascii="Arial" w:hAnsi="Arial" w:cs="Arial"/>
                <w:b/>
                <w:bCs/>
                <w:sz w:val="24"/>
                <w:szCs w:val="24"/>
              </w:rPr>
            </w:pPr>
            <w:r w:rsidRPr="008E5F66">
              <w:rPr>
                <w:rFonts w:ascii="Arial" w:hAnsi="Arial" w:cs="Arial"/>
                <w:b/>
                <w:bCs/>
                <w:sz w:val="24"/>
                <w:szCs w:val="24"/>
              </w:rPr>
              <w:t>Conclure</w:t>
            </w:r>
            <w:r w:rsidR="00261138">
              <w:rPr>
                <w:rFonts w:ascii="Arial" w:hAnsi="Arial" w:cs="Arial"/>
                <w:b/>
                <w:bCs/>
                <w:sz w:val="24"/>
                <w:szCs w:val="24"/>
              </w:rPr>
              <w:t>,</w:t>
            </w:r>
            <w:r>
              <w:rPr>
                <w:rFonts w:ascii="Arial" w:hAnsi="Arial" w:cs="Arial"/>
                <w:bCs/>
                <w:sz w:val="24"/>
                <w:szCs w:val="24"/>
              </w:rPr>
              <w:t xml:space="preserve"> à partir de l’ensemble des données</w:t>
            </w:r>
            <w:r w:rsidRPr="00A01D78">
              <w:rPr>
                <w:rFonts w:ascii="Arial" w:hAnsi="Arial" w:cs="Arial"/>
                <w:bCs/>
                <w:sz w:val="24"/>
                <w:szCs w:val="24"/>
              </w:rPr>
              <w:t xml:space="preserve">, </w:t>
            </w:r>
            <w:r w:rsidR="00723B19">
              <w:rPr>
                <w:rFonts w:ascii="Arial" w:hAnsi="Arial" w:cs="Arial"/>
                <w:bCs/>
                <w:sz w:val="24"/>
                <w:szCs w:val="24"/>
              </w:rPr>
              <w:t>sur</w:t>
            </w:r>
            <w:r w:rsidR="008D2FBA">
              <w:rPr>
                <w:rFonts w:ascii="Arial" w:hAnsi="Arial" w:cs="Arial"/>
                <w:bCs/>
                <w:sz w:val="24"/>
                <w:szCs w:val="24"/>
              </w:rPr>
              <w:t xml:space="preserve"> le</w:t>
            </w:r>
            <w:r w:rsidR="00DD1053">
              <w:rPr>
                <w:rFonts w:ascii="Arial" w:hAnsi="Arial" w:cs="Arial"/>
                <w:bCs/>
                <w:sz w:val="24"/>
                <w:szCs w:val="24"/>
              </w:rPr>
              <w:t>s</w:t>
            </w:r>
            <w:r w:rsidR="008D2FBA">
              <w:rPr>
                <w:rFonts w:ascii="Arial" w:hAnsi="Arial" w:cs="Arial"/>
                <w:bCs/>
                <w:sz w:val="24"/>
                <w:szCs w:val="24"/>
              </w:rPr>
              <w:t xml:space="preserve"> mécanisme</w:t>
            </w:r>
            <w:r w:rsidR="00DD1053">
              <w:rPr>
                <w:rFonts w:ascii="Arial" w:hAnsi="Arial" w:cs="Arial"/>
                <w:bCs/>
                <w:sz w:val="24"/>
                <w:szCs w:val="24"/>
              </w:rPr>
              <w:t xml:space="preserve">s </w:t>
            </w:r>
            <w:r w:rsidR="00723B19">
              <w:rPr>
                <w:rFonts w:ascii="Arial" w:hAnsi="Arial" w:cs="Arial"/>
                <w:bCs/>
                <w:sz w:val="24"/>
                <w:szCs w:val="24"/>
              </w:rPr>
              <w:t xml:space="preserve">mécaniques et génétiques </w:t>
            </w:r>
            <w:r w:rsidR="008D2FBA">
              <w:rPr>
                <w:rFonts w:ascii="Arial" w:hAnsi="Arial" w:cs="Arial"/>
                <w:bCs/>
                <w:sz w:val="24"/>
                <w:szCs w:val="24"/>
              </w:rPr>
              <w:t>qui favorise</w:t>
            </w:r>
            <w:r w:rsidR="00DD1053">
              <w:rPr>
                <w:rFonts w:ascii="Arial" w:hAnsi="Arial" w:cs="Arial"/>
                <w:bCs/>
                <w:sz w:val="24"/>
                <w:szCs w:val="24"/>
              </w:rPr>
              <w:t>nt</w:t>
            </w:r>
            <w:r w:rsidR="008D2FBA">
              <w:rPr>
                <w:rFonts w:ascii="Arial" w:hAnsi="Arial" w:cs="Arial"/>
                <w:bCs/>
                <w:sz w:val="24"/>
                <w:szCs w:val="24"/>
              </w:rPr>
              <w:t xml:space="preserve"> la fécondation croisée </w:t>
            </w:r>
            <w:r w:rsidR="008D287E">
              <w:rPr>
                <w:rFonts w:ascii="Arial" w:hAnsi="Arial" w:cs="Arial"/>
                <w:bCs/>
                <w:sz w:val="24"/>
                <w:szCs w:val="24"/>
              </w:rPr>
              <w:t>l’espèce étudiée</w:t>
            </w:r>
            <w:r w:rsidR="001D03D7">
              <w:rPr>
                <w:rFonts w:ascii="Arial" w:hAnsi="Arial" w:cs="Arial"/>
                <w:bCs/>
                <w:sz w:val="24"/>
                <w:szCs w:val="24"/>
              </w:rPr>
              <w:t>.</w:t>
            </w:r>
            <w:r w:rsidR="00167AF4">
              <w:rPr>
                <w:rFonts w:ascii="Arial" w:hAnsi="Arial" w:cs="Arial"/>
                <w:b/>
                <w:bCs/>
                <w:sz w:val="24"/>
                <w:szCs w:val="24"/>
              </w:rPr>
              <w:tab/>
            </w:r>
            <w:r w:rsidR="000F3B1D">
              <w:rPr>
                <w:rFonts w:ascii="Arial" w:hAnsi="Arial" w:cs="Arial"/>
                <w:b/>
                <w:bCs/>
                <w:sz w:val="24"/>
                <w:szCs w:val="24"/>
              </w:rPr>
              <w:tab/>
            </w:r>
            <w:r w:rsidR="000F3B1D">
              <w:rPr>
                <w:rFonts w:ascii="Arial" w:hAnsi="Arial" w:cs="Arial"/>
                <w:b/>
                <w:bCs/>
                <w:sz w:val="24"/>
                <w:szCs w:val="24"/>
              </w:rPr>
              <w:tab/>
            </w:r>
          </w:p>
        </w:tc>
      </w:tr>
    </w:tbl>
    <w:p w14:paraId="655DA236" w14:textId="77777777" w:rsidR="0054079E" w:rsidRDefault="003E5D79" w:rsidP="0054079E">
      <w:pPr>
        <w:jc w:val="right"/>
      </w:pPr>
      <w:r>
        <w:rPr>
          <w:rFonts w:ascii="Arial" w:hAnsi="Arial" w:cs="Arial"/>
          <w:sz w:val="24"/>
          <w:szCs w:val="24"/>
        </w:rPr>
        <w:br w:type="page"/>
      </w:r>
      <w:r w:rsidR="00116A5C">
        <w:rPr>
          <w:rFonts w:ascii="Arial" w:hAnsi="Arial" w:cs="Arial"/>
          <w:sz w:val="24"/>
          <w:szCs w:val="24"/>
        </w:rPr>
        <w:lastRenderedPageBreak/>
        <w:t>Fiche sujet – candidat (2/</w:t>
      </w:r>
      <w:r w:rsidR="009D16E4">
        <w:rPr>
          <w:rFonts w:ascii="Arial" w:hAnsi="Arial" w:cs="Arial"/>
          <w:sz w:val="24"/>
          <w:szCs w:val="24"/>
        </w:rPr>
        <w:t>3</w:t>
      </w:r>
      <w:r w:rsidR="0054079E">
        <w:rPr>
          <w:rFonts w:ascii="Arial" w:hAnsi="Arial" w:cs="Arial"/>
          <w:sz w:val="24"/>
          <w:szCs w:val="24"/>
        </w:rPr>
        <w:t>)</w:t>
      </w:r>
    </w:p>
    <w:tbl>
      <w:tblPr>
        <w:tblW w:w="5000" w:type="pct"/>
        <w:tblLook w:val="0000" w:firstRow="0" w:lastRow="0" w:firstColumn="0" w:lastColumn="0" w:noHBand="0" w:noVBand="0"/>
      </w:tblPr>
      <w:tblGrid>
        <w:gridCol w:w="5807"/>
        <w:gridCol w:w="9581"/>
      </w:tblGrid>
      <w:tr w:rsidR="0054079E" w14:paraId="24B1E141" w14:textId="77777777" w:rsidTr="007E3ED9">
        <w:trPr>
          <w:trHeight w:val="2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9D9D9"/>
          </w:tcPr>
          <w:p w14:paraId="5424D951" w14:textId="77777777" w:rsidR="0054079E" w:rsidRDefault="0045192F" w:rsidP="000F64D8">
            <w:pPr>
              <w:spacing w:before="120" w:after="120"/>
            </w:pPr>
            <w:r>
              <w:rPr>
                <w:rFonts w:ascii="Arial" w:hAnsi="Arial" w:cs="Arial"/>
                <w:b/>
                <w:bCs/>
                <w:sz w:val="24"/>
                <w:szCs w:val="24"/>
              </w:rPr>
              <w:t>P</w:t>
            </w:r>
            <w:r w:rsidR="0054079E">
              <w:rPr>
                <w:rFonts w:ascii="Arial" w:hAnsi="Arial" w:cs="Arial"/>
                <w:b/>
                <w:bCs/>
                <w:sz w:val="24"/>
                <w:szCs w:val="24"/>
              </w:rPr>
              <w:t xml:space="preserve">rotocole </w:t>
            </w:r>
          </w:p>
        </w:tc>
      </w:tr>
      <w:tr w:rsidR="00154FC1" w:rsidRPr="00154FC1" w14:paraId="1E130823" w14:textId="77777777" w:rsidTr="00C73121">
        <w:trPr>
          <w:trHeight w:val="20"/>
        </w:trPr>
        <w:tc>
          <w:tcPr>
            <w:tcW w:w="1887" w:type="pct"/>
            <w:tcBorders>
              <w:top w:val="single" w:sz="4" w:space="0" w:color="000000"/>
              <w:left w:val="single" w:sz="4" w:space="0" w:color="000000"/>
              <w:bottom w:val="single" w:sz="4" w:space="0" w:color="000000"/>
            </w:tcBorders>
            <w:shd w:val="clear" w:color="auto" w:fill="auto"/>
          </w:tcPr>
          <w:p w14:paraId="571B3282" w14:textId="77777777" w:rsidR="0054079E" w:rsidRPr="00154FC1" w:rsidRDefault="0054079E" w:rsidP="000F64D8">
            <w:pPr>
              <w:pStyle w:val="Corpsdetexte"/>
              <w:spacing w:before="120"/>
              <w:jc w:val="both"/>
              <w:rPr>
                <w:rFonts w:ascii="Arial" w:hAnsi="Arial" w:cs="Arial"/>
                <w:sz w:val="24"/>
                <w:szCs w:val="24"/>
              </w:rPr>
            </w:pPr>
            <w:r w:rsidRPr="00154FC1">
              <w:rPr>
                <w:rFonts w:ascii="Arial" w:hAnsi="Arial" w:cs="Arial"/>
                <w:b/>
                <w:sz w:val="24"/>
                <w:szCs w:val="24"/>
              </w:rPr>
              <w:t>Matériel :</w:t>
            </w:r>
          </w:p>
          <w:p w14:paraId="496D9266" w14:textId="0709721F" w:rsidR="001D5C58" w:rsidRDefault="00663DF1" w:rsidP="0074696B">
            <w:pPr>
              <w:pStyle w:val="Paragraphedeliste"/>
              <w:numPr>
                <w:ilvl w:val="0"/>
                <w:numId w:val="41"/>
              </w:numPr>
              <w:tabs>
                <w:tab w:val="left" w:pos="319"/>
              </w:tabs>
              <w:spacing w:after="60" w:line="240" w:lineRule="auto"/>
              <w:ind w:left="714" w:hanging="357"/>
              <w:contextualSpacing w:val="0"/>
              <w:jc w:val="both"/>
              <w:rPr>
                <w:rFonts w:ascii="Arial" w:hAnsi="Arial" w:cs="Arial"/>
                <w:sz w:val="24"/>
                <w:szCs w:val="24"/>
              </w:rPr>
            </w:pPr>
            <w:proofErr w:type="gramStart"/>
            <w:r>
              <w:rPr>
                <w:rFonts w:ascii="Arial" w:hAnsi="Arial" w:cs="Arial"/>
                <w:sz w:val="24"/>
                <w:szCs w:val="24"/>
              </w:rPr>
              <w:t>d</w:t>
            </w:r>
            <w:r w:rsidR="00FE46D2">
              <w:rPr>
                <w:rFonts w:ascii="Arial" w:hAnsi="Arial" w:cs="Arial"/>
                <w:sz w:val="24"/>
                <w:szCs w:val="24"/>
              </w:rPr>
              <w:t>eux</w:t>
            </w:r>
            <w:proofErr w:type="gramEnd"/>
            <w:r w:rsidR="00FE46D2">
              <w:rPr>
                <w:rFonts w:ascii="Arial" w:hAnsi="Arial" w:cs="Arial"/>
                <w:sz w:val="24"/>
                <w:szCs w:val="24"/>
              </w:rPr>
              <w:t xml:space="preserve"> f</w:t>
            </w:r>
            <w:r w:rsidR="001D5C58">
              <w:rPr>
                <w:rFonts w:ascii="Arial" w:hAnsi="Arial" w:cs="Arial"/>
                <w:sz w:val="24"/>
                <w:szCs w:val="24"/>
              </w:rPr>
              <w:t>leurs de la même espèce</w:t>
            </w:r>
            <w:r>
              <w:rPr>
                <w:rFonts w:ascii="Arial" w:hAnsi="Arial" w:cs="Arial"/>
                <w:sz w:val="24"/>
                <w:szCs w:val="24"/>
              </w:rPr>
              <w:t> ;</w:t>
            </w:r>
          </w:p>
          <w:p w14:paraId="0B961F7C" w14:textId="134B251E" w:rsidR="001D5C58" w:rsidRDefault="00663DF1" w:rsidP="0074696B">
            <w:pPr>
              <w:pStyle w:val="Paragraphedeliste"/>
              <w:numPr>
                <w:ilvl w:val="0"/>
                <w:numId w:val="41"/>
              </w:numPr>
              <w:tabs>
                <w:tab w:val="left" w:pos="319"/>
              </w:tabs>
              <w:spacing w:after="60" w:line="240" w:lineRule="auto"/>
              <w:ind w:left="714" w:hanging="357"/>
              <w:contextualSpacing w:val="0"/>
              <w:jc w:val="both"/>
              <w:rPr>
                <w:rFonts w:ascii="Arial" w:hAnsi="Arial" w:cs="Arial"/>
                <w:sz w:val="24"/>
                <w:szCs w:val="24"/>
              </w:rPr>
            </w:pPr>
            <w:proofErr w:type="gramStart"/>
            <w:r>
              <w:rPr>
                <w:rFonts w:ascii="Arial" w:hAnsi="Arial" w:cs="Arial"/>
                <w:sz w:val="24"/>
                <w:szCs w:val="24"/>
              </w:rPr>
              <w:t>p</w:t>
            </w:r>
            <w:r w:rsidR="001D5C58">
              <w:rPr>
                <w:rFonts w:ascii="Arial" w:hAnsi="Arial" w:cs="Arial"/>
                <w:sz w:val="24"/>
                <w:szCs w:val="24"/>
              </w:rPr>
              <w:t>inces</w:t>
            </w:r>
            <w:proofErr w:type="gramEnd"/>
            <w:r w:rsidR="001D5C58">
              <w:rPr>
                <w:rFonts w:ascii="Arial" w:hAnsi="Arial" w:cs="Arial"/>
                <w:sz w:val="24"/>
                <w:szCs w:val="24"/>
              </w:rPr>
              <w:t xml:space="preserve"> fines</w:t>
            </w:r>
            <w:r>
              <w:rPr>
                <w:rFonts w:ascii="Arial" w:hAnsi="Arial" w:cs="Arial"/>
                <w:sz w:val="24"/>
                <w:szCs w:val="24"/>
              </w:rPr>
              <w:t> ;</w:t>
            </w:r>
          </w:p>
          <w:p w14:paraId="19429604" w14:textId="3953C8D5" w:rsidR="001D5C58" w:rsidRDefault="00663DF1" w:rsidP="0074696B">
            <w:pPr>
              <w:pStyle w:val="Paragraphedeliste"/>
              <w:numPr>
                <w:ilvl w:val="0"/>
                <w:numId w:val="41"/>
              </w:numPr>
              <w:tabs>
                <w:tab w:val="left" w:pos="319"/>
              </w:tabs>
              <w:spacing w:after="60" w:line="240" w:lineRule="auto"/>
              <w:ind w:left="714" w:hanging="357"/>
              <w:contextualSpacing w:val="0"/>
              <w:jc w:val="both"/>
              <w:rPr>
                <w:rFonts w:ascii="Arial" w:hAnsi="Arial" w:cs="Arial"/>
                <w:sz w:val="24"/>
                <w:szCs w:val="24"/>
              </w:rPr>
            </w:pPr>
            <w:proofErr w:type="gramStart"/>
            <w:r>
              <w:rPr>
                <w:rFonts w:ascii="Arial" w:hAnsi="Arial" w:cs="Arial"/>
                <w:sz w:val="24"/>
                <w:szCs w:val="24"/>
              </w:rPr>
              <w:t>r</w:t>
            </w:r>
            <w:r w:rsidR="001D5C58">
              <w:rPr>
                <w:rFonts w:ascii="Arial" w:hAnsi="Arial" w:cs="Arial"/>
                <w:sz w:val="24"/>
                <w:szCs w:val="24"/>
              </w:rPr>
              <w:t>ègle</w:t>
            </w:r>
            <w:proofErr w:type="gramEnd"/>
            <w:r>
              <w:rPr>
                <w:rFonts w:ascii="Arial" w:hAnsi="Arial" w:cs="Arial"/>
                <w:sz w:val="24"/>
                <w:szCs w:val="24"/>
              </w:rPr>
              <w:t> ;</w:t>
            </w:r>
          </w:p>
          <w:p w14:paraId="2A81D33F" w14:textId="337D00BC" w:rsidR="001D5C58" w:rsidRDefault="00663DF1" w:rsidP="0074696B">
            <w:pPr>
              <w:pStyle w:val="Paragraphedeliste"/>
              <w:numPr>
                <w:ilvl w:val="0"/>
                <w:numId w:val="41"/>
              </w:numPr>
              <w:tabs>
                <w:tab w:val="left" w:pos="319"/>
              </w:tabs>
              <w:spacing w:after="60" w:line="240" w:lineRule="auto"/>
              <w:ind w:left="714" w:hanging="357"/>
              <w:contextualSpacing w:val="0"/>
              <w:jc w:val="both"/>
              <w:rPr>
                <w:rFonts w:ascii="Arial" w:hAnsi="Arial" w:cs="Arial"/>
                <w:sz w:val="24"/>
                <w:szCs w:val="24"/>
              </w:rPr>
            </w:pPr>
            <w:proofErr w:type="gramStart"/>
            <w:r>
              <w:rPr>
                <w:rFonts w:ascii="Arial" w:hAnsi="Arial" w:cs="Arial"/>
                <w:sz w:val="24"/>
                <w:szCs w:val="24"/>
              </w:rPr>
              <w:t>p</w:t>
            </w:r>
            <w:r w:rsidR="001D5C58">
              <w:rPr>
                <w:rFonts w:ascii="Arial" w:hAnsi="Arial" w:cs="Arial"/>
                <w:sz w:val="24"/>
                <w:szCs w:val="24"/>
              </w:rPr>
              <w:t>aire</w:t>
            </w:r>
            <w:proofErr w:type="gramEnd"/>
            <w:r w:rsidR="001D5C58">
              <w:rPr>
                <w:rFonts w:ascii="Arial" w:hAnsi="Arial" w:cs="Arial"/>
                <w:sz w:val="24"/>
                <w:szCs w:val="24"/>
              </w:rPr>
              <w:t xml:space="preserve"> de ciseaux fins</w:t>
            </w:r>
            <w:r>
              <w:rPr>
                <w:rFonts w:ascii="Arial" w:hAnsi="Arial" w:cs="Arial"/>
                <w:sz w:val="24"/>
                <w:szCs w:val="24"/>
              </w:rPr>
              <w:t> ;</w:t>
            </w:r>
          </w:p>
          <w:p w14:paraId="5191EFC7" w14:textId="445031EA" w:rsidR="001D5C58" w:rsidRDefault="00663DF1" w:rsidP="0074696B">
            <w:pPr>
              <w:pStyle w:val="Paragraphedeliste"/>
              <w:numPr>
                <w:ilvl w:val="0"/>
                <w:numId w:val="41"/>
              </w:numPr>
              <w:tabs>
                <w:tab w:val="left" w:pos="319"/>
              </w:tabs>
              <w:spacing w:after="60" w:line="240" w:lineRule="auto"/>
              <w:ind w:left="714" w:hanging="357"/>
              <w:contextualSpacing w:val="0"/>
              <w:jc w:val="both"/>
              <w:rPr>
                <w:rFonts w:ascii="Arial" w:hAnsi="Arial" w:cs="Arial"/>
                <w:sz w:val="24"/>
                <w:szCs w:val="24"/>
              </w:rPr>
            </w:pPr>
            <w:proofErr w:type="gramStart"/>
            <w:r>
              <w:rPr>
                <w:rFonts w:ascii="Arial" w:hAnsi="Arial" w:cs="Arial"/>
                <w:sz w:val="24"/>
                <w:szCs w:val="24"/>
              </w:rPr>
              <w:t>r</w:t>
            </w:r>
            <w:r w:rsidR="001D5C58">
              <w:rPr>
                <w:rFonts w:ascii="Arial" w:hAnsi="Arial" w:cs="Arial"/>
                <w:sz w:val="24"/>
                <w:szCs w:val="24"/>
              </w:rPr>
              <w:t>uban</w:t>
            </w:r>
            <w:proofErr w:type="gramEnd"/>
            <w:r w:rsidR="001D5C58">
              <w:rPr>
                <w:rFonts w:ascii="Arial" w:hAnsi="Arial" w:cs="Arial"/>
                <w:sz w:val="24"/>
                <w:szCs w:val="24"/>
              </w:rPr>
              <w:t xml:space="preserve"> adhésif</w:t>
            </w:r>
            <w:r>
              <w:rPr>
                <w:rFonts w:ascii="Arial" w:hAnsi="Arial" w:cs="Arial"/>
                <w:sz w:val="24"/>
                <w:szCs w:val="24"/>
              </w:rPr>
              <w:t> ;</w:t>
            </w:r>
          </w:p>
          <w:p w14:paraId="6980E8C1" w14:textId="59480149" w:rsidR="0066142F" w:rsidRPr="0074696B" w:rsidRDefault="00663DF1" w:rsidP="0074696B">
            <w:pPr>
              <w:pStyle w:val="Paragraphedeliste"/>
              <w:numPr>
                <w:ilvl w:val="0"/>
                <w:numId w:val="41"/>
              </w:numPr>
              <w:tabs>
                <w:tab w:val="left" w:pos="319"/>
              </w:tabs>
              <w:spacing w:after="120" w:line="240" w:lineRule="auto"/>
              <w:jc w:val="both"/>
              <w:rPr>
                <w:rFonts w:ascii="Arial" w:hAnsi="Arial" w:cs="Arial"/>
                <w:sz w:val="24"/>
                <w:szCs w:val="24"/>
              </w:rPr>
            </w:pPr>
            <w:r>
              <w:rPr>
                <w:rFonts w:ascii="Arial" w:hAnsi="Arial" w:cs="Arial"/>
                <w:sz w:val="24"/>
                <w:szCs w:val="24"/>
              </w:rPr>
              <w:t>l</w:t>
            </w:r>
            <w:r w:rsidR="001D5C58">
              <w:rPr>
                <w:rFonts w:ascii="Arial" w:hAnsi="Arial" w:cs="Arial"/>
                <w:sz w:val="24"/>
                <w:szCs w:val="24"/>
              </w:rPr>
              <w:t>oupe binoculaire</w:t>
            </w:r>
            <w:r>
              <w:rPr>
                <w:rFonts w:ascii="Arial" w:hAnsi="Arial" w:cs="Arial"/>
                <w:sz w:val="24"/>
                <w:szCs w:val="24"/>
              </w:rPr>
              <w:t>.</w:t>
            </w:r>
          </w:p>
        </w:tc>
        <w:tc>
          <w:tcPr>
            <w:tcW w:w="3113" w:type="pct"/>
            <w:tcBorders>
              <w:top w:val="single" w:sz="4" w:space="0" w:color="000000"/>
              <w:left w:val="single" w:sz="4" w:space="0" w:color="000000"/>
              <w:bottom w:val="single" w:sz="4" w:space="0" w:color="000000"/>
              <w:right w:val="single" w:sz="4" w:space="0" w:color="000000"/>
            </w:tcBorders>
            <w:shd w:val="clear" w:color="auto" w:fill="auto"/>
          </w:tcPr>
          <w:p w14:paraId="116E1EF7" w14:textId="77777777" w:rsidR="002E136A" w:rsidRPr="00E54C51" w:rsidRDefault="00E73924" w:rsidP="002A5785">
            <w:pPr>
              <w:pStyle w:val="Corpsdetexte"/>
              <w:spacing w:before="120"/>
              <w:jc w:val="left"/>
              <w:rPr>
                <w:rFonts w:ascii="Arial" w:hAnsi="Arial" w:cs="Arial"/>
                <w:b/>
                <w:color w:val="FF0000"/>
                <w:sz w:val="24"/>
                <w:szCs w:val="24"/>
              </w:rPr>
            </w:pPr>
            <w:r w:rsidRPr="00154FC1">
              <w:rPr>
                <w:rFonts w:ascii="Arial" w:hAnsi="Arial" w:cs="Arial"/>
                <w:b/>
                <w:sz w:val="24"/>
                <w:szCs w:val="24"/>
              </w:rPr>
              <w:t xml:space="preserve">Étapes du protocole à réaliser : </w:t>
            </w:r>
          </w:p>
          <w:p w14:paraId="48A69DF5" w14:textId="2840A09D" w:rsidR="00D24703" w:rsidRDefault="002A5785" w:rsidP="0074696B">
            <w:pPr>
              <w:pStyle w:val="Paragraphedeliste"/>
              <w:numPr>
                <w:ilvl w:val="0"/>
                <w:numId w:val="42"/>
              </w:numPr>
              <w:tabs>
                <w:tab w:val="left" w:pos="319"/>
              </w:tabs>
              <w:spacing w:after="120" w:line="240" w:lineRule="auto"/>
              <w:ind w:left="714" w:hanging="357"/>
              <w:contextualSpacing w:val="0"/>
              <w:rPr>
                <w:rFonts w:ascii="Arial" w:hAnsi="Arial" w:cs="Arial"/>
                <w:sz w:val="24"/>
                <w:szCs w:val="24"/>
              </w:rPr>
            </w:pPr>
            <w:proofErr w:type="gramStart"/>
            <w:r w:rsidRPr="001D5C58">
              <w:rPr>
                <w:rFonts w:ascii="Arial" w:hAnsi="Arial" w:cs="Arial"/>
                <w:b/>
                <w:sz w:val="24"/>
                <w:szCs w:val="24"/>
              </w:rPr>
              <w:t>ôter</w:t>
            </w:r>
            <w:proofErr w:type="gramEnd"/>
            <w:r>
              <w:rPr>
                <w:rFonts w:ascii="Arial" w:hAnsi="Arial" w:cs="Arial"/>
                <w:sz w:val="24"/>
                <w:szCs w:val="24"/>
              </w:rPr>
              <w:t xml:space="preserve"> deux pétales avec une</w:t>
            </w:r>
            <w:r w:rsidR="001D5C58">
              <w:rPr>
                <w:rFonts w:ascii="Arial" w:hAnsi="Arial" w:cs="Arial"/>
                <w:sz w:val="24"/>
                <w:szCs w:val="24"/>
              </w:rPr>
              <w:t xml:space="preserve"> paire de c</w:t>
            </w:r>
            <w:r>
              <w:rPr>
                <w:rFonts w:ascii="Arial" w:hAnsi="Arial" w:cs="Arial"/>
                <w:sz w:val="24"/>
                <w:szCs w:val="24"/>
              </w:rPr>
              <w:t>iseaux fins et de pinces fines ;</w:t>
            </w:r>
          </w:p>
          <w:p w14:paraId="3B068AA2" w14:textId="316A1641" w:rsidR="00D24703" w:rsidRPr="00154FC1" w:rsidRDefault="002A5785" w:rsidP="0074696B">
            <w:pPr>
              <w:pStyle w:val="Paragraphedeliste"/>
              <w:numPr>
                <w:ilvl w:val="0"/>
                <w:numId w:val="42"/>
              </w:numPr>
              <w:tabs>
                <w:tab w:val="left" w:pos="319"/>
              </w:tabs>
              <w:spacing w:after="120" w:line="240" w:lineRule="auto"/>
              <w:ind w:left="714" w:hanging="357"/>
              <w:contextualSpacing w:val="0"/>
              <w:rPr>
                <w:rFonts w:ascii="Arial" w:hAnsi="Arial" w:cs="Arial"/>
                <w:sz w:val="24"/>
                <w:szCs w:val="24"/>
              </w:rPr>
            </w:pPr>
            <w:proofErr w:type="gramStart"/>
            <w:r>
              <w:rPr>
                <w:rFonts w:ascii="Arial" w:hAnsi="Arial" w:cs="Arial"/>
                <w:b/>
                <w:sz w:val="24"/>
                <w:szCs w:val="24"/>
              </w:rPr>
              <w:t>mesurer</w:t>
            </w:r>
            <w:proofErr w:type="gramEnd"/>
            <w:r>
              <w:rPr>
                <w:rFonts w:ascii="Arial" w:hAnsi="Arial" w:cs="Arial"/>
                <w:sz w:val="24"/>
                <w:szCs w:val="24"/>
              </w:rPr>
              <w:t xml:space="preserve"> la longueur du pistil </w:t>
            </w:r>
            <w:r w:rsidR="00663DF1">
              <w:rPr>
                <w:rFonts w:ascii="Arial" w:hAnsi="Arial" w:cs="Arial"/>
                <w:sz w:val="24"/>
                <w:szCs w:val="24"/>
              </w:rPr>
              <w:t>à</w:t>
            </w:r>
            <w:r w:rsidR="00D24703">
              <w:rPr>
                <w:rFonts w:ascii="Arial" w:hAnsi="Arial" w:cs="Arial"/>
                <w:sz w:val="24"/>
                <w:szCs w:val="24"/>
              </w:rPr>
              <w:t xml:space="preserve"> </w:t>
            </w:r>
            <w:r>
              <w:rPr>
                <w:rFonts w:ascii="Arial" w:hAnsi="Arial" w:cs="Arial"/>
                <w:sz w:val="24"/>
                <w:szCs w:val="24"/>
              </w:rPr>
              <w:t>l’aide de la loupe binoculaire ;</w:t>
            </w:r>
          </w:p>
          <w:p w14:paraId="05013F66" w14:textId="64BB225F" w:rsidR="001D5C58" w:rsidRPr="00154FC1" w:rsidRDefault="00F143C8" w:rsidP="0074696B">
            <w:pPr>
              <w:pStyle w:val="Paragraphedeliste"/>
              <w:numPr>
                <w:ilvl w:val="0"/>
                <w:numId w:val="42"/>
              </w:numPr>
              <w:tabs>
                <w:tab w:val="left" w:pos="319"/>
              </w:tabs>
              <w:spacing w:after="120" w:line="240" w:lineRule="auto"/>
              <w:ind w:left="714" w:hanging="357"/>
              <w:contextualSpacing w:val="0"/>
              <w:rPr>
                <w:rFonts w:ascii="Arial" w:hAnsi="Arial" w:cs="Arial"/>
                <w:sz w:val="24"/>
                <w:szCs w:val="24"/>
              </w:rPr>
            </w:pPr>
            <w:proofErr w:type="gramStart"/>
            <w:r>
              <w:rPr>
                <w:rFonts w:ascii="Arial" w:hAnsi="Arial" w:cs="Arial"/>
                <w:b/>
                <w:sz w:val="24"/>
                <w:szCs w:val="24"/>
              </w:rPr>
              <w:t>observer</w:t>
            </w:r>
            <w:proofErr w:type="gramEnd"/>
            <w:r w:rsidR="001D5C58">
              <w:rPr>
                <w:rFonts w:ascii="Arial" w:hAnsi="Arial" w:cs="Arial"/>
                <w:sz w:val="24"/>
                <w:szCs w:val="24"/>
              </w:rPr>
              <w:t xml:space="preserve"> </w:t>
            </w:r>
            <w:r w:rsidR="00891E51">
              <w:rPr>
                <w:rFonts w:ascii="Arial" w:hAnsi="Arial" w:cs="Arial"/>
                <w:sz w:val="24"/>
                <w:szCs w:val="24"/>
              </w:rPr>
              <w:t xml:space="preserve">la </w:t>
            </w:r>
            <w:r w:rsidR="00D24703">
              <w:rPr>
                <w:rFonts w:ascii="Arial" w:hAnsi="Arial" w:cs="Arial"/>
                <w:sz w:val="24"/>
                <w:szCs w:val="24"/>
              </w:rPr>
              <w:t>disposition</w:t>
            </w:r>
            <w:r w:rsidR="00891E51">
              <w:rPr>
                <w:rFonts w:ascii="Arial" w:hAnsi="Arial" w:cs="Arial"/>
                <w:sz w:val="24"/>
                <w:szCs w:val="24"/>
              </w:rPr>
              <w:t xml:space="preserve"> des anthères (</w:t>
            </w:r>
            <w:r w:rsidR="004B57CB">
              <w:rPr>
                <w:rFonts w:ascii="Arial" w:hAnsi="Arial" w:cs="Arial"/>
                <w:sz w:val="24"/>
                <w:szCs w:val="24"/>
              </w:rPr>
              <w:t>extrémité de l’étamine)</w:t>
            </w:r>
            <w:r w:rsidR="00FE46D2">
              <w:rPr>
                <w:rFonts w:ascii="Arial" w:hAnsi="Arial" w:cs="Arial"/>
                <w:sz w:val="24"/>
                <w:szCs w:val="24"/>
              </w:rPr>
              <w:t xml:space="preserve"> </w:t>
            </w:r>
            <w:r>
              <w:rPr>
                <w:rFonts w:ascii="Arial" w:hAnsi="Arial" w:cs="Arial"/>
                <w:sz w:val="24"/>
                <w:szCs w:val="24"/>
              </w:rPr>
              <w:t>et celle du</w:t>
            </w:r>
            <w:r w:rsidR="00891E51">
              <w:rPr>
                <w:rFonts w:ascii="Arial" w:hAnsi="Arial" w:cs="Arial"/>
                <w:sz w:val="24"/>
                <w:szCs w:val="24"/>
              </w:rPr>
              <w:t xml:space="preserve"> stigmate (</w:t>
            </w:r>
            <w:r w:rsidR="00FE46D2">
              <w:rPr>
                <w:rFonts w:ascii="Arial" w:hAnsi="Arial" w:cs="Arial"/>
                <w:sz w:val="24"/>
                <w:szCs w:val="24"/>
              </w:rPr>
              <w:t>extrémité du pistil)</w:t>
            </w:r>
            <w:r w:rsidR="00D24703">
              <w:rPr>
                <w:rFonts w:ascii="Arial" w:hAnsi="Arial" w:cs="Arial"/>
                <w:sz w:val="24"/>
                <w:szCs w:val="24"/>
              </w:rPr>
              <w:t xml:space="preserve"> dans la fleur</w:t>
            </w:r>
            <w:r w:rsidR="00663DF1">
              <w:rPr>
                <w:rFonts w:ascii="Arial" w:hAnsi="Arial" w:cs="Arial"/>
                <w:sz w:val="24"/>
                <w:szCs w:val="24"/>
              </w:rPr>
              <w:t> ;</w:t>
            </w:r>
          </w:p>
          <w:p w14:paraId="750363A8" w14:textId="064BD8F1" w:rsidR="001D5C58" w:rsidRPr="002A5785" w:rsidRDefault="00663DF1" w:rsidP="002A5785">
            <w:pPr>
              <w:pStyle w:val="Paragraphedeliste"/>
              <w:numPr>
                <w:ilvl w:val="0"/>
                <w:numId w:val="42"/>
              </w:numPr>
              <w:tabs>
                <w:tab w:val="left" w:pos="319"/>
              </w:tabs>
              <w:spacing w:after="120" w:line="240" w:lineRule="auto"/>
              <w:ind w:left="714" w:hanging="357"/>
              <w:contextualSpacing w:val="0"/>
              <w:rPr>
                <w:rFonts w:ascii="Arial" w:hAnsi="Arial" w:cs="Arial"/>
                <w:sz w:val="24"/>
                <w:szCs w:val="24"/>
              </w:rPr>
            </w:pPr>
            <w:r>
              <w:rPr>
                <w:rFonts w:ascii="Arial" w:hAnsi="Arial" w:cs="Arial"/>
                <w:b/>
                <w:sz w:val="24"/>
                <w:szCs w:val="24"/>
              </w:rPr>
              <w:t>r</w:t>
            </w:r>
            <w:r w:rsidR="001D5C58" w:rsidRPr="001D5C58">
              <w:rPr>
                <w:rFonts w:ascii="Arial" w:hAnsi="Arial" w:cs="Arial"/>
                <w:b/>
                <w:sz w:val="24"/>
                <w:szCs w:val="24"/>
              </w:rPr>
              <w:t>eproduire</w:t>
            </w:r>
            <w:r w:rsidR="001D5C58">
              <w:rPr>
                <w:rFonts w:ascii="Arial" w:hAnsi="Arial" w:cs="Arial"/>
                <w:sz w:val="24"/>
                <w:szCs w:val="24"/>
              </w:rPr>
              <w:t xml:space="preserve"> les étapes précédentes sur la deuxième fleu</w:t>
            </w:r>
            <w:r>
              <w:rPr>
                <w:rFonts w:ascii="Arial" w:hAnsi="Arial" w:cs="Arial"/>
                <w:sz w:val="24"/>
                <w:szCs w:val="24"/>
              </w:rPr>
              <w:t>r ;</w:t>
            </w:r>
          </w:p>
        </w:tc>
      </w:tr>
    </w:tbl>
    <w:p w14:paraId="5B2BF3F7" w14:textId="77777777" w:rsidR="00ED52CE" w:rsidRDefault="00ED52CE" w:rsidP="00ED52CE">
      <w:pPr>
        <w:jc w:val="right"/>
        <w:rPr>
          <w:rFonts w:ascii="Arial" w:hAnsi="Arial" w:cs="Arial"/>
        </w:rPr>
      </w:pPr>
      <w:r>
        <w:rPr>
          <w:rFonts w:ascii="Arial" w:hAnsi="Arial" w:cs="Arial"/>
          <w:b/>
          <w:sz w:val="28"/>
        </w:rPr>
        <w:br w:type="page"/>
      </w:r>
    </w:p>
    <w:p w14:paraId="403B2EFC" w14:textId="77777777" w:rsidR="00ED52CE" w:rsidRPr="007F0278" w:rsidRDefault="00ED52CE" w:rsidP="00ED52CE">
      <w:pPr>
        <w:jc w:val="right"/>
        <w:rPr>
          <w:rFonts w:ascii="Arial" w:hAnsi="Arial" w:cs="Arial"/>
          <w:strike/>
          <w:sz w:val="24"/>
          <w:szCs w:val="24"/>
        </w:rPr>
      </w:pPr>
      <w:r w:rsidRPr="007F0278">
        <w:rPr>
          <w:rFonts w:ascii="Arial" w:hAnsi="Arial" w:cs="Arial"/>
          <w:sz w:val="24"/>
          <w:szCs w:val="24"/>
        </w:rPr>
        <w:lastRenderedPageBreak/>
        <w:t>Fiche sujet – candidat</w:t>
      </w:r>
      <w:r w:rsidR="00116A5C">
        <w:rPr>
          <w:rFonts w:ascii="Arial" w:hAnsi="Arial" w:cs="Arial"/>
          <w:sz w:val="24"/>
          <w:szCs w:val="24"/>
        </w:rPr>
        <w:t xml:space="preserve"> (3/</w:t>
      </w:r>
      <w:r w:rsidR="009D16E4">
        <w:rPr>
          <w:rFonts w:ascii="Arial" w:hAnsi="Arial" w:cs="Arial"/>
          <w:sz w:val="24"/>
          <w:szCs w:val="24"/>
        </w:rPr>
        <w:t>3</w:t>
      </w:r>
      <w:r w:rsidR="00116A5C">
        <w:rPr>
          <w:rFonts w:ascii="Arial" w:hAnsi="Arial" w:cs="Arial"/>
          <w:sz w:val="24"/>
          <w:szCs w:val="24"/>
        </w:rPr>
        <w:t>)</w:t>
      </w:r>
    </w:p>
    <w:tbl>
      <w:tblPr>
        <w:tblW w:w="5000" w:type="pct"/>
        <w:tblLook w:val="0000" w:firstRow="0" w:lastRow="0" w:firstColumn="0" w:lastColumn="0" w:noHBand="0" w:noVBand="0"/>
      </w:tblPr>
      <w:tblGrid>
        <w:gridCol w:w="15388"/>
      </w:tblGrid>
      <w:tr w:rsidR="0045192F" w14:paraId="716D8C4E" w14:textId="77777777" w:rsidTr="007E3ED9">
        <w:trPr>
          <w:trHeight w:val="1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398654BC" w14:textId="77777777" w:rsidR="0045192F" w:rsidRPr="00E81639" w:rsidRDefault="0045192F" w:rsidP="004478CC">
            <w:pPr>
              <w:snapToGrid w:val="0"/>
              <w:spacing w:before="120" w:after="120"/>
              <w:rPr>
                <w:sz w:val="24"/>
                <w:szCs w:val="24"/>
              </w:rPr>
            </w:pPr>
            <w:r w:rsidRPr="00E81639">
              <w:rPr>
                <w:rFonts w:ascii="Arial" w:hAnsi="Arial" w:cs="Arial"/>
                <w:b/>
                <w:bCs/>
                <w:sz w:val="24"/>
                <w:szCs w:val="24"/>
              </w:rPr>
              <w:t>Ressources</w:t>
            </w:r>
          </w:p>
        </w:tc>
      </w:tr>
      <w:tr w:rsidR="001D5C58" w:rsidRPr="00D4626E" w14:paraId="3DF9DB4F" w14:textId="77777777" w:rsidTr="004F0DB0">
        <w:trPr>
          <w:trHeight w:val="2876"/>
        </w:trPr>
        <w:tc>
          <w:tcPr>
            <w:tcW w:w="1" w:type="pct"/>
            <w:tcBorders>
              <w:top w:val="single" w:sz="4" w:space="0" w:color="000000"/>
              <w:left w:val="single" w:sz="4" w:space="0" w:color="000000"/>
              <w:bottom w:val="single" w:sz="4" w:space="0" w:color="000000"/>
              <w:right w:val="single" w:sz="4" w:space="0" w:color="000000"/>
            </w:tcBorders>
            <w:shd w:val="clear" w:color="auto" w:fill="auto"/>
          </w:tcPr>
          <w:p w14:paraId="12AC8EA4" w14:textId="27B8A424" w:rsidR="00003C94" w:rsidRPr="00D4626E" w:rsidRDefault="00003C94" w:rsidP="00530E13">
            <w:pPr>
              <w:spacing w:before="120" w:after="120"/>
              <w:jc w:val="left"/>
              <w:rPr>
                <w:rFonts w:ascii="Arial" w:hAnsi="Arial" w:cs="Arial"/>
                <w:b/>
                <w:bCs/>
                <w:sz w:val="24"/>
                <w:szCs w:val="24"/>
              </w:rPr>
            </w:pPr>
            <w:r w:rsidRPr="00D4626E">
              <w:rPr>
                <w:rFonts w:ascii="Arial" w:hAnsi="Arial" w:cs="Arial"/>
                <w:b/>
                <w:bCs/>
                <w:sz w:val="24"/>
                <w:szCs w:val="24"/>
              </w:rPr>
              <w:t xml:space="preserve">Pollinisation chez les espèces </w:t>
            </w:r>
            <w:proofErr w:type="spellStart"/>
            <w:r w:rsidRPr="00D4626E">
              <w:rPr>
                <w:rFonts w:ascii="Arial" w:hAnsi="Arial" w:cs="Arial"/>
                <w:b/>
                <w:bCs/>
                <w:sz w:val="24"/>
                <w:szCs w:val="24"/>
              </w:rPr>
              <w:t>hétérostyles</w:t>
            </w:r>
            <w:proofErr w:type="spellEnd"/>
            <w:r w:rsidR="00530E13" w:rsidRPr="00D4626E">
              <w:rPr>
                <w:rFonts w:ascii="Arial" w:hAnsi="Arial" w:cs="Arial"/>
                <w:b/>
                <w:bCs/>
                <w:sz w:val="24"/>
                <w:szCs w:val="24"/>
              </w:rPr>
              <w:t> :</w:t>
            </w:r>
          </w:p>
          <w:p w14:paraId="00E8D843" w14:textId="77777777" w:rsidR="001D5C58" w:rsidRPr="00D4626E" w:rsidRDefault="001D5C58" w:rsidP="001D5C58">
            <w:pPr>
              <w:pStyle w:val="Paragraphedeliste"/>
              <w:tabs>
                <w:tab w:val="left" w:pos="176"/>
              </w:tabs>
              <w:spacing w:after="0" w:line="240" w:lineRule="auto"/>
              <w:ind w:left="0"/>
              <w:rPr>
                <w:rFonts w:ascii="Arial" w:hAnsi="Arial" w:cs="Arial"/>
                <w:bCs/>
                <w:color w:val="000000"/>
                <w:sz w:val="24"/>
                <w:szCs w:val="24"/>
              </w:rPr>
            </w:pPr>
            <w:r w:rsidRPr="00D4626E">
              <w:rPr>
                <w:rFonts w:ascii="Arial" w:hAnsi="Arial" w:cs="Arial"/>
                <w:bCs/>
                <w:color w:val="000000"/>
                <w:sz w:val="24"/>
                <w:szCs w:val="24"/>
              </w:rPr>
              <w:t>L’</w:t>
            </w:r>
            <w:proofErr w:type="spellStart"/>
            <w:r w:rsidRPr="00D4626E">
              <w:rPr>
                <w:rFonts w:ascii="Arial" w:hAnsi="Arial" w:cs="Arial"/>
                <w:bCs/>
                <w:color w:val="000000"/>
                <w:sz w:val="24"/>
                <w:szCs w:val="24"/>
              </w:rPr>
              <w:t>hétérostylie</w:t>
            </w:r>
            <w:proofErr w:type="spellEnd"/>
            <w:r w:rsidRPr="00D4626E">
              <w:rPr>
                <w:rFonts w:ascii="Arial" w:hAnsi="Arial" w:cs="Arial"/>
                <w:bCs/>
                <w:color w:val="000000"/>
                <w:sz w:val="24"/>
                <w:szCs w:val="24"/>
              </w:rPr>
              <w:t xml:space="preserve"> est une forme de barrière mécanique à l’autofécondation. </w:t>
            </w:r>
          </w:p>
          <w:p w14:paraId="7FBD3C08" w14:textId="77777777" w:rsidR="001D5C58" w:rsidRPr="00D4626E" w:rsidRDefault="001D5C58" w:rsidP="003D0212">
            <w:pPr>
              <w:tabs>
                <w:tab w:val="left" w:pos="176"/>
              </w:tabs>
              <w:jc w:val="left"/>
              <w:rPr>
                <w:rFonts w:ascii="Arial" w:hAnsi="Arial" w:cs="Arial"/>
                <w:sz w:val="24"/>
                <w:szCs w:val="24"/>
              </w:rPr>
            </w:pPr>
            <w:r w:rsidRPr="00D4626E">
              <w:rPr>
                <w:rFonts w:ascii="Arial" w:hAnsi="Arial" w:cs="Arial"/>
                <w:bCs/>
                <w:color w:val="000000"/>
                <w:sz w:val="24"/>
                <w:szCs w:val="24"/>
              </w:rPr>
              <w:t>Chez certaines espèces, certains individus ont un long pistil et des étamines courtes, d’autres individus ont un pistil court et des étamines longues.</w:t>
            </w:r>
          </w:p>
          <w:p w14:paraId="79858F79" w14:textId="354D40CB" w:rsidR="00FE46D2" w:rsidRPr="00D4626E" w:rsidRDefault="001D5C58" w:rsidP="00F658A3">
            <w:pPr>
              <w:jc w:val="left"/>
              <w:rPr>
                <w:rFonts w:ascii="Arial" w:hAnsi="Arial" w:cs="Arial"/>
                <w:sz w:val="24"/>
                <w:szCs w:val="24"/>
              </w:rPr>
            </w:pPr>
            <w:r w:rsidRPr="00D4626E">
              <w:rPr>
                <w:rFonts w:ascii="Arial" w:hAnsi="Arial" w:cs="Arial"/>
                <w:sz w:val="24"/>
                <w:szCs w:val="24"/>
              </w:rPr>
              <w:t xml:space="preserve">Le pollen des fleurs des deux formes est réparti dans des zones différentes le long de la trompe de l’insecte qui récolte le nectar de la fleur. Pour que la fécondation soit possible, lors de la pollinisation, le pollen </w:t>
            </w:r>
            <w:r w:rsidR="0099700E" w:rsidRPr="00D4626E">
              <w:rPr>
                <w:rFonts w:ascii="Arial" w:hAnsi="Arial" w:cs="Arial"/>
                <w:sz w:val="24"/>
                <w:szCs w:val="24"/>
              </w:rPr>
              <w:t xml:space="preserve">qui touche </w:t>
            </w:r>
            <w:r w:rsidR="00891E51" w:rsidRPr="00D4626E">
              <w:rPr>
                <w:rFonts w:ascii="Arial" w:hAnsi="Arial" w:cs="Arial"/>
                <w:sz w:val="24"/>
                <w:szCs w:val="24"/>
              </w:rPr>
              <w:t>les anthères (extrémité de l’étamine)</w:t>
            </w:r>
            <w:r w:rsidR="0099700E" w:rsidRPr="00D4626E">
              <w:rPr>
                <w:rFonts w:ascii="Arial" w:hAnsi="Arial" w:cs="Arial"/>
                <w:sz w:val="24"/>
                <w:szCs w:val="24"/>
              </w:rPr>
              <w:t xml:space="preserve"> d’une forme </w:t>
            </w:r>
            <w:r w:rsidRPr="00D4626E">
              <w:rPr>
                <w:rFonts w:ascii="Arial" w:hAnsi="Arial" w:cs="Arial"/>
                <w:sz w:val="24"/>
                <w:szCs w:val="24"/>
              </w:rPr>
              <w:t xml:space="preserve">doit se retrouver sur une partie de la trompe de l’insecte qui correspond exactement à la zone qui touchera le stigmate (extrémité du pistil) d’une </w:t>
            </w:r>
            <w:r w:rsidR="0099700E" w:rsidRPr="00D4626E">
              <w:rPr>
                <w:rFonts w:ascii="Arial" w:hAnsi="Arial" w:cs="Arial"/>
                <w:sz w:val="24"/>
                <w:szCs w:val="24"/>
              </w:rPr>
              <w:t>autre forme</w:t>
            </w:r>
            <w:r w:rsidRPr="00D4626E">
              <w:rPr>
                <w:rFonts w:ascii="Arial" w:hAnsi="Arial" w:cs="Arial"/>
                <w:sz w:val="24"/>
                <w:szCs w:val="24"/>
              </w:rPr>
              <w:t>.</w:t>
            </w:r>
          </w:p>
          <w:p w14:paraId="75C4AB45" w14:textId="5E00E31C" w:rsidR="00F658A3" w:rsidRPr="00D4626E" w:rsidRDefault="00FE46D2" w:rsidP="00D4626E">
            <w:pPr>
              <w:spacing w:before="120" w:after="120"/>
              <w:rPr>
                <w:bCs/>
                <w:sz w:val="24"/>
                <w:szCs w:val="24"/>
              </w:rPr>
            </w:pPr>
            <w:bookmarkStart w:id="0" w:name="_GoBack"/>
            <w:bookmarkEnd w:id="0"/>
            <w:r w:rsidRPr="00D4626E">
              <w:rPr>
                <w:rFonts w:ascii="Arial" w:hAnsi="Arial" w:cs="Arial"/>
                <w:i/>
                <w:noProof/>
                <w:color w:val="000000"/>
                <w:sz w:val="24"/>
                <w:szCs w:val="24"/>
                <w:lang w:eastAsia="fr-FR"/>
              </w:rPr>
              <w:drawing>
                <wp:inline distT="0" distB="0" distL="0" distR="0" wp14:anchorId="23DE6E3E" wp14:editId="3D8DD638">
                  <wp:extent cx="7780379" cy="3604370"/>
                  <wp:effectExtent l="0" t="0" r="0" b="0"/>
                  <wp:docPr id="14" name="Image 13" descr="ressour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source.png"/>
                          <pic:cNvPicPr/>
                        </pic:nvPicPr>
                        <pic:blipFill>
                          <a:blip r:embed="rId7">
                            <a:extLst>
                              <a:ext uri="{28A0092B-C50C-407E-A947-70E740481C1C}">
                                <a14:useLocalDpi xmlns:a14="http://schemas.microsoft.com/office/drawing/2010/main" val="0"/>
                              </a:ext>
                            </a:extLst>
                          </a:blip>
                          <a:stretch>
                            <a:fillRect/>
                          </a:stretch>
                        </pic:blipFill>
                        <pic:spPr>
                          <a:xfrm>
                            <a:off x="0" y="0"/>
                            <a:ext cx="7885936" cy="3653271"/>
                          </a:xfrm>
                          <a:prstGeom prst="rect">
                            <a:avLst/>
                          </a:prstGeom>
                        </pic:spPr>
                      </pic:pic>
                    </a:graphicData>
                  </a:graphic>
                </wp:inline>
              </w:drawing>
            </w:r>
            <w:bookmarkStart w:id="1" w:name="undefined"/>
            <w:bookmarkEnd w:id="1"/>
          </w:p>
          <w:p w14:paraId="4851E97D" w14:textId="77777777" w:rsidR="00FE46D2" w:rsidRPr="00D4626E" w:rsidRDefault="00FE46D2" w:rsidP="00FE46D2">
            <w:pPr>
              <w:jc w:val="left"/>
              <w:rPr>
                <w:rFonts w:ascii="Arial" w:hAnsi="Arial" w:cs="Arial"/>
                <w:color w:val="000000"/>
                <w:sz w:val="24"/>
                <w:szCs w:val="24"/>
              </w:rPr>
            </w:pPr>
            <w:r w:rsidRPr="00D4626E">
              <w:rPr>
                <w:rFonts w:ascii="Arial" w:hAnsi="Arial" w:cs="Arial"/>
                <w:color w:val="000000"/>
                <w:sz w:val="24"/>
                <w:szCs w:val="24"/>
              </w:rPr>
              <w:t>Les traits pointillés représentent les hauteurs des parties des fleurs.</w:t>
            </w:r>
          </w:p>
          <w:p w14:paraId="09773A07" w14:textId="3AC56A68" w:rsidR="001D5C58" w:rsidRPr="00D4626E" w:rsidRDefault="00F658A3" w:rsidP="00B51E91">
            <w:pPr>
              <w:spacing w:before="120" w:after="120"/>
              <w:jc w:val="right"/>
              <w:rPr>
                <w:rFonts w:ascii="Arial" w:hAnsi="Arial" w:cs="Arial"/>
                <w:color w:val="000000"/>
                <w:sz w:val="24"/>
                <w:szCs w:val="24"/>
              </w:rPr>
            </w:pPr>
            <w:r w:rsidRPr="00D4626E">
              <w:rPr>
                <w:rFonts w:ascii="Arial" w:hAnsi="Arial" w:cs="Arial"/>
                <w:i/>
                <w:color w:val="000000"/>
                <w:sz w:val="18"/>
                <w:szCs w:val="18"/>
              </w:rPr>
              <w:t xml:space="preserve">D’après Botanique de Meyer, Reeb, </w:t>
            </w:r>
            <w:proofErr w:type="spellStart"/>
            <w:r w:rsidRPr="00D4626E">
              <w:rPr>
                <w:rFonts w:ascii="Arial" w:hAnsi="Arial" w:cs="Arial"/>
                <w:i/>
                <w:color w:val="000000"/>
                <w:sz w:val="18"/>
                <w:szCs w:val="18"/>
              </w:rPr>
              <w:t>Bosdeveix</w:t>
            </w:r>
            <w:proofErr w:type="spellEnd"/>
          </w:p>
        </w:tc>
      </w:tr>
    </w:tbl>
    <w:p w14:paraId="355F4B74" w14:textId="77777777" w:rsidR="00ED52CE" w:rsidRDefault="00ED52CE" w:rsidP="00D520AE">
      <w:pPr>
        <w:jc w:val="both"/>
        <w:rPr>
          <w:sz w:val="24"/>
          <w:szCs w:val="24"/>
        </w:rPr>
      </w:pPr>
    </w:p>
    <w:sectPr w:rsidR="00ED52CE" w:rsidSect="0048749C">
      <w:headerReference w:type="even" r:id="rId8"/>
      <w:headerReference w:type="default" r:id="rId9"/>
      <w:headerReference w:type="first" r:id="rId10"/>
      <w:pgSz w:w="16838" w:h="11906" w:orient="landscape"/>
      <w:pgMar w:top="720" w:right="720" w:bottom="720"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69939" w14:textId="77777777" w:rsidR="00D7428D" w:rsidRDefault="00D7428D">
      <w:r>
        <w:separator/>
      </w:r>
    </w:p>
  </w:endnote>
  <w:endnote w:type="continuationSeparator" w:id="0">
    <w:p w14:paraId="575A43A8" w14:textId="77777777" w:rsidR="00D7428D" w:rsidRDefault="00D74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FreeSans">
    <w:altName w:val="Times New Roman"/>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95B9D" w14:textId="77777777" w:rsidR="00D7428D" w:rsidRDefault="00D7428D">
      <w:r>
        <w:separator/>
      </w:r>
    </w:p>
  </w:footnote>
  <w:footnote w:type="continuationSeparator" w:id="0">
    <w:p w14:paraId="600F2E58" w14:textId="77777777" w:rsidR="00D7428D" w:rsidRDefault="00D74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B02AF" w14:textId="77777777" w:rsidR="008A3D7B" w:rsidRDefault="008A3D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70AB2" w14:textId="77777777" w:rsidR="000F3B1D" w:rsidRPr="002C3470" w:rsidRDefault="009E69F1" w:rsidP="002C3470">
    <w:pPr>
      <w:pStyle w:val="Paragraphedeliste"/>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2025"/>
        <w:tab w:val="center" w:pos="7699"/>
      </w:tabs>
      <w:suppressAutoHyphens w:val="0"/>
      <w:spacing w:after="0" w:line="240" w:lineRule="auto"/>
      <w:ind w:left="0"/>
      <w:contextualSpacing w:val="0"/>
      <w:jc w:val="center"/>
      <w:rPr>
        <w:rFonts w:ascii="Arial" w:hAnsi="Arial" w:cs="Arial"/>
        <w:b/>
        <w:bCs/>
        <w:sz w:val="24"/>
        <w:szCs w:val="24"/>
      </w:rPr>
    </w:pPr>
    <w:r>
      <w:rPr>
        <w:rFonts w:ascii="Arial" w:hAnsi="Arial" w:cs="Arial"/>
        <w:b/>
        <w:bCs/>
        <w:sz w:val="24"/>
        <w:szCs w:val="24"/>
      </w:rPr>
      <w:t>Des obstacles à l’autogamie chez les plantes à fleurs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48951" w14:textId="77777777" w:rsidR="008A3D7B" w:rsidRDefault="008A3D7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54" w:hanging="360"/>
      </w:pPr>
      <w:rPr>
        <w:rFonts w:ascii="Calibri" w:hAnsi="Calibri" w:cs="Calibri" w:hint="default"/>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OpenSymbol" w:hAnsi="OpenSymbol" w:cs="OpenSymbol"/>
        <w:b w:val="0"/>
      </w:rPr>
    </w:lvl>
  </w:abstractNum>
  <w:abstractNum w:abstractNumId="3" w15:restartNumberingAfterBreak="0">
    <w:nsid w:val="00000006"/>
    <w:multiLevelType w:val="singleLevel"/>
    <w:tmpl w:val="9DF89E78"/>
    <w:lvl w:ilvl="0">
      <w:start w:val="1"/>
      <w:numFmt w:val="bullet"/>
      <w:lvlText w:val="-"/>
      <w:lvlJc w:val="left"/>
      <w:pPr>
        <w:tabs>
          <w:tab w:val="num" w:pos="360"/>
        </w:tabs>
        <w:ind w:left="360" w:hanging="360"/>
      </w:pPr>
      <w:rPr>
        <w:rFonts w:ascii="OpenSymbol" w:hAnsi="OpenSymbol"/>
        <w:sz w:val="20"/>
        <w:szCs w:val="20"/>
      </w:rPr>
    </w:lvl>
  </w:abstractNum>
  <w:abstractNum w:abstractNumId="4" w15:restartNumberingAfterBreak="0">
    <w:nsid w:val="00000007"/>
    <w:multiLevelType w:val="multilevel"/>
    <w:tmpl w:val="1884C612"/>
    <w:lvl w:ilvl="0">
      <w:start w:val="1"/>
      <w:numFmt w:val="bullet"/>
      <w:lvlText w:val=""/>
      <w:lvlJc w:val="left"/>
      <w:pPr>
        <w:tabs>
          <w:tab w:val="num" w:pos="0"/>
        </w:tabs>
        <w:ind w:left="720" w:hanging="360"/>
      </w:pPr>
      <w:rPr>
        <w:rFonts w:ascii="Wingdings" w:hAnsi="Wingdings" w:hint="default"/>
      </w:rPr>
    </w:lvl>
    <w:lvl w:ilvl="1">
      <w:start w:val="1"/>
      <w:numFmt w:val="bullet"/>
      <w:lvlText w:val=""/>
      <w:lvlJc w:val="left"/>
      <w:pPr>
        <w:tabs>
          <w:tab w:val="num" w:pos="0"/>
        </w:tabs>
        <w:ind w:left="1440" w:hanging="360"/>
      </w:pPr>
      <w:rPr>
        <w:rFonts w:ascii="Wingdings" w:hAnsi="Wingdings"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0000008"/>
    <w:multiLevelType w:val="singleLevel"/>
    <w:tmpl w:val="00000008"/>
    <w:lvl w:ilvl="0">
      <w:start w:val="1"/>
      <w:numFmt w:val="bullet"/>
      <w:lvlText w:val=""/>
      <w:lvlJc w:val="left"/>
      <w:pPr>
        <w:tabs>
          <w:tab w:val="num" w:pos="0"/>
        </w:tabs>
        <w:ind w:left="720" w:hanging="360"/>
      </w:pPr>
      <w:rPr>
        <w:rFonts w:ascii="Wingdings" w:hAnsi="Wingdings" w:cs="Symbol"/>
        <w:sz w:val="20"/>
        <w:szCs w:val="20"/>
      </w:rPr>
    </w:lvl>
  </w:abstractNum>
  <w:abstractNum w:abstractNumId="6" w15:restartNumberingAfterBreak="0">
    <w:nsid w:val="00AF71C5"/>
    <w:multiLevelType w:val="hybridMultilevel"/>
    <w:tmpl w:val="BFCC9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772DEC"/>
    <w:multiLevelType w:val="hybridMultilevel"/>
    <w:tmpl w:val="FDE62B7C"/>
    <w:lvl w:ilvl="0" w:tplc="144C1D4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8766F7"/>
    <w:multiLevelType w:val="hybridMultilevel"/>
    <w:tmpl w:val="9996BFA8"/>
    <w:lvl w:ilvl="0" w:tplc="22FC7FA0">
      <w:start w:val="1"/>
      <w:numFmt w:val="bullet"/>
      <w:lvlText w:val=""/>
      <w:lvlJc w:val="left"/>
      <w:pPr>
        <w:ind w:left="1080" w:hanging="360"/>
      </w:pPr>
      <w:rPr>
        <w:rFonts w:ascii="Symbol" w:hAnsi="Symbol" w:cs="Symbol" w:hint="default"/>
      </w:rPr>
    </w:lvl>
    <w:lvl w:ilvl="1" w:tplc="9026A098">
      <w:start w:val="1"/>
      <w:numFmt w:val="bullet"/>
      <w:lvlText w:val="o"/>
      <w:lvlJc w:val="left"/>
      <w:pPr>
        <w:ind w:left="1800" w:hanging="360"/>
      </w:pPr>
      <w:rPr>
        <w:rFonts w:ascii="Courier New" w:hAnsi="Courier New" w:cs="Courier New" w:hint="default"/>
      </w:rPr>
    </w:lvl>
    <w:lvl w:ilvl="2" w:tplc="82AEF608">
      <w:start w:val="1"/>
      <w:numFmt w:val="bullet"/>
      <w:lvlText w:val=""/>
      <w:lvlJc w:val="left"/>
      <w:pPr>
        <w:ind w:left="2520" w:hanging="360"/>
      </w:pPr>
      <w:rPr>
        <w:rFonts w:ascii="Wingdings" w:hAnsi="Wingdings" w:cs="Wingdings" w:hint="default"/>
      </w:rPr>
    </w:lvl>
    <w:lvl w:ilvl="3" w:tplc="1AEE75D4">
      <w:start w:val="1"/>
      <w:numFmt w:val="bullet"/>
      <w:lvlText w:val=""/>
      <w:lvlJc w:val="left"/>
      <w:pPr>
        <w:ind w:left="3240" w:hanging="360"/>
      </w:pPr>
      <w:rPr>
        <w:rFonts w:ascii="Symbol" w:hAnsi="Symbol" w:cs="Symbol" w:hint="default"/>
      </w:rPr>
    </w:lvl>
    <w:lvl w:ilvl="4" w:tplc="CCE0624E">
      <w:start w:val="1"/>
      <w:numFmt w:val="bullet"/>
      <w:lvlText w:val="o"/>
      <w:lvlJc w:val="left"/>
      <w:pPr>
        <w:ind w:left="3960" w:hanging="360"/>
      </w:pPr>
      <w:rPr>
        <w:rFonts w:ascii="Courier New" w:hAnsi="Courier New" w:cs="Courier New" w:hint="default"/>
      </w:rPr>
    </w:lvl>
    <w:lvl w:ilvl="5" w:tplc="BB984A3A">
      <w:start w:val="1"/>
      <w:numFmt w:val="bullet"/>
      <w:lvlText w:val=""/>
      <w:lvlJc w:val="left"/>
      <w:pPr>
        <w:ind w:left="4680" w:hanging="360"/>
      </w:pPr>
      <w:rPr>
        <w:rFonts w:ascii="Wingdings" w:hAnsi="Wingdings" w:cs="Wingdings" w:hint="default"/>
      </w:rPr>
    </w:lvl>
    <w:lvl w:ilvl="6" w:tplc="FA2C16C0">
      <w:start w:val="1"/>
      <w:numFmt w:val="bullet"/>
      <w:lvlText w:val=""/>
      <w:lvlJc w:val="left"/>
      <w:pPr>
        <w:ind w:left="5400" w:hanging="360"/>
      </w:pPr>
      <w:rPr>
        <w:rFonts w:ascii="Symbol" w:hAnsi="Symbol" w:cs="Symbol" w:hint="default"/>
      </w:rPr>
    </w:lvl>
    <w:lvl w:ilvl="7" w:tplc="29DC4424">
      <w:start w:val="1"/>
      <w:numFmt w:val="bullet"/>
      <w:lvlText w:val="o"/>
      <w:lvlJc w:val="left"/>
      <w:pPr>
        <w:ind w:left="6120" w:hanging="360"/>
      </w:pPr>
      <w:rPr>
        <w:rFonts w:ascii="Courier New" w:hAnsi="Courier New" w:cs="Courier New" w:hint="default"/>
      </w:rPr>
    </w:lvl>
    <w:lvl w:ilvl="8" w:tplc="9D2C1C30">
      <w:start w:val="1"/>
      <w:numFmt w:val="bullet"/>
      <w:lvlText w:val=""/>
      <w:lvlJc w:val="left"/>
      <w:pPr>
        <w:ind w:left="6840" w:hanging="360"/>
      </w:pPr>
      <w:rPr>
        <w:rFonts w:ascii="Wingdings" w:hAnsi="Wingdings" w:cs="Wingdings" w:hint="default"/>
      </w:rPr>
    </w:lvl>
  </w:abstractNum>
  <w:abstractNum w:abstractNumId="9" w15:restartNumberingAfterBreak="0">
    <w:nsid w:val="0D505EB1"/>
    <w:multiLevelType w:val="hybridMultilevel"/>
    <w:tmpl w:val="03B809D0"/>
    <w:lvl w:ilvl="0" w:tplc="00000002">
      <w:start w:val="1"/>
      <w:numFmt w:val="bullet"/>
      <w:lvlText w:val="-"/>
      <w:lvlJc w:val="left"/>
      <w:pPr>
        <w:ind w:left="1080" w:hanging="360"/>
      </w:pPr>
      <w:rPr>
        <w:rFonts w:ascii="Calibri" w:hAnsi="Calibri" w:cs="Calibri" w:hint="default"/>
        <w:sz w:val="24"/>
        <w:szCs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0E06379B"/>
    <w:multiLevelType w:val="hybridMultilevel"/>
    <w:tmpl w:val="CF045A8E"/>
    <w:lvl w:ilvl="0" w:tplc="00000006">
      <w:start w:val="1"/>
      <w:numFmt w:val="bullet"/>
      <w:lvlText w:val="-"/>
      <w:lvlJc w:val="left"/>
      <w:pPr>
        <w:tabs>
          <w:tab w:val="num" w:pos="420"/>
        </w:tabs>
        <w:ind w:left="420" w:hanging="360"/>
      </w:pPr>
      <w:rPr>
        <w:rFonts w:ascii="OpenSymbol" w:hAnsi="Open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F45D0"/>
    <w:multiLevelType w:val="hybridMultilevel"/>
    <w:tmpl w:val="5FB06DA6"/>
    <w:lvl w:ilvl="0" w:tplc="040C0005">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C105C0"/>
    <w:multiLevelType w:val="hybridMultilevel"/>
    <w:tmpl w:val="9208AD3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47B7144"/>
    <w:multiLevelType w:val="hybridMultilevel"/>
    <w:tmpl w:val="F90AB8A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14" w15:restartNumberingAfterBreak="0">
    <w:nsid w:val="16415DFB"/>
    <w:multiLevelType w:val="hybridMultilevel"/>
    <w:tmpl w:val="D62E1D42"/>
    <w:lvl w:ilvl="0" w:tplc="040C0001">
      <w:start w:val="1"/>
      <w:numFmt w:val="bullet"/>
      <w:lvlText w:val=""/>
      <w:lvlJc w:val="left"/>
      <w:pPr>
        <w:ind w:left="948" w:hanging="360"/>
      </w:pPr>
      <w:rPr>
        <w:rFonts w:ascii="Symbol" w:hAnsi="Symbol" w:hint="default"/>
      </w:rPr>
    </w:lvl>
    <w:lvl w:ilvl="1" w:tplc="040C0003" w:tentative="1">
      <w:start w:val="1"/>
      <w:numFmt w:val="bullet"/>
      <w:lvlText w:val="o"/>
      <w:lvlJc w:val="left"/>
      <w:pPr>
        <w:ind w:left="1668" w:hanging="360"/>
      </w:pPr>
      <w:rPr>
        <w:rFonts w:ascii="Courier New" w:hAnsi="Courier New" w:cs="Courier New" w:hint="default"/>
      </w:rPr>
    </w:lvl>
    <w:lvl w:ilvl="2" w:tplc="040C0005" w:tentative="1">
      <w:start w:val="1"/>
      <w:numFmt w:val="bullet"/>
      <w:lvlText w:val=""/>
      <w:lvlJc w:val="left"/>
      <w:pPr>
        <w:ind w:left="2388" w:hanging="360"/>
      </w:pPr>
      <w:rPr>
        <w:rFonts w:ascii="Wingdings" w:hAnsi="Wingdings" w:hint="default"/>
      </w:rPr>
    </w:lvl>
    <w:lvl w:ilvl="3" w:tplc="040C0001" w:tentative="1">
      <w:start w:val="1"/>
      <w:numFmt w:val="bullet"/>
      <w:lvlText w:val=""/>
      <w:lvlJc w:val="left"/>
      <w:pPr>
        <w:ind w:left="3108" w:hanging="360"/>
      </w:pPr>
      <w:rPr>
        <w:rFonts w:ascii="Symbol" w:hAnsi="Symbol" w:hint="default"/>
      </w:rPr>
    </w:lvl>
    <w:lvl w:ilvl="4" w:tplc="040C0003" w:tentative="1">
      <w:start w:val="1"/>
      <w:numFmt w:val="bullet"/>
      <w:lvlText w:val="o"/>
      <w:lvlJc w:val="left"/>
      <w:pPr>
        <w:ind w:left="3828" w:hanging="360"/>
      </w:pPr>
      <w:rPr>
        <w:rFonts w:ascii="Courier New" w:hAnsi="Courier New" w:cs="Courier New" w:hint="default"/>
      </w:rPr>
    </w:lvl>
    <w:lvl w:ilvl="5" w:tplc="040C0005" w:tentative="1">
      <w:start w:val="1"/>
      <w:numFmt w:val="bullet"/>
      <w:lvlText w:val=""/>
      <w:lvlJc w:val="left"/>
      <w:pPr>
        <w:ind w:left="4548" w:hanging="360"/>
      </w:pPr>
      <w:rPr>
        <w:rFonts w:ascii="Wingdings" w:hAnsi="Wingdings" w:hint="default"/>
      </w:rPr>
    </w:lvl>
    <w:lvl w:ilvl="6" w:tplc="040C0001" w:tentative="1">
      <w:start w:val="1"/>
      <w:numFmt w:val="bullet"/>
      <w:lvlText w:val=""/>
      <w:lvlJc w:val="left"/>
      <w:pPr>
        <w:ind w:left="5268" w:hanging="360"/>
      </w:pPr>
      <w:rPr>
        <w:rFonts w:ascii="Symbol" w:hAnsi="Symbol" w:hint="default"/>
      </w:rPr>
    </w:lvl>
    <w:lvl w:ilvl="7" w:tplc="040C0003" w:tentative="1">
      <w:start w:val="1"/>
      <w:numFmt w:val="bullet"/>
      <w:lvlText w:val="o"/>
      <w:lvlJc w:val="left"/>
      <w:pPr>
        <w:ind w:left="5988" w:hanging="360"/>
      </w:pPr>
      <w:rPr>
        <w:rFonts w:ascii="Courier New" w:hAnsi="Courier New" w:cs="Courier New" w:hint="default"/>
      </w:rPr>
    </w:lvl>
    <w:lvl w:ilvl="8" w:tplc="040C0005" w:tentative="1">
      <w:start w:val="1"/>
      <w:numFmt w:val="bullet"/>
      <w:lvlText w:val=""/>
      <w:lvlJc w:val="left"/>
      <w:pPr>
        <w:ind w:left="6708" w:hanging="360"/>
      </w:pPr>
      <w:rPr>
        <w:rFonts w:ascii="Wingdings" w:hAnsi="Wingdings" w:hint="default"/>
      </w:rPr>
    </w:lvl>
  </w:abstractNum>
  <w:abstractNum w:abstractNumId="15" w15:restartNumberingAfterBreak="0">
    <w:nsid w:val="1A4F0148"/>
    <w:multiLevelType w:val="hybridMultilevel"/>
    <w:tmpl w:val="CC44F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6D35C7"/>
    <w:multiLevelType w:val="hybridMultilevel"/>
    <w:tmpl w:val="9468C1A8"/>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17" w15:restartNumberingAfterBreak="0">
    <w:nsid w:val="2C242A43"/>
    <w:multiLevelType w:val="hybridMultilevel"/>
    <w:tmpl w:val="67FE1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303FAE"/>
    <w:multiLevelType w:val="hybridMultilevel"/>
    <w:tmpl w:val="641A932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2EA779C0"/>
    <w:multiLevelType w:val="hybridMultilevel"/>
    <w:tmpl w:val="F8F6BB68"/>
    <w:lvl w:ilvl="0" w:tplc="DCA8BC60">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31AB1D00"/>
    <w:multiLevelType w:val="hybridMultilevel"/>
    <w:tmpl w:val="949821F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21" w15:restartNumberingAfterBreak="0">
    <w:nsid w:val="33CF436C"/>
    <w:multiLevelType w:val="hybridMultilevel"/>
    <w:tmpl w:val="9CBA0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E714D2"/>
    <w:multiLevelType w:val="hybridMultilevel"/>
    <w:tmpl w:val="BD9A50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B40C76"/>
    <w:multiLevelType w:val="hybridMultilevel"/>
    <w:tmpl w:val="92D69BD4"/>
    <w:lvl w:ilvl="0" w:tplc="00000002">
      <w:start w:val="1"/>
      <w:numFmt w:val="bullet"/>
      <w:lvlText w:val="-"/>
      <w:lvlJc w:val="left"/>
      <w:pPr>
        <w:ind w:left="720" w:hanging="360"/>
      </w:pPr>
      <w:rPr>
        <w:rFonts w:ascii="Calibri" w:hAnsi="Calibri" w:cs="Calibri" w:hint="default"/>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165B6A"/>
    <w:multiLevelType w:val="hybridMultilevel"/>
    <w:tmpl w:val="FD7E8EF2"/>
    <w:lvl w:ilvl="0" w:tplc="D16E0F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C8403A"/>
    <w:multiLevelType w:val="hybridMultilevel"/>
    <w:tmpl w:val="9E1AD87E"/>
    <w:lvl w:ilvl="0" w:tplc="00000002">
      <w:start w:val="1"/>
      <w:numFmt w:val="bullet"/>
      <w:lvlText w:val="-"/>
      <w:lvlJc w:val="left"/>
      <w:pPr>
        <w:ind w:left="795" w:hanging="360"/>
      </w:pPr>
      <w:rPr>
        <w:rFonts w:ascii="Times New Roman" w:hAnsi="Times New Roman" w:cs="Arial"/>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6" w15:restartNumberingAfterBreak="0">
    <w:nsid w:val="4A172654"/>
    <w:multiLevelType w:val="hybridMultilevel"/>
    <w:tmpl w:val="33220B12"/>
    <w:lvl w:ilvl="0" w:tplc="040C0005">
      <w:start w:val="1"/>
      <w:numFmt w:val="bullet"/>
      <w:lvlText w:val=""/>
      <w:lvlJc w:val="left"/>
      <w:pPr>
        <w:ind w:left="795" w:hanging="360"/>
      </w:pPr>
      <w:rPr>
        <w:rFonts w:ascii="Wingdings" w:hAnsi="Wingdings" w:hint="default"/>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7" w15:restartNumberingAfterBreak="0">
    <w:nsid w:val="4DF918CE"/>
    <w:multiLevelType w:val="hybridMultilevel"/>
    <w:tmpl w:val="9A345D7A"/>
    <w:lvl w:ilvl="0" w:tplc="90EAE53C">
      <w:start w:val="1"/>
      <w:numFmt w:val="bullet"/>
      <w:lvlText w:val=""/>
      <w:lvlJc w:val="left"/>
      <w:pPr>
        <w:ind w:left="720" w:hanging="360"/>
      </w:pPr>
      <w:rPr>
        <w:rFonts w:ascii="Symbol" w:hAnsi="Symbol" w:hint="default"/>
      </w:rPr>
    </w:lvl>
    <w:lvl w:ilvl="1" w:tplc="AB462EB4">
      <w:start w:val="1"/>
      <w:numFmt w:val="bullet"/>
      <w:lvlText w:val="o"/>
      <w:lvlJc w:val="left"/>
      <w:pPr>
        <w:ind w:left="1440" w:hanging="360"/>
      </w:pPr>
      <w:rPr>
        <w:rFonts w:ascii="Courier New" w:hAnsi="Courier New" w:cs="Courier New" w:hint="default"/>
      </w:rPr>
    </w:lvl>
    <w:lvl w:ilvl="2" w:tplc="340AB0FC">
      <w:start w:val="1"/>
      <w:numFmt w:val="bullet"/>
      <w:lvlText w:val=""/>
      <w:lvlJc w:val="left"/>
      <w:pPr>
        <w:ind w:left="2160" w:hanging="360"/>
      </w:pPr>
      <w:rPr>
        <w:rFonts w:ascii="Wingdings" w:hAnsi="Wingdings" w:cs="Wingdings" w:hint="default"/>
      </w:rPr>
    </w:lvl>
    <w:lvl w:ilvl="3" w:tplc="4DFA092E">
      <w:start w:val="1"/>
      <w:numFmt w:val="bullet"/>
      <w:lvlText w:val=""/>
      <w:lvlJc w:val="left"/>
      <w:pPr>
        <w:ind w:left="2880" w:hanging="360"/>
      </w:pPr>
      <w:rPr>
        <w:rFonts w:ascii="Symbol" w:hAnsi="Symbol" w:cs="Symbol" w:hint="default"/>
      </w:rPr>
    </w:lvl>
    <w:lvl w:ilvl="4" w:tplc="74C4E8F0">
      <w:start w:val="1"/>
      <w:numFmt w:val="bullet"/>
      <w:lvlText w:val="o"/>
      <w:lvlJc w:val="left"/>
      <w:pPr>
        <w:ind w:left="3600" w:hanging="360"/>
      </w:pPr>
      <w:rPr>
        <w:rFonts w:ascii="Courier New" w:hAnsi="Courier New" w:cs="Courier New" w:hint="default"/>
      </w:rPr>
    </w:lvl>
    <w:lvl w:ilvl="5" w:tplc="D8C6A552">
      <w:start w:val="1"/>
      <w:numFmt w:val="bullet"/>
      <w:lvlText w:val=""/>
      <w:lvlJc w:val="left"/>
      <w:pPr>
        <w:ind w:left="4320" w:hanging="360"/>
      </w:pPr>
      <w:rPr>
        <w:rFonts w:ascii="Wingdings" w:hAnsi="Wingdings" w:cs="Wingdings" w:hint="default"/>
      </w:rPr>
    </w:lvl>
    <w:lvl w:ilvl="6" w:tplc="A8265F62">
      <w:start w:val="1"/>
      <w:numFmt w:val="bullet"/>
      <w:lvlText w:val=""/>
      <w:lvlJc w:val="left"/>
      <w:pPr>
        <w:ind w:left="5040" w:hanging="360"/>
      </w:pPr>
      <w:rPr>
        <w:rFonts w:ascii="Symbol" w:hAnsi="Symbol" w:cs="Symbol" w:hint="default"/>
      </w:rPr>
    </w:lvl>
    <w:lvl w:ilvl="7" w:tplc="C02CDE18">
      <w:start w:val="1"/>
      <w:numFmt w:val="bullet"/>
      <w:lvlText w:val="o"/>
      <w:lvlJc w:val="left"/>
      <w:pPr>
        <w:ind w:left="5760" w:hanging="360"/>
      </w:pPr>
      <w:rPr>
        <w:rFonts w:ascii="Courier New" w:hAnsi="Courier New" w:cs="Courier New" w:hint="default"/>
      </w:rPr>
    </w:lvl>
    <w:lvl w:ilvl="8" w:tplc="DA08248E">
      <w:start w:val="1"/>
      <w:numFmt w:val="bullet"/>
      <w:lvlText w:val=""/>
      <w:lvlJc w:val="left"/>
      <w:pPr>
        <w:ind w:left="6480" w:hanging="360"/>
      </w:pPr>
      <w:rPr>
        <w:rFonts w:ascii="Wingdings" w:hAnsi="Wingdings" w:cs="Wingdings" w:hint="default"/>
      </w:rPr>
    </w:lvl>
  </w:abstractNum>
  <w:abstractNum w:abstractNumId="28" w15:restartNumberingAfterBreak="0">
    <w:nsid w:val="510028D9"/>
    <w:multiLevelType w:val="hybridMultilevel"/>
    <w:tmpl w:val="92CC0D88"/>
    <w:lvl w:ilvl="0" w:tplc="00000002">
      <w:start w:val="1"/>
      <w:numFmt w:val="bullet"/>
      <w:lvlText w:val="-"/>
      <w:lvlJc w:val="left"/>
      <w:pPr>
        <w:ind w:left="720" w:hanging="360"/>
      </w:pPr>
      <w:rPr>
        <w:rFonts w:ascii="Calibri" w:hAnsi="Calibri" w:cs="Calibri"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D624A4"/>
    <w:multiLevelType w:val="hybridMultilevel"/>
    <w:tmpl w:val="238C001C"/>
    <w:lvl w:ilvl="0" w:tplc="040C0001">
      <w:start w:val="1"/>
      <w:numFmt w:val="bullet"/>
      <w:lvlText w:val=""/>
      <w:lvlJc w:val="left"/>
      <w:pPr>
        <w:ind w:left="674" w:hanging="360"/>
      </w:pPr>
      <w:rPr>
        <w:rFonts w:ascii="Symbol" w:hAnsi="Symbol" w:hint="default"/>
      </w:rPr>
    </w:lvl>
    <w:lvl w:ilvl="1" w:tplc="040C0003" w:tentative="1">
      <w:start w:val="1"/>
      <w:numFmt w:val="bullet"/>
      <w:lvlText w:val="o"/>
      <w:lvlJc w:val="left"/>
      <w:pPr>
        <w:ind w:left="1394" w:hanging="360"/>
      </w:pPr>
      <w:rPr>
        <w:rFonts w:ascii="Courier New" w:hAnsi="Courier New" w:cs="Courier New" w:hint="default"/>
      </w:rPr>
    </w:lvl>
    <w:lvl w:ilvl="2" w:tplc="040C0005" w:tentative="1">
      <w:start w:val="1"/>
      <w:numFmt w:val="bullet"/>
      <w:lvlText w:val=""/>
      <w:lvlJc w:val="left"/>
      <w:pPr>
        <w:ind w:left="2114" w:hanging="360"/>
      </w:pPr>
      <w:rPr>
        <w:rFonts w:ascii="Wingdings" w:hAnsi="Wingdings" w:hint="default"/>
      </w:rPr>
    </w:lvl>
    <w:lvl w:ilvl="3" w:tplc="040C0001" w:tentative="1">
      <w:start w:val="1"/>
      <w:numFmt w:val="bullet"/>
      <w:lvlText w:val=""/>
      <w:lvlJc w:val="left"/>
      <w:pPr>
        <w:ind w:left="2834" w:hanging="360"/>
      </w:pPr>
      <w:rPr>
        <w:rFonts w:ascii="Symbol" w:hAnsi="Symbol" w:hint="default"/>
      </w:rPr>
    </w:lvl>
    <w:lvl w:ilvl="4" w:tplc="040C0003" w:tentative="1">
      <w:start w:val="1"/>
      <w:numFmt w:val="bullet"/>
      <w:lvlText w:val="o"/>
      <w:lvlJc w:val="left"/>
      <w:pPr>
        <w:ind w:left="3554" w:hanging="360"/>
      </w:pPr>
      <w:rPr>
        <w:rFonts w:ascii="Courier New" w:hAnsi="Courier New" w:cs="Courier New" w:hint="default"/>
      </w:rPr>
    </w:lvl>
    <w:lvl w:ilvl="5" w:tplc="040C0005" w:tentative="1">
      <w:start w:val="1"/>
      <w:numFmt w:val="bullet"/>
      <w:lvlText w:val=""/>
      <w:lvlJc w:val="left"/>
      <w:pPr>
        <w:ind w:left="4274" w:hanging="360"/>
      </w:pPr>
      <w:rPr>
        <w:rFonts w:ascii="Wingdings" w:hAnsi="Wingdings" w:hint="default"/>
      </w:rPr>
    </w:lvl>
    <w:lvl w:ilvl="6" w:tplc="040C0001" w:tentative="1">
      <w:start w:val="1"/>
      <w:numFmt w:val="bullet"/>
      <w:lvlText w:val=""/>
      <w:lvlJc w:val="left"/>
      <w:pPr>
        <w:ind w:left="4994" w:hanging="360"/>
      </w:pPr>
      <w:rPr>
        <w:rFonts w:ascii="Symbol" w:hAnsi="Symbol" w:hint="default"/>
      </w:rPr>
    </w:lvl>
    <w:lvl w:ilvl="7" w:tplc="040C0003" w:tentative="1">
      <w:start w:val="1"/>
      <w:numFmt w:val="bullet"/>
      <w:lvlText w:val="o"/>
      <w:lvlJc w:val="left"/>
      <w:pPr>
        <w:ind w:left="5714" w:hanging="360"/>
      </w:pPr>
      <w:rPr>
        <w:rFonts w:ascii="Courier New" w:hAnsi="Courier New" w:cs="Courier New" w:hint="default"/>
      </w:rPr>
    </w:lvl>
    <w:lvl w:ilvl="8" w:tplc="040C0005" w:tentative="1">
      <w:start w:val="1"/>
      <w:numFmt w:val="bullet"/>
      <w:lvlText w:val=""/>
      <w:lvlJc w:val="left"/>
      <w:pPr>
        <w:ind w:left="6434" w:hanging="360"/>
      </w:pPr>
      <w:rPr>
        <w:rFonts w:ascii="Wingdings" w:hAnsi="Wingdings" w:hint="default"/>
      </w:rPr>
    </w:lvl>
  </w:abstractNum>
  <w:abstractNum w:abstractNumId="30" w15:restartNumberingAfterBreak="0">
    <w:nsid w:val="57A81A57"/>
    <w:multiLevelType w:val="hybridMultilevel"/>
    <w:tmpl w:val="6B62EDE0"/>
    <w:lvl w:ilvl="0" w:tplc="55C274B2">
      <w:start w:val="1"/>
      <w:numFmt w:val="bullet"/>
      <w:lvlText w:val=""/>
      <w:lvlJc w:val="left"/>
      <w:pPr>
        <w:ind w:left="720" w:hanging="360"/>
      </w:pPr>
      <w:rPr>
        <w:rFonts w:ascii="Symbol" w:hAnsi="Symbol" w:cs="Symbol" w:hint="default"/>
      </w:rPr>
    </w:lvl>
    <w:lvl w:ilvl="1" w:tplc="4C5609F2">
      <w:start w:val="1"/>
      <w:numFmt w:val="bullet"/>
      <w:lvlText w:val="o"/>
      <w:lvlJc w:val="left"/>
      <w:pPr>
        <w:ind w:left="1440" w:hanging="360"/>
      </w:pPr>
      <w:rPr>
        <w:rFonts w:ascii="Courier New" w:hAnsi="Courier New" w:cs="Courier New" w:hint="default"/>
      </w:rPr>
    </w:lvl>
    <w:lvl w:ilvl="2" w:tplc="FFF04AF6">
      <w:start w:val="1"/>
      <w:numFmt w:val="bullet"/>
      <w:lvlText w:val=""/>
      <w:lvlJc w:val="left"/>
      <w:pPr>
        <w:ind w:left="2160" w:hanging="360"/>
      </w:pPr>
      <w:rPr>
        <w:rFonts w:ascii="Wingdings" w:hAnsi="Wingdings" w:cs="Wingdings" w:hint="default"/>
      </w:rPr>
    </w:lvl>
    <w:lvl w:ilvl="3" w:tplc="2BB8A668">
      <w:start w:val="1"/>
      <w:numFmt w:val="bullet"/>
      <w:lvlText w:val=""/>
      <w:lvlJc w:val="left"/>
      <w:pPr>
        <w:ind w:left="2880" w:hanging="360"/>
      </w:pPr>
      <w:rPr>
        <w:rFonts w:ascii="Symbol" w:hAnsi="Symbol" w:cs="Symbol" w:hint="default"/>
      </w:rPr>
    </w:lvl>
    <w:lvl w:ilvl="4" w:tplc="84FE86C4">
      <w:start w:val="1"/>
      <w:numFmt w:val="bullet"/>
      <w:lvlText w:val="o"/>
      <w:lvlJc w:val="left"/>
      <w:pPr>
        <w:ind w:left="3600" w:hanging="360"/>
      </w:pPr>
      <w:rPr>
        <w:rFonts w:ascii="Courier New" w:hAnsi="Courier New" w:cs="Courier New" w:hint="default"/>
      </w:rPr>
    </w:lvl>
    <w:lvl w:ilvl="5" w:tplc="7CBA8E22">
      <w:start w:val="1"/>
      <w:numFmt w:val="bullet"/>
      <w:lvlText w:val=""/>
      <w:lvlJc w:val="left"/>
      <w:pPr>
        <w:ind w:left="4320" w:hanging="360"/>
      </w:pPr>
      <w:rPr>
        <w:rFonts w:ascii="Wingdings" w:hAnsi="Wingdings" w:cs="Wingdings" w:hint="default"/>
      </w:rPr>
    </w:lvl>
    <w:lvl w:ilvl="6" w:tplc="39689A7C">
      <w:start w:val="1"/>
      <w:numFmt w:val="bullet"/>
      <w:lvlText w:val=""/>
      <w:lvlJc w:val="left"/>
      <w:pPr>
        <w:ind w:left="5040" w:hanging="360"/>
      </w:pPr>
      <w:rPr>
        <w:rFonts w:ascii="Symbol" w:hAnsi="Symbol" w:cs="Symbol" w:hint="default"/>
      </w:rPr>
    </w:lvl>
    <w:lvl w:ilvl="7" w:tplc="21F05AEA">
      <w:start w:val="1"/>
      <w:numFmt w:val="bullet"/>
      <w:lvlText w:val="o"/>
      <w:lvlJc w:val="left"/>
      <w:pPr>
        <w:ind w:left="5760" w:hanging="360"/>
      </w:pPr>
      <w:rPr>
        <w:rFonts w:ascii="Courier New" w:hAnsi="Courier New" w:cs="Courier New" w:hint="default"/>
      </w:rPr>
    </w:lvl>
    <w:lvl w:ilvl="8" w:tplc="4240ED86">
      <w:start w:val="1"/>
      <w:numFmt w:val="bullet"/>
      <w:lvlText w:val=""/>
      <w:lvlJc w:val="left"/>
      <w:pPr>
        <w:ind w:left="6480" w:hanging="360"/>
      </w:pPr>
      <w:rPr>
        <w:rFonts w:ascii="Wingdings" w:hAnsi="Wingdings" w:cs="Wingdings" w:hint="default"/>
      </w:rPr>
    </w:lvl>
  </w:abstractNum>
  <w:abstractNum w:abstractNumId="31" w15:restartNumberingAfterBreak="0">
    <w:nsid w:val="59501901"/>
    <w:multiLevelType w:val="hybridMultilevel"/>
    <w:tmpl w:val="EC4E2122"/>
    <w:lvl w:ilvl="0" w:tplc="00000006">
      <w:start w:val="1"/>
      <w:numFmt w:val="bullet"/>
      <w:lvlText w:val="-"/>
      <w:lvlJc w:val="left"/>
      <w:pPr>
        <w:ind w:left="7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656709"/>
    <w:multiLevelType w:val="hybridMultilevel"/>
    <w:tmpl w:val="2342F7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4C6775"/>
    <w:multiLevelType w:val="hybridMultilevel"/>
    <w:tmpl w:val="6706B496"/>
    <w:lvl w:ilvl="0" w:tplc="6736022C">
      <w:start w:val="1"/>
      <w:numFmt w:val="bullet"/>
      <w:lvlText w:val=""/>
      <w:lvlJc w:val="left"/>
      <w:pPr>
        <w:ind w:left="720" w:hanging="360"/>
      </w:pPr>
      <w:rPr>
        <w:rFonts w:ascii="Symbol" w:hAnsi="Symbol" w:cs="Symbol" w:hint="default"/>
      </w:rPr>
    </w:lvl>
    <w:lvl w:ilvl="1" w:tplc="A9744E1E">
      <w:start w:val="1"/>
      <w:numFmt w:val="bullet"/>
      <w:lvlText w:val="o"/>
      <w:lvlJc w:val="left"/>
      <w:pPr>
        <w:ind w:left="1440" w:hanging="360"/>
      </w:pPr>
      <w:rPr>
        <w:rFonts w:ascii="Courier New" w:hAnsi="Courier New" w:cs="Courier New" w:hint="default"/>
      </w:rPr>
    </w:lvl>
    <w:lvl w:ilvl="2" w:tplc="4020781E">
      <w:start w:val="1"/>
      <w:numFmt w:val="bullet"/>
      <w:lvlText w:val=""/>
      <w:lvlJc w:val="left"/>
      <w:pPr>
        <w:ind w:left="2160" w:hanging="360"/>
      </w:pPr>
      <w:rPr>
        <w:rFonts w:ascii="Wingdings" w:hAnsi="Wingdings" w:cs="Wingdings" w:hint="default"/>
      </w:rPr>
    </w:lvl>
    <w:lvl w:ilvl="3" w:tplc="8FD41C8A">
      <w:start w:val="1"/>
      <w:numFmt w:val="bullet"/>
      <w:lvlText w:val=""/>
      <w:lvlJc w:val="left"/>
      <w:pPr>
        <w:ind w:left="2880" w:hanging="360"/>
      </w:pPr>
      <w:rPr>
        <w:rFonts w:ascii="Symbol" w:hAnsi="Symbol" w:cs="Symbol" w:hint="default"/>
      </w:rPr>
    </w:lvl>
    <w:lvl w:ilvl="4" w:tplc="2F46FA56">
      <w:start w:val="1"/>
      <w:numFmt w:val="bullet"/>
      <w:lvlText w:val="o"/>
      <w:lvlJc w:val="left"/>
      <w:pPr>
        <w:ind w:left="3600" w:hanging="360"/>
      </w:pPr>
      <w:rPr>
        <w:rFonts w:ascii="Courier New" w:hAnsi="Courier New" w:cs="Courier New" w:hint="default"/>
      </w:rPr>
    </w:lvl>
    <w:lvl w:ilvl="5" w:tplc="76D07B26">
      <w:start w:val="1"/>
      <w:numFmt w:val="bullet"/>
      <w:lvlText w:val=""/>
      <w:lvlJc w:val="left"/>
      <w:pPr>
        <w:ind w:left="4320" w:hanging="360"/>
      </w:pPr>
      <w:rPr>
        <w:rFonts w:ascii="Wingdings" w:hAnsi="Wingdings" w:cs="Wingdings" w:hint="default"/>
      </w:rPr>
    </w:lvl>
    <w:lvl w:ilvl="6" w:tplc="FB22FA7A">
      <w:start w:val="1"/>
      <w:numFmt w:val="bullet"/>
      <w:lvlText w:val=""/>
      <w:lvlJc w:val="left"/>
      <w:pPr>
        <w:ind w:left="5040" w:hanging="360"/>
      </w:pPr>
      <w:rPr>
        <w:rFonts w:ascii="Symbol" w:hAnsi="Symbol" w:cs="Symbol" w:hint="default"/>
      </w:rPr>
    </w:lvl>
    <w:lvl w:ilvl="7" w:tplc="CD92FEF8">
      <w:start w:val="1"/>
      <w:numFmt w:val="bullet"/>
      <w:lvlText w:val="o"/>
      <w:lvlJc w:val="left"/>
      <w:pPr>
        <w:ind w:left="5760" w:hanging="360"/>
      </w:pPr>
      <w:rPr>
        <w:rFonts w:ascii="Courier New" w:hAnsi="Courier New" w:cs="Courier New" w:hint="default"/>
      </w:rPr>
    </w:lvl>
    <w:lvl w:ilvl="8" w:tplc="24DA1F0A">
      <w:start w:val="1"/>
      <w:numFmt w:val="bullet"/>
      <w:lvlText w:val=""/>
      <w:lvlJc w:val="left"/>
      <w:pPr>
        <w:ind w:left="6480" w:hanging="360"/>
      </w:pPr>
      <w:rPr>
        <w:rFonts w:ascii="Wingdings" w:hAnsi="Wingdings" w:cs="Wingdings" w:hint="default"/>
      </w:rPr>
    </w:lvl>
  </w:abstractNum>
  <w:abstractNum w:abstractNumId="34" w15:restartNumberingAfterBreak="0">
    <w:nsid w:val="628C6AEB"/>
    <w:multiLevelType w:val="hybridMultilevel"/>
    <w:tmpl w:val="A1747B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6E186A04"/>
    <w:multiLevelType w:val="hybridMultilevel"/>
    <w:tmpl w:val="B54247D2"/>
    <w:lvl w:ilvl="0" w:tplc="D286E976">
      <w:start w:val="1"/>
      <w:numFmt w:val="bullet"/>
      <w:lvlText w:val=""/>
      <w:lvlJc w:val="left"/>
      <w:pPr>
        <w:ind w:left="720" w:hanging="360"/>
      </w:pPr>
      <w:rPr>
        <w:rFonts w:ascii="Wingdings" w:hAnsi="Wingdings" w:hint="default"/>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36" w15:restartNumberingAfterBreak="0">
    <w:nsid w:val="6F1A0674"/>
    <w:multiLevelType w:val="hybridMultilevel"/>
    <w:tmpl w:val="D518AD58"/>
    <w:lvl w:ilvl="0" w:tplc="3B325C14">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F4B52A2"/>
    <w:multiLevelType w:val="hybridMultilevel"/>
    <w:tmpl w:val="98F0B9E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8" w15:restartNumberingAfterBreak="0">
    <w:nsid w:val="713C62BD"/>
    <w:multiLevelType w:val="hybridMultilevel"/>
    <w:tmpl w:val="8EB07D5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33206B0"/>
    <w:multiLevelType w:val="hybridMultilevel"/>
    <w:tmpl w:val="8A60041E"/>
    <w:lvl w:ilvl="0" w:tplc="42808B60">
      <w:start w:val="1"/>
      <w:numFmt w:val="bullet"/>
      <w:lvlText w:val=""/>
      <w:lvlJc w:val="left"/>
      <w:pPr>
        <w:ind w:left="720" w:hanging="360"/>
      </w:pPr>
      <w:rPr>
        <w:rFonts w:ascii="Wingdings" w:hAnsi="Wingdings" w:cs="Wingdings" w:hint="default"/>
        <w:sz w:val="24"/>
        <w:szCs w:val="24"/>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40" w15:restartNumberingAfterBreak="0">
    <w:nsid w:val="73C9293E"/>
    <w:multiLevelType w:val="hybridMultilevel"/>
    <w:tmpl w:val="FA868BC4"/>
    <w:lvl w:ilvl="0" w:tplc="040C000D">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1" w15:restartNumberingAfterBreak="0">
    <w:nsid w:val="7F4A7BC9"/>
    <w:multiLevelType w:val="hybridMultilevel"/>
    <w:tmpl w:val="5D16AA10"/>
    <w:lvl w:ilvl="0" w:tplc="00000002">
      <w:start w:val="1"/>
      <w:numFmt w:val="bullet"/>
      <w:lvlText w:val="-"/>
      <w:lvlJc w:val="left"/>
      <w:pPr>
        <w:ind w:left="1440" w:hanging="360"/>
      </w:pPr>
      <w:rPr>
        <w:rFonts w:ascii="Times New Roman" w:hAnsi="Times New Roman" w:cs="Arial"/>
        <w:b/>
        <w:bCs/>
        <w:sz w:val="24"/>
        <w:szCs w:val="24"/>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41"/>
  </w:num>
  <w:num w:numId="5">
    <w:abstractNumId w:val="3"/>
  </w:num>
  <w:num w:numId="6">
    <w:abstractNumId w:val="12"/>
  </w:num>
  <w:num w:numId="7">
    <w:abstractNumId w:val="31"/>
  </w:num>
  <w:num w:numId="8">
    <w:abstractNumId w:val="37"/>
  </w:num>
  <w:num w:numId="9">
    <w:abstractNumId w:val="40"/>
  </w:num>
  <w:num w:numId="10">
    <w:abstractNumId w:val="6"/>
  </w:num>
  <w:num w:numId="11">
    <w:abstractNumId w:val="21"/>
  </w:num>
  <w:num w:numId="12">
    <w:abstractNumId w:val="4"/>
  </w:num>
  <w:num w:numId="13">
    <w:abstractNumId w:val="32"/>
  </w:num>
  <w:num w:numId="14">
    <w:abstractNumId w:val="25"/>
  </w:num>
  <w:num w:numId="15">
    <w:abstractNumId w:val="19"/>
  </w:num>
  <w:num w:numId="16">
    <w:abstractNumId w:val="22"/>
  </w:num>
  <w:num w:numId="17">
    <w:abstractNumId w:val="24"/>
  </w:num>
  <w:num w:numId="18">
    <w:abstractNumId w:val="15"/>
  </w:num>
  <w:num w:numId="19">
    <w:abstractNumId w:val="26"/>
  </w:num>
  <w:num w:numId="20">
    <w:abstractNumId w:val="23"/>
  </w:num>
  <w:num w:numId="21">
    <w:abstractNumId w:val="9"/>
  </w:num>
  <w:num w:numId="22">
    <w:abstractNumId w:val="18"/>
  </w:num>
  <w:num w:numId="23">
    <w:abstractNumId w:val="34"/>
  </w:num>
  <w:num w:numId="24">
    <w:abstractNumId w:val="14"/>
  </w:num>
  <w:num w:numId="25">
    <w:abstractNumId w:val="38"/>
  </w:num>
  <w:num w:numId="26">
    <w:abstractNumId w:val="11"/>
  </w:num>
  <w:num w:numId="27">
    <w:abstractNumId w:val="10"/>
  </w:num>
  <w:num w:numId="28">
    <w:abstractNumId w:val="7"/>
  </w:num>
  <w:num w:numId="29">
    <w:abstractNumId w:val="17"/>
  </w:num>
  <w:num w:numId="30">
    <w:abstractNumId w:val="35"/>
  </w:num>
  <w:num w:numId="31">
    <w:abstractNumId w:val="39"/>
  </w:num>
  <w:num w:numId="32">
    <w:abstractNumId w:val="33"/>
  </w:num>
  <w:num w:numId="33">
    <w:abstractNumId w:val="16"/>
  </w:num>
  <w:num w:numId="34">
    <w:abstractNumId w:val="30"/>
  </w:num>
  <w:num w:numId="35">
    <w:abstractNumId w:val="27"/>
  </w:num>
  <w:num w:numId="36">
    <w:abstractNumId w:val="8"/>
  </w:num>
  <w:num w:numId="37">
    <w:abstractNumId w:val="5"/>
  </w:num>
  <w:num w:numId="38">
    <w:abstractNumId w:val="20"/>
  </w:num>
  <w:num w:numId="39">
    <w:abstractNumId w:val="29"/>
  </w:num>
  <w:num w:numId="40">
    <w:abstractNumId w:val="13"/>
  </w:num>
  <w:num w:numId="41">
    <w:abstractNumId w:val="36"/>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158"/>
    <w:rsid w:val="00003C94"/>
    <w:rsid w:val="00013515"/>
    <w:rsid w:val="00016D55"/>
    <w:rsid w:val="00017B8B"/>
    <w:rsid w:val="000307E8"/>
    <w:rsid w:val="00046F3F"/>
    <w:rsid w:val="00061292"/>
    <w:rsid w:val="00092C0F"/>
    <w:rsid w:val="00094CFF"/>
    <w:rsid w:val="000A2444"/>
    <w:rsid w:val="000B422C"/>
    <w:rsid w:val="000B5941"/>
    <w:rsid w:val="000C0776"/>
    <w:rsid w:val="000D3B3F"/>
    <w:rsid w:val="000D74D5"/>
    <w:rsid w:val="000E04C1"/>
    <w:rsid w:val="000E513C"/>
    <w:rsid w:val="000F3B1D"/>
    <w:rsid w:val="000F64D8"/>
    <w:rsid w:val="00103B12"/>
    <w:rsid w:val="001046E6"/>
    <w:rsid w:val="00106CA4"/>
    <w:rsid w:val="00107082"/>
    <w:rsid w:val="001131B2"/>
    <w:rsid w:val="00115115"/>
    <w:rsid w:val="00116A5C"/>
    <w:rsid w:val="001202DB"/>
    <w:rsid w:val="00143595"/>
    <w:rsid w:val="00154FC1"/>
    <w:rsid w:val="00155886"/>
    <w:rsid w:val="00156D55"/>
    <w:rsid w:val="00164B70"/>
    <w:rsid w:val="00167AF4"/>
    <w:rsid w:val="00170166"/>
    <w:rsid w:val="00171EF7"/>
    <w:rsid w:val="00183C7E"/>
    <w:rsid w:val="00186B33"/>
    <w:rsid w:val="00191696"/>
    <w:rsid w:val="00193FD8"/>
    <w:rsid w:val="001B0C42"/>
    <w:rsid w:val="001B7967"/>
    <w:rsid w:val="001D03D7"/>
    <w:rsid w:val="001D1FC3"/>
    <w:rsid w:val="001D2EB9"/>
    <w:rsid w:val="001D4FC2"/>
    <w:rsid w:val="001D5C58"/>
    <w:rsid w:val="001D5DCA"/>
    <w:rsid w:val="001D7A0D"/>
    <w:rsid w:val="001E3521"/>
    <w:rsid w:val="001F2F73"/>
    <w:rsid w:val="001F4AD7"/>
    <w:rsid w:val="00202397"/>
    <w:rsid w:val="0020298F"/>
    <w:rsid w:val="00202F1C"/>
    <w:rsid w:val="00210773"/>
    <w:rsid w:val="00217B38"/>
    <w:rsid w:val="00225F3E"/>
    <w:rsid w:val="00233C6C"/>
    <w:rsid w:val="00243C9E"/>
    <w:rsid w:val="002543B5"/>
    <w:rsid w:val="00256177"/>
    <w:rsid w:val="00261138"/>
    <w:rsid w:val="002839D0"/>
    <w:rsid w:val="0029323B"/>
    <w:rsid w:val="002A0BAD"/>
    <w:rsid w:val="002A1830"/>
    <w:rsid w:val="002A5785"/>
    <w:rsid w:val="002A59BF"/>
    <w:rsid w:val="002B44BD"/>
    <w:rsid w:val="002B7518"/>
    <w:rsid w:val="002C3470"/>
    <w:rsid w:val="002D588D"/>
    <w:rsid w:val="002D5D31"/>
    <w:rsid w:val="002E136A"/>
    <w:rsid w:val="002E3C0A"/>
    <w:rsid w:val="002E6A65"/>
    <w:rsid w:val="002F11A7"/>
    <w:rsid w:val="002F5DA6"/>
    <w:rsid w:val="0032561A"/>
    <w:rsid w:val="003269A5"/>
    <w:rsid w:val="003316DA"/>
    <w:rsid w:val="003329AE"/>
    <w:rsid w:val="00347CBB"/>
    <w:rsid w:val="0035434A"/>
    <w:rsid w:val="00372656"/>
    <w:rsid w:val="00375B3F"/>
    <w:rsid w:val="0037655B"/>
    <w:rsid w:val="003828EF"/>
    <w:rsid w:val="00384294"/>
    <w:rsid w:val="00385CFB"/>
    <w:rsid w:val="003B18B5"/>
    <w:rsid w:val="003C4331"/>
    <w:rsid w:val="003D0212"/>
    <w:rsid w:val="003D49D9"/>
    <w:rsid w:val="003D7860"/>
    <w:rsid w:val="003E5D79"/>
    <w:rsid w:val="003F0BB8"/>
    <w:rsid w:val="003F72E5"/>
    <w:rsid w:val="00400918"/>
    <w:rsid w:val="004067AA"/>
    <w:rsid w:val="00411EF9"/>
    <w:rsid w:val="00426465"/>
    <w:rsid w:val="004265EC"/>
    <w:rsid w:val="00447138"/>
    <w:rsid w:val="004478CC"/>
    <w:rsid w:val="0045192F"/>
    <w:rsid w:val="00451F00"/>
    <w:rsid w:val="00454591"/>
    <w:rsid w:val="004558B1"/>
    <w:rsid w:val="00476125"/>
    <w:rsid w:val="00482158"/>
    <w:rsid w:val="004822BB"/>
    <w:rsid w:val="00486C6E"/>
    <w:rsid w:val="0048749C"/>
    <w:rsid w:val="00491835"/>
    <w:rsid w:val="00492A82"/>
    <w:rsid w:val="004A325B"/>
    <w:rsid w:val="004A633F"/>
    <w:rsid w:val="004A647D"/>
    <w:rsid w:val="004A76F7"/>
    <w:rsid w:val="004B0E3B"/>
    <w:rsid w:val="004B57CB"/>
    <w:rsid w:val="004B7817"/>
    <w:rsid w:val="004C0F04"/>
    <w:rsid w:val="004C6018"/>
    <w:rsid w:val="004D08EE"/>
    <w:rsid w:val="004D29C4"/>
    <w:rsid w:val="004E063D"/>
    <w:rsid w:val="004E25BA"/>
    <w:rsid w:val="004E2A06"/>
    <w:rsid w:val="004F506A"/>
    <w:rsid w:val="00502F44"/>
    <w:rsid w:val="0051377D"/>
    <w:rsid w:val="00514077"/>
    <w:rsid w:val="00521E9F"/>
    <w:rsid w:val="00530E13"/>
    <w:rsid w:val="00533EDE"/>
    <w:rsid w:val="00534877"/>
    <w:rsid w:val="0054079E"/>
    <w:rsid w:val="00543DA3"/>
    <w:rsid w:val="00544484"/>
    <w:rsid w:val="00557BDB"/>
    <w:rsid w:val="00561798"/>
    <w:rsid w:val="00580D46"/>
    <w:rsid w:val="00591EE0"/>
    <w:rsid w:val="005922E0"/>
    <w:rsid w:val="005924E4"/>
    <w:rsid w:val="005B4C02"/>
    <w:rsid w:val="005C3F7A"/>
    <w:rsid w:val="005D0C70"/>
    <w:rsid w:val="005D3AA7"/>
    <w:rsid w:val="005E6239"/>
    <w:rsid w:val="005E711B"/>
    <w:rsid w:val="005F2C06"/>
    <w:rsid w:val="006018B3"/>
    <w:rsid w:val="0062189C"/>
    <w:rsid w:val="00622466"/>
    <w:rsid w:val="00624A86"/>
    <w:rsid w:val="00632159"/>
    <w:rsid w:val="006351A7"/>
    <w:rsid w:val="006433C5"/>
    <w:rsid w:val="006456E6"/>
    <w:rsid w:val="0066097B"/>
    <w:rsid w:val="00661418"/>
    <w:rsid w:val="0066142F"/>
    <w:rsid w:val="00663DF1"/>
    <w:rsid w:val="00667EC1"/>
    <w:rsid w:val="006940B0"/>
    <w:rsid w:val="006A114A"/>
    <w:rsid w:val="006A71C6"/>
    <w:rsid w:val="006A74F0"/>
    <w:rsid w:val="006B56A5"/>
    <w:rsid w:val="006C2947"/>
    <w:rsid w:val="006D0F2D"/>
    <w:rsid w:val="006D324F"/>
    <w:rsid w:val="006D4302"/>
    <w:rsid w:val="006D7FCD"/>
    <w:rsid w:val="006E06B9"/>
    <w:rsid w:val="006E50A0"/>
    <w:rsid w:val="006E5218"/>
    <w:rsid w:val="006F143C"/>
    <w:rsid w:val="007035B7"/>
    <w:rsid w:val="007039EF"/>
    <w:rsid w:val="00704379"/>
    <w:rsid w:val="00723B19"/>
    <w:rsid w:val="007262E7"/>
    <w:rsid w:val="007268A5"/>
    <w:rsid w:val="00727815"/>
    <w:rsid w:val="00730C56"/>
    <w:rsid w:val="0073447E"/>
    <w:rsid w:val="00735FF6"/>
    <w:rsid w:val="00743EE3"/>
    <w:rsid w:val="0074696B"/>
    <w:rsid w:val="00750D1B"/>
    <w:rsid w:val="007729F2"/>
    <w:rsid w:val="007869A1"/>
    <w:rsid w:val="00786C12"/>
    <w:rsid w:val="00786FB9"/>
    <w:rsid w:val="00787C43"/>
    <w:rsid w:val="007978A5"/>
    <w:rsid w:val="007A2D4F"/>
    <w:rsid w:val="007A471A"/>
    <w:rsid w:val="007A700C"/>
    <w:rsid w:val="007B0CA1"/>
    <w:rsid w:val="007B4545"/>
    <w:rsid w:val="007B54F3"/>
    <w:rsid w:val="007C3F7B"/>
    <w:rsid w:val="007D2A9A"/>
    <w:rsid w:val="007D385F"/>
    <w:rsid w:val="007D7B78"/>
    <w:rsid w:val="007E3ED9"/>
    <w:rsid w:val="007E5B2E"/>
    <w:rsid w:val="007F0278"/>
    <w:rsid w:val="007F3C5D"/>
    <w:rsid w:val="008005CA"/>
    <w:rsid w:val="00806479"/>
    <w:rsid w:val="00812FCD"/>
    <w:rsid w:val="0081318F"/>
    <w:rsid w:val="008134D7"/>
    <w:rsid w:val="00815C3D"/>
    <w:rsid w:val="00827270"/>
    <w:rsid w:val="00846368"/>
    <w:rsid w:val="0085382C"/>
    <w:rsid w:val="00865FB3"/>
    <w:rsid w:val="008709C7"/>
    <w:rsid w:val="0087132B"/>
    <w:rsid w:val="00875299"/>
    <w:rsid w:val="00881F86"/>
    <w:rsid w:val="008902F3"/>
    <w:rsid w:val="00891E51"/>
    <w:rsid w:val="008A3D7B"/>
    <w:rsid w:val="008A4BF5"/>
    <w:rsid w:val="008C62D3"/>
    <w:rsid w:val="008C7F09"/>
    <w:rsid w:val="008D044C"/>
    <w:rsid w:val="008D287E"/>
    <w:rsid w:val="008D2FBA"/>
    <w:rsid w:val="008F495F"/>
    <w:rsid w:val="009050F8"/>
    <w:rsid w:val="009105CB"/>
    <w:rsid w:val="009115CA"/>
    <w:rsid w:val="00917AEF"/>
    <w:rsid w:val="00923DDB"/>
    <w:rsid w:val="00925654"/>
    <w:rsid w:val="0094606D"/>
    <w:rsid w:val="009511B9"/>
    <w:rsid w:val="00956BE2"/>
    <w:rsid w:val="00960EE0"/>
    <w:rsid w:val="00972B0C"/>
    <w:rsid w:val="009831A6"/>
    <w:rsid w:val="009865C6"/>
    <w:rsid w:val="0099700E"/>
    <w:rsid w:val="009A6F94"/>
    <w:rsid w:val="009C2E84"/>
    <w:rsid w:val="009C38A1"/>
    <w:rsid w:val="009C5757"/>
    <w:rsid w:val="009D16E4"/>
    <w:rsid w:val="009E69F1"/>
    <w:rsid w:val="009F0679"/>
    <w:rsid w:val="009F4A7F"/>
    <w:rsid w:val="00A04B84"/>
    <w:rsid w:val="00A15478"/>
    <w:rsid w:val="00A350A0"/>
    <w:rsid w:val="00A36E09"/>
    <w:rsid w:val="00A464A7"/>
    <w:rsid w:val="00A47826"/>
    <w:rsid w:val="00A67AAF"/>
    <w:rsid w:val="00A7461C"/>
    <w:rsid w:val="00A75458"/>
    <w:rsid w:val="00A81E13"/>
    <w:rsid w:val="00A92484"/>
    <w:rsid w:val="00A96B6C"/>
    <w:rsid w:val="00AC7275"/>
    <w:rsid w:val="00AD4CB1"/>
    <w:rsid w:val="00AE0BD4"/>
    <w:rsid w:val="00AF2CCD"/>
    <w:rsid w:val="00AF3D2A"/>
    <w:rsid w:val="00AF5B1E"/>
    <w:rsid w:val="00B0266C"/>
    <w:rsid w:val="00B061B5"/>
    <w:rsid w:val="00B07A35"/>
    <w:rsid w:val="00B17885"/>
    <w:rsid w:val="00B21A0E"/>
    <w:rsid w:val="00B232DE"/>
    <w:rsid w:val="00B307C9"/>
    <w:rsid w:val="00B46884"/>
    <w:rsid w:val="00B51E91"/>
    <w:rsid w:val="00B55069"/>
    <w:rsid w:val="00B6488C"/>
    <w:rsid w:val="00B64A9B"/>
    <w:rsid w:val="00B70089"/>
    <w:rsid w:val="00B8255E"/>
    <w:rsid w:val="00B8783C"/>
    <w:rsid w:val="00B93168"/>
    <w:rsid w:val="00B931A0"/>
    <w:rsid w:val="00B9351C"/>
    <w:rsid w:val="00B9517D"/>
    <w:rsid w:val="00B956F6"/>
    <w:rsid w:val="00B95BC2"/>
    <w:rsid w:val="00BA18A5"/>
    <w:rsid w:val="00BE3855"/>
    <w:rsid w:val="00C01F7A"/>
    <w:rsid w:val="00C055F1"/>
    <w:rsid w:val="00C163EF"/>
    <w:rsid w:val="00C20726"/>
    <w:rsid w:val="00C27825"/>
    <w:rsid w:val="00C31F71"/>
    <w:rsid w:val="00C457C2"/>
    <w:rsid w:val="00C46FB4"/>
    <w:rsid w:val="00C5457E"/>
    <w:rsid w:val="00C56FAC"/>
    <w:rsid w:val="00C57286"/>
    <w:rsid w:val="00C650F5"/>
    <w:rsid w:val="00C73121"/>
    <w:rsid w:val="00C80F29"/>
    <w:rsid w:val="00CA2922"/>
    <w:rsid w:val="00CA2BB1"/>
    <w:rsid w:val="00CB42C6"/>
    <w:rsid w:val="00CC3C60"/>
    <w:rsid w:val="00CD5675"/>
    <w:rsid w:val="00CE01B4"/>
    <w:rsid w:val="00CE4398"/>
    <w:rsid w:val="00CE506E"/>
    <w:rsid w:val="00CE7949"/>
    <w:rsid w:val="00CF6637"/>
    <w:rsid w:val="00CF74E3"/>
    <w:rsid w:val="00D05B4C"/>
    <w:rsid w:val="00D1592C"/>
    <w:rsid w:val="00D20FC8"/>
    <w:rsid w:val="00D241DC"/>
    <w:rsid w:val="00D24703"/>
    <w:rsid w:val="00D24829"/>
    <w:rsid w:val="00D31E6E"/>
    <w:rsid w:val="00D40E91"/>
    <w:rsid w:val="00D4626E"/>
    <w:rsid w:val="00D520AE"/>
    <w:rsid w:val="00D56BF0"/>
    <w:rsid w:val="00D63031"/>
    <w:rsid w:val="00D64178"/>
    <w:rsid w:val="00D64665"/>
    <w:rsid w:val="00D7428D"/>
    <w:rsid w:val="00D811CE"/>
    <w:rsid w:val="00D8674B"/>
    <w:rsid w:val="00D86838"/>
    <w:rsid w:val="00D9120A"/>
    <w:rsid w:val="00D915E7"/>
    <w:rsid w:val="00D947C7"/>
    <w:rsid w:val="00DA068F"/>
    <w:rsid w:val="00DB0B5E"/>
    <w:rsid w:val="00DC19D5"/>
    <w:rsid w:val="00DC526B"/>
    <w:rsid w:val="00DC6D7C"/>
    <w:rsid w:val="00DD1053"/>
    <w:rsid w:val="00DD1662"/>
    <w:rsid w:val="00DD43BC"/>
    <w:rsid w:val="00DF79DA"/>
    <w:rsid w:val="00E11D9B"/>
    <w:rsid w:val="00E3333A"/>
    <w:rsid w:val="00E33B79"/>
    <w:rsid w:val="00E3493F"/>
    <w:rsid w:val="00E35F76"/>
    <w:rsid w:val="00E43962"/>
    <w:rsid w:val="00E44F2B"/>
    <w:rsid w:val="00E5142F"/>
    <w:rsid w:val="00E52231"/>
    <w:rsid w:val="00E54C51"/>
    <w:rsid w:val="00E6347F"/>
    <w:rsid w:val="00E70E40"/>
    <w:rsid w:val="00E73615"/>
    <w:rsid w:val="00E73924"/>
    <w:rsid w:val="00E73F4E"/>
    <w:rsid w:val="00E81639"/>
    <w:rsid w:val="00E83A2D"/>
    <w:rsid w:val="00E91ACE"/>
    <w:rsid w:val="00E94D75"/>
    <w:rsid w:val="00EA1150"/>
    <w:rsid w:val="00EB1CA8"/>
    <w:rsid w:val="00EB2ACF"/>
    <w:rsid w:val="00EC16AA"/>
    <w:rsid w:val="00ED52CE"/>
    <w:rsid w:val="00EE0806"/>
    <w:rsid w:val="00EE436D"/>
    <w:rsid w:val="00F069C1"/>
    <w:rsid w:val="00F143C8"/>
    <w:rsid w:val="00F16BEC"/>
    <w:rsid w:val="00F214C8"/>
    <w:rsid w:val="00F22B05"/>
    <w:rsid w:val="00F24798"/>
    <w:rsid w:val="00F257A0"/>
    <w:rsid w:val="00F3508F"/>
    <w:rsid w:val="00F402B4"/>
    <w:rsid w:val="00F42FD7"/>
    <w:rsid w:val="00F56F38"/>
    <w:rsid w:val="00F6066F"/>
    <w:rsid w:val="00F658A3"/>
    <w:rsid w:val="00F71C68"/>
    <w:rsid w:val="00F742D9"/>
    <w:rsid w:val="00F75371"/>
    <w:rsid w:val="00F76A5A"/>
    <w:rsid w:val="00F8619B"/>
    <w:rsid w:val="00F9785E"/>
    <w:rsid w:val="00F97B4D"/>
    <w:rsid w:val="00F97C93"/>
    <w:rsid w:val="00FA42BC"/>
    <w:rsid w:val="00FA5ECB"/>
    <w:rsid w:val="00FB70BD"/>
    <w:rsid w:val="00FD1B94"/>
    <w:rsid w:val="00FE384B"/>
    <w:rsid w:val="00FE46D2"/>
    <w:rsid w:val="00FF18B6"/>
    <w:rsid w:val="00FF627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4B020AA"/>
  <w15:docId w15:val="{B9FC41DB-DB79-4E64-B50F-11BB956D2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063D"/>
    <w:pPr>
      <w:suppressAutoHyphens/>
      <w:jc w:val="center"/>
    </w:pPr>
    <w:rPr>
      <w:rFonts w:ascii="Calibri" w:eastAsia="Calibri" w:hAnsi="Calibri" w:cs="Calibri"/>
      <w:sz w:val="22"/>
      <w:szCs w:val="22"/>
      <w:lang w:eastAsia="zh-CN"/>
    </w:rPr>
  </w:style>
  <w:style w:type="paragraph" w:styleId="Titre5">
    <w:name w:val="heading 5"/>
    <w:basedOn w:val="Normal"/>
    <w:next w:val="Normal"/>
    <w:qFormat/>
    <w:rsid w:val="004E063D"/>
    <w:pPr>
      <w:keepNext/>
      <w:keepLines/>
      <w:numPr>
        <w:ilvl w:val="4"/>
        <w:numId w:val="1"/>
      </w:numPr>
      <w:spacing w:before="200"/>
      <w:outlineLvl w:val="4"/>
    </w:pPr>
    <w:rPr>
      <w:rFonts w:ascii="Cambria" w:eastAsia="Times New Roman" w:hAnsi="Cambria" w:cs="Cambria"/>
      <w:color w:val="243F60"/>
    </w:rPr>
  </w:style>
  <w:style w:type="paragraph" w:styleId="Titre7">
    <w:name w:val="heading 7"/>
    <w:basedOn w:val="Normal"/>
    <w:next w:val="Normal"/>
    <w:qFormat/>
    <w:rsid w:val="004E063D"/>
    <w:pPr>
      <w:numPr>
        <w:ilvl w:val="6"/>
        <w:numId w:val="1"/>
      </w:numPr>
      <w:spacing w:before="240" w:after="60"/>
      <w:outlineLvl w:val="6"/>
    </w:pPr>
    <w:rPr>
      <w:rFonts w:ascii="Times New Roman" w:eastAsia="Times New Roman" w:hAnsi="Times New Roman" w:cs="Times New Roman"/>
      <w:sz w:val="24"/>
      <w:szCs w:val="24"/>
    </w:rPr>
  </w:style>
  <w:style w:type="paragraph" w:styleId="Titre9">
    <w:name w:val="heading 9"/>
    <w:basedOn w:val="Normal"/>
    <w:next w:val="Normal"/>
    <w:qFormat/>
    <w:rsid w:val="004E063D"/>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4E063D"/>
  </w:style>
  <w:style w:type="character" w:customStyle="1" w:styleId="WW8Num1z1">
    <w:name w:val="WW8Num1z1"/>
    <w:rsid w:val="004E063D"/>
  </w:style>
  <w:style w:type="character" w:customStyle="1" w:styleId="WW8Num1z2">
    <w:name w:val="WW8Num1z2"/>
    <w:rsid w:val="004E063D"/>
  </w:style>
  <w:style w:type="character" w:customStyle="1" w:styleId="WW8Num1z3">
    <w:name w:val="WW8Num1z3"/>
    <w:rsid w:val="004E063D"/>
  </w:style>
  <w:style w:type="character" w:customStyle="1" w:styleId="WW8Num1z4">
    <w:name w:val="WW8Num1z4"/>
    <w:rsid w:val="004E063D"/>
  </w:style>
  <w:style w:type="character" w:customStyle="1" w:styleId="WW8Num1z5">
    <w:name w:val="WW8Num1z5"/>
    <w:rsid w:val="004E063D"/>
  </w:style>
  <w:style w:type="character" w:customStyle="1" w:styleId="WW8Num1z6">
    <w:name w:val="WW8Num1z6"/>
    <w:rsid w:val="004E063D"/>
  </w:style>
  <w:style w:type="character" w:customStyle="1" w:styleId="WW8Num1z7">
    <w:name w:val="WW8Num1z7"/>
    <w:rsid w:val="004E063D"/>
  </w:style>
  <w:style w:type="character" w:customStyle="1" w:styleId="WW8Num1z8">
    <w:name w:val="WW8Num1z8"/>
    <w:rsid w:val="004E063D"/>
  </w:style>
  <w:style w:type="character" w:customStyle="1" w:styleId="WW8Num2z0">
    <w:name w:val="WW8Num2z0"/>
    <w:rsid w:val="004E063D"/>
    <w:rPr>
      <w:rFonts w:ascii="Calibri" w:hAnsi="Calibri" w:cs="Calibri" w:hint="default"/>
      <w:sz w:val="24"/>
      <w:szCs w:val="24"/>
    </w:rPr>
  </w:style>
  <w:style w:type="character" w:customStyle="1" w:styleId="WW8Num3z0">
    <w:name w:val="WW8Num3z0"/>
    <w:rsid w:val="004E063D"/>
    <w:rPr>
      <w:rFonts w:ascii="OpenSymbol" w:hAnsi="OpenSymbol" w:cs="OpenSymbol"/>
      <w:b w:val="0"/>
    </w:rPr>
  </w:style>
  <w:style w:type="character" w:customStyle="1" w:styleId="WW8Num4z0">
    <w:name w:val="WW8Num4z0"/>
    <w:rsid w:val="004E063D"/>
    <w:rPr>
      <w:rFonts w:ascii="OpenSymbol" w:hAnsi="OpenSymbol" w:cs="OpenSymbol"/>
    </w:rPr>
  </w:style>
  <w:style w:type="character" w:customStyle="1" w:styleId="WW8Num5z0">
    <w:name w:val="WW8Num5z0"/>
    <w:rsid w:val="004E063D"/>
    <w:rPr>
      <w:rFonts w:ascii="Arial" w:eastAsia="SimSun" w:hAnsi="Arial" w:cs="Arial" w:hint="default"/>
    </w:rPr>
  </w:style>
  <w:style w:type="character" w:customStyle="1" w:styleId="WW8Num5z1">
    <w:name w:val="WW8Num5z1"/>
    <w:rsid w:val="004E063D"/>
    <w:rPr>
      <w:rFonts w:ascii="Courier New" w:hAnsi="Courier New" w:cs="Courier New" w:hint="default"/>
    </w:rPr>
  </w:style>
  <w:style w:type="character" w:customStyle="1" w:styleId="WW8Num5z2">
    <w:name w:val="WW8Num5z2"/>
    <w:rsid w:val="004E063D"/>
    <w:rPr>
      <w:rFonts w:ascii="Wingdings" w:hAnsi="Wingdings" w:cs="Wingdings" w:hint="default"/>
    </w:rPr>
  </w:style>
  <w:style w:type="character" w:customStyle="1" w:styleId="WW8Num5z3">
    <w:name w:val="WW8Num5z3"/>
    <w:rsid w:val="004E063D"/>
    <w:rPr>
      <w:rFonts w:ascii="Symbol" w:hAnsi="Symbol" w:cs="Symbol" w:hint="default"/>
    </w:rPr>
  </w:style>
  <w:style w:type="character" w:customStyle="1" w:styleId="WW8Num6z0">
    <w:name w:val="WW8Num6z0"/>
    <w:rsid w:val="004E063D"/>
    <w:rPr>
      <w:rFonts w:ascii="OpenSymbol" w:hAnsi="OpenSymbol" w:cs="OpenSymbol"/>
      <w:b w:val="0"/>
    </w:rPr>
  </w:style>
  <w:style w:type="character" w:customStyle="1" w:styleId="WW8Num6z1">
    <w:name w:val="WW8Num6z1"/>
    <w:rsid w:val="004E063D"/>
    <w:rPr>
      <w:rFonts w:ascii="Courier New" w:hAnsi="Courier New" w:cs="Courier New" w:hint="default"/>
    </w:rPr>
  </w:style>
  <w:style w:type="character" w:customStyle="1" w:styleId="WW8Num6z2">
    <w:name w:val="WW8Num6z2"/>
    <w:rsid w:val="004E063D"/>
    <w:rPr>
      <w:rFonts w:ascii="Wingdings" w:hAnsi="Wingdings" w:cs="Wingdings" w:hint="default"/>
    </w:rPr>
  </w:style>
  <w:style w:type="character" w:customStyle="1" w:styleId="WW8Num6z3">
    <w:name w:val="WW8Num6z3"/>
    <w:rsid w:val="004E063D"/>
    <w:rPr>
      <w:rFonts w:ascii="Symbol" w:hAnsi="Symbol" w:cs="Symbol" w:hint="default"/>
    </w:rPr>
  </w:style>
  <w:style w:type="character" w:customStyle="1" w:styleId="WW8Num7z0">
    <w:name w:val="WW8Num7z0"/>
    <w:rsid w:val="004E063D"/>
    <w:rPr>
      <w:rFonts w:ascii="OpenSymbol" w:hAnsi="OpenSymbol" w:cs="OpenSymbol"/>
      <w:b w:val="0"/>
    </w:rPr>
  </w:style>
  <w:style w:type="character" w:customStyle="1" w:styleId="WW8Num7z1">
    <w:name w:val="WW8Num7z1"/>
    <w:rsid w:val="004E063D"/>
    <w:rPr>
      <w:rFonts w:ascii="Courier New" w:hAnsi="Courier New" w:cs="Courier New" w:hint="default"/>
    </w:rPr>
  </w:style>
  <w:style w:type="character" w:customStyle="1" w:styleId="WW8Num7z2">
    <w:name w:val="WW8Num7z2"/>
    <w:rsid w:val="004E063D"/>
    <w:rPr>
      <w:rFonts w:ascii="Wingdings" w:hAnsi="Wingdings" w:cs="Wingdings" w:hint="default"/>
    </w:rPr>
  </w:style>
  <w:style w:type="character" w:customStyle="1" w:styleId="WW8Num7z3">
    <w:name w:val="WW8Num7z3"/>
    <w:rsid w:val="004E063D"/>
    <w:rPr>
      <w:rFonts w:ascii="Symbol" w:hAnsi="Symbol" w:cs="Symbol" w:hint="default"/>
    </w:rPr>
  </w:style>
  <w:style w:type="character" w:customStyle="1" w:styleId="WW8Num8z0">
    <w:name w:val="WW8Num8z0"/>
    <w:rsid w:val="004E063D"/>
    <w:rPr>
      <w:rFonts w:ascii="Symbol" w:hAnsi="Symbol" w:cs="Symbol" w:hint="default"/>
    </w:rPr>
  </w:style>
  <w:style w:type="character" w:customStyle="1" w:styleId="WW8Num8z1">
    <w:name w:val="WW8Num8z1"/>
    <w:rsid w:val="004E063D"/>
    <w:rPr>
      <w:rFonts w:ascii="Courier New" w:hAnsi="Courier New" w:cs="Courier New" w:hint="default"/>
    </w:rPr>
  </w:style>
  <w:style w:type="character" w:customStyle="1" w:styleId="WW8Num8z2">
    <w:name w:val="WW8Num8z2"/>
    <w:rsid w:val="004E063D"/>
    <w:rPr>
      <w:rFonts w:ascii="Wingdings" w:hAnsi="Wingdings" w:cs="Wingdings" w:hint="default"/>
    </w:rPr>
  </w:style>
  <w:style w:type="character" w:customStyle="1" w:styleId="WW8Num9z0">
    <w:name w:val="WW8Num9z0"/>
    <w:rsid w:val="004E063D"/>
  </w:style>
  <w:style w:type="character" w:customStyle="1" w:styleId="WW8Num9z1">
    <w:name w:val="WW8Num9z1"/>
    <w:rsid w:val="004E063D"/>
  </w:style>
  <w:style w:type="character" w:customStyle="1" w:styleId="WW8Num9z2">
    <w:name w:val="WW8Num9z2"/>
    <w:rsid w:val="004E063D"/>
  </w:style>
  <w:style w:type="character" w:customStyle="1" w:styleId="WW8Num9z3">
    <w:name w:val="WW8Num9z3"/>
    <w:rsid w:val="004E063D"/>
  </w:style>
  <w:style w:type="character" w:customStyle="1" w:styleId="WW8Num9z4">
    <w:name w:val="WW8Num9z4"/>
    <w:rsid w:val="004E063D"/>
  </w:style>
  <w:style w:type="character" w:customStyle="1" w:styleId="WW8Num9z5">
    <w:name w:val="WW8Num9z5"/>
    <w:rsid w:val="004E063D"/>
  </w:style>
  <w:style w:type="character" w:customStyle="1" w:styleId="WW8Num9z6">
    <w:name w:val="WW8Num9z6"/>
    <w:rsid w:val="004E063D"/>
  </w:style>
  <w:style w:type="character" w:customStyle="1" w:styleId="WW8Num9z7">
    <w:name w:val="WW8Num9z7"/>
    <w:rsid w:val="004E063D"/>
  </w:style>
  <w:style w:type="character" w:customStyle="1" w:styleId="WW8Num9z8">
    <w:name w:val="WW8Num9z8"/>
    <w:rsid w:val="004E063D"/>
  </w:style>
  <w:style w:type="character" w:customStyle="1" w:styleId="WW8Num10z0">
    <w:name w:val="WW8Num10z0"/>
    <w:rsid w:val="004E063D"/>
    <w:rPr>
      <w:rFonts w:ascii="OpenSymbol" w:hAnsi="OpenSymbol" w:cs="OpenSymbol"/>
      <w:b w:val="0"/>
    </w:rPr>
  </w:style>
  <w:style w:type="character" w:customStyle="1" w:styleId="WW8Num10z1">
    <w:name w:val="WW8Num10z1"/>
    <w:rsid w:val="004E063D"/>
    <w:rPr>
      <w:rFonts w:ascii="Courier New" w:hAnsi="Courier New" w:cs="Courier New" w:hint="default"/>
    </w:rPr>
  </w:style>
  <w:style w:type="character" w:customStyle="1" w:styleId="WW8Num10z2">
    <w:name w:val="WW8Num10z2"/>
    <w:rsid w:val="004E063D"/>
    <w:rPr>
      <w:rFonts w:ascii="Wingdings" w:hAnsi="Wingdings" w:cs="Wingdings" w:hint="default"/>
    </w:rPr>
  </w:style>
  <w:style w:type="character" w:customStyle="1" w:styleId="WW8Num10z3">
    <w:name w:val="WW8Num10z3"/>
    <w:rsid w:val="004E063D"/>
    <w:rPr>
      <w:rFonts w:ascii="Symbol" w:hAnsi="Symbol" w:cs="Symbol" w:hint="default"/>
    </w:rPr>
  </w:style>
  <w:style w:type="character" w:customStyle="1" w:styleId="WW8Num11z0">
    <w:name w:val="WW8Num11z0"/>
    <w:rsid w:val="004E063D"/>
  </w:style>
  <w:style w:type="character" w:customStyle="1" w:styleId="WW8Num11z1">
    <w:name w:val="WW8Num11z1"/>
    <w:rsid w:val="004E063D"/>
  </w:style>
  <w:style w:type="character" w:customStyle="1" w:styleId="WW8Num11z2">
    <w:name w:val="WW8Num11z2"/>
    <w:rsid w:val="004E063D"/>
  </w:style>
  <w:style w:type="character" w:customStyle="1" w:styleId="WW8Num11z3">
    <w:name w:val="WW8Num11z3"/>
    <w:rsid w:val="004E063D"/>
  </w:style>
  <w:style w:type="character" w:customStyle="1" w:styleId="WW8Num11z4">
    <w:name w:val="WW8Num11z4"/>
    <w:rsid w:val="004E063D"/>
  </w:style>
  <w:style w:type="character" w:customStyle="1" w:styleId="WW8Num11z5">
    <w:name w:val="WW8Num11z5"/>
    <w:rsid w:val="004E063D"/>
  </w:style>
  <w:style w:type="character" w:customStyle="1" w:styleId="WW8Num11z6">
    <w:name w:val="WW8Num11z6"/>
    <w:rsid w:val="004E063D"/>
  </w:style>
  <w:style w:type="character" w:customStyle="1" w:styleId="WW8Num11z7">
    <w:name w:val="WW8Num11z7"/>
    <w:rsid w:val="004E063D"/>
  </w:style>
  <w:style w:type="character" w:customStyle="1" w:styleId="WW8Num11z8">
    <w:name w:val="WW8Num11z8"/>
    <w:rsid w:val="004E063D"/>
  </w:style>
  <w:style w:type="character" w:customStyle="1" w:styleId="WW8Num12z0">
    <w:name w:val="WW8Num12z0"/>
    <w:rsid w:val="004E063D"/>
    <w:rPr>
      <w:rFonts w:ascii="Calibri" w:eastAsia="Calibri" w:hAnsi="Calibri" w:cs="Calibri" w:hint="default"/>
    </w:rPr>
  </w:style>
  <w:style w:type="character" w:customStyle="1" w:styleId="WW8Num12z1">
    <w:name w:val="WW8Num12z1"/>
    <w:rsid w:val="004E063D"/>
    <w:rPr>
      <w:rFonts w:ascii="Courier New" w:hAnsi="Courier New" w:cs="Courier New" w:hint="default"/>
    </w:rPr>
  </w:style>
  <w:style w:type="character" w:customStyle="1" w:styleId="WW8Num12z2">
    <w:name w:val="WW8Num12z2"/>
    <w:rsid w:val="004E063D"/>
    <w:rPr>
      <w:rFonts w:ascii="Wingdings" w:hAnsi="Wingdings" w:cs="Wingdings" w:hint="default"/>
    </w:rPr>
  </w:style>
  <w:style w:type="character" w:customStyle="1" w:styleId="WW8Num12z3">
    <w:name w:val="WW8Num12z3"/>
    <w:rsid w:val="004E063D"/>
    <w:rPr>
      <w:rFonts w:ascii="Symbol" w:hAnsi="Symbol" w:cs="Symbol" w:hint="default"/>
    </w:rPr>
  </w:style>
  <w:style w:type="character" w:customStyle="1" w:styleId="WW8Num13z0">
    <w:name w:val="WW8Num13z0"/>
    <w:rsid w:val="004E063D"/>
    <w:rPr>
      <w:rFonts w:ascii="Symbol" w:hAnsi="Symbol" w:cs="Symbol" w:hint="default"/>
      <w:color w:val="000000"/>
    </w:rPr>
  </w:style>
  <w:style w:type="character" w:customStyle="1" w:styleId="WW8Num13z1">
    <w:name w:val="WW8Num13z1"/>
    <w:rsid w:val="004E063D"/>
    <w:rPr>
      <w:rFonts w:ascii="Courier New" w:hAnsi="Courier New" w:cs="Courier New" w:hint="default"/>
    </w:rPr>
  </w:style>
  <w:style w:type="character" w:customStyle="1" w:styleId="WW8Num13z2">
    <w:name w:val="WW8Num13z2"/>
    <w:rsid w:val="004E063D"/>
    <w:rPr>
      <w:rFonts w:ascii="Wingdings" w:hAnsi="Wingdings" w:cs="Wingdings" w:hint="default"/>
    </w:rPr>
  </w:style>
  <w:style w:type="character" w:customStyle="1" w:styleId="WW8Num13z3">
    <w:name w:val="WW8Num13z3"/>
    <w:rsid w:val="004E063D"/>
    <w:rPr>
      <w:rFonts w:ascii="Symbol" w:hAnsi="Symbol" w:cs="Symbol" w:hint="default"/>
    </w:rPr>
  </w:style>
  <w:style w:type="character" w:customStyle="1" w:styleId="WW8Num14z0">
    <w:name w:val="WW8Num14z0"/>
    <w:rsid w:val="004E063D"/>
    <w:rPr>
      <w:rFonts w:ascii="OpenSymbol" w:hAnsi="OpenSymbol" w:cs="OpenSymbol"/>
      <w:b w:val="0"/>
    </w:rPr>
  </w:style>
  <w:style w:type="character" w:customStyle="1" w:styleId="WW8Num14z1">
    <w:name w:val="WW8Num14z1"/>
    <w:rsid w:val="004E063D"/>
    <w:rPr>
      <w:rFonts w:ascii="Courier New" w:hAnsi="Courier New" w:cs="Courier New" w:hint="default"/>
    </w:rPr>
  </w:style>
  <w:style w:type="character" w:customStyle="1" w:styleId="WW8Num14z2">
    <w:name w:val="WW8Num14z2"/>
    <w:rsid w:val="004E063D"/>
    <w:rPr>
      <w:rFonts w:ascii="Wingdings" w:hAnsi="Wingdings" w:cs="Wingdings" w:hint="default"/>
    </w:rPr>
  </w:style>
  <w:style w:type="character" w:customStyle="1" w:styleId="WW8Num14z3">
    <w:name w:val="WW8Num14z3"/>
    <w:rsid w:val="004E063D"/>
    <w:rPr>
      <w:rFonts w:ascii="Symbol" w:hAnsi="Symbol" w:cs="Symbol" w:hint="default"/>
    </w:rPr>
  </w:style>
  <w:style w:type="character" w:customStyle="1" w:styleId="WW8Num15z0">
    <w:name w:val="WW8Num15z0"/>
    <w:rsid w:val="004E063D"/>
  </w:style>
  <w:style w:type="character" w:customStyle="1" w:styleId="WW8Num15z1">
    <w:name w:val="WW8Num15z1"/>
    <w:rsid w:val="004E063D"/>
  </w:style>
  <w:style w:type="character" w:customStyle="1" w:styleId="WW8Num15z2">
    <w:name w:val="WW8Num15z2"/>
    <w:rsid w:val="004E063D"/>
  </w:style>
  <w:style w:type="character" w:customStyle="1" w:styleId="WW8Num15z3">
    <w:name w:val="WW8Num15z3"/>
    <w:rsid w:val="004E063D"/>
  </w:style>
  <w:style w:type="character" w:customStyle="1" w:styleId="WW8Num15z4">
    <w:name w:val="WW8Num15z4"/>
    <w:rsid w:val="004E063D"/>
  </w:style>
  <w:style w:type="character" w:customStyle="1" w:styleId="WW8Num15z5">
    <w:name w:val="WW8Num15z5"/>
    <w:rsid w:val="004E063D"/>
  </w:style>
  <w:style w:type="character" w:customStyle="1" w:styleId="WW8Num15z6">
    <w:name w:val="WW8Num15z6"/>
    <w:rsid w:val="004E063D"/>
  </w:style>
  <w:style w:type="character" w:customStyle="1" w:styleId="WW8Num15z7">
    <w:name w:val="WW8Num15z7"/>
    <w:rsid w:val="004E063D"/>
  </w:style>
  <w:style w:type="character" w:customStyle="1" w:styleId="WW8Num15z8">
    <w:name w:val="WW8Num15z8"/>
    <w:rsid w:val="004E063D"/>
  </w:style>
  <w:style w:type="character" w:customStyle="1" w:styleId="WW8Num16z0">
    <w:name w:val="WW8Num16z0"/>
    <w:rsid w:val="004E063D"/>
    <w:rPr>
      <w:rFonts w:ascii="Arial" w:eastAsia="Calibri" w:hAnsi="Arial" w:cs="Arial" w:hint="default"/>
    </w:rPr>
  </w:style>
  <w:style w:type="character" w:customStyle="1" w:styleId="WW8Num16z1">
    <w:name w:val="WW8Num16z1"/>
    <w:rsid w:val="004E063D"/>
    <w:rPr>
      <w:rFonts w:ascii="Courier New" w:hAnsi="Courier New" w:cs="Courier New" w:hint="default"/>
    </w:rPr>
  </w:style>
  <w:style w:type="character" w:customStyle="1" w:styleId="WW8Num16z2">
    <w:name w:val="WW8Num16z2"/>
    <w:rsid w:val="004E063D"/>
    <w:rPr>
      <w:rFonts w:ascii="Wingdings" w:hAnsi="Wingdings" w:cs="Wingdings" w:hint="default"/>
    </w:rPr>
  </w:style>
  <w:style w:type="character" w:customStyle="1" w:styleId="WW8Num16z3">
    <w:name w:val="WW8Num16z3"/>
    <w:rsid w:val="004E063D"/>
    <w:rPr>
      <w:rFonts w:ascii="Symbol" w:hAnsi="Symbol" w:cs="Symbol" w:hint="default"/>
    </w:rPr>
  </w:style>
  <w:style w:type="character" w:customStyle="1" w:styleId="WW8Num17z0">
    <w:name w:val="WW8Num17z0"/>
    <w:rsid w:val="004E063D"/>
    <w:rPr>
      <w:rFonts w:ascii="OpenSymbol" w:hAnsi="OpenSymbol" w:cs="OpenSymbol"/>
      <w:b w:val="0"/>
    </w:rPr>
  </w:style>
  <w:style w:type="character" w:customStyle="1" w:styleId="WW8Num17z1">
    <w:name w:val="WW8Num17z1"/>
    <w:rsid w:val="004E063D"/>
    <w:rPr>
      <w:rFonts w:ascii="Courier New" w:hAnsi="Courier New" w:cs="Courier New" w:hint="default"/>
    </w:rPr>
  </w:style>
  <w:style w:type="character" w:customStyle="1" w:styleId="WW8Num17z2">
    <w:name w:val="WW8Num17z2"/>
    <w:rsid w:val="004E063D"/>
    <w:rPr>
      <w:rFonts w:ascii="Wingdings" w:hAnsi="Wingdings" w:cs="Wingdings" w:hint="default"/>
    </w:rPr>
  </w:style>
  <w:style w:type="character" w:customStyle="1" w:styleId="WW8Num17z3">
    <w:name w:val="WW8Num17z3"/>
    <w:rsid w:val="004E063D"/>
    <w:rPr>
      <w:rFonts w:ascii="Symbol" w:hAnsi="Symbol" w:cs="Symbol" w:hint="default"/>
    </w:rPr>
  </w:style>
  <w:style w:type="character" w:customStyle="1" w:styleId="WW8Num18z0">
    <w:name w:val="WW8Num18z0"/>
    <w:rsid w:val="004E063D"/>
    <w:rPr>
      <w:rFonts w:ascii="Calibri" w:hAnsi="Calibri" w:cs="Calibri" w:hint="default"/>
    </w:rPr>
  </w:style>
  <w:style w:type="character" w:customStyle="1" w:styleId="WW8Num18z1">
    <w:name w:val="WW8Num18z1"/>
    <w:rsid w:val="004E063D"/>
    <w:rPr>
      <w:rFonts w:ascii="Courier New" w:hAnsi="Courier New" w:cs="Courier New" w:hint="default"/>
    </w:rPr>
  </w:style>
  <w:style w:type="character" w:customStyle="1" w:styleId="WW8Num18z2">
    <w:name w:val="WW8Num18z2"/>
    <w:rsid w:val="004E063D"/>
    <w:rPr>
      <w:rFonts w:ascii="Wingdings" w:hAnsi="Wingdings" w:cs="Wingdings" w:hint="default"/>
    </w:rPr>
  </w:style>
  <w:style w:type="character" w:customStyle="1" w:styleId="WW8Num18z3">
    <w:name w:val="WW8Num18z3"/>
    <w:rsid w:val="004E063D"/>
    <w:rPr>
      <w:rFonts w:ascii="Symbol" w:hAnsi="Symbol" w:cs="Symbol" w:hint="default"/>
    </w:rPr>
  </w:style>
  <w:style w:type="character" w:customStyle="1" w:styleId="WW8Num19z0">
    <w:name w:val="WW8Num19z0"/>
    <w:rsid w:val="004E063D"/>
    <w:rPr>
      <w:rFonts w:ascii="Arial" w:eastAsia="Calibri" w:hAnsi="Arial" w:cs="Arial" w:hint="default"/>
    </w:rPr>
  </w:style>
  <w:style w:type="character" w:customStyle="1" w:styleId="WW8Num19z1">
    <w:name w:val="WW8Num19z1"/>
    <w:rsid w:val="004E063D"/>
    <w:rPr>
      <w:rFonts w:ascii="Courier New" w:hAnsi="Courier New" w:cs="Courier New" w:hint="default"/>
    </w:rPr>
  </w:style>
  <w:style w:type="character" w:customStyle="1" w:styleId="WW8Num19z2">
    <w:name w:val="WW8Num19z2"/>
    <w:rsid w:val="004E063D"/>
    <w:rPr>
      <w:rFonts w:ascii="Wingdings" w:hAnsi="Wingdings" w:cs="Wingdings" w:hint="default"/>
    </w:rPr>
  </w:style>
  <w:style w:type="character" w:customStyle="1" w:styleId="WW8Num19z3">
    <w:name w:val="WW8Num19z3"/>
    <w:rsid w:val="004E063D"/>
    <w:rPr>
      <w:rFonts w:ascii="Symbol" w:hAnsi="Symbol" w:cs="Symbol" w:hint="default"/>
    </w:rPr>
  </w:style>
  <w:style w:type="character" w:customStyle="1" w:styleId="WW8Num20z0">
    <w:name w:val="WW8Num20z0"/>
    <w:rsid w:val="004E063D"/>
    <w:rPr>
      <w:rFonts w:ascii="OpenSymbol" w:hAnsi="OpenSymbol" w:cs="OpenSymbol"/>
      <w:b w:val="0"/>
    </w:rPr>
  </w:style>
  <w:style w:type="character" w:customStyle="1" w:styleId="WW8Num20z1">
    <w:name w:val="WW8Num20z1"/>
    <w:rsid w:val="004E063D"/>
    <w:rPr>
      <w:rFonts w:ascii="Courier New" w:hAnsi="Courier New" w:cs="Courier New" w:hint="default"/>
    </w:rPr>
  </w:style>
  <w:style w:type="character" w:customStyle="1" w:styleId="WW8Num20z2">
    <w:name w:val="WW8Num20z2"/>
    <w:rsid w:val="004E063D"/>
    <w:rPr>
      <w:rFonts w:ascii="Wingdings" w:hAnsi="Wingdings" w:cs="Wingdings" w:hint="default"/>
    </w:rPr>
  </w:style>
  <w:style w:type="character" w:customStyle="1" w:styleId="WW8Num20z3">
    <w:name w:val="WW8Num20z3"/>
    <w:rsid w:val="004E063D"/>
    <w:rPr>
      <w:rFonts w:ascii="Symbol" w:hAnsi="Symbol" w:cs="Symbol" w:hint="default"/>
    </w:rPr>
  </w:style>
  <w:style w:type="character" w:customStyle="1" w:styleId="WW8Num21z0">
    <w:name w:val="WW8Num21z0"/>
    <w:rsid w:val="004E063D"/>
    <w:rPr>
      <w:rFonts w:ascii="Calibri" w:hAnsi="Calibri" w:cs="Calibri" w:hint="default"/>
    </w:rPr>
  </w:style>
  <w:style w:type="character" w:customStyle="1" w:styleId="WW8Num21z1">
    <w:name w:val="WW8Num21z1"/>
    <w:rsid w:val="004E063D"/>
    <w:rPr>
      <w:rFonts w:ascii="Courier New" w:hAnsi="Courier New" w:cs="Courier New" w:hint="default"/>
    </w:rPr>
  </w:style>
  <w:style w:type="character" w:customStyle="1" w:styleId="WW8Num21z2">
    <w:name w:val="WW8Num21z2"/>
    <w:rsid w:val="004E063D"/>
    <w:rPr>
      <w:rFonts w:ascii="Wingdings" w:hAnsi="Wingdings" w:cs="Wingdings" w:hint="default"/>
    </w:rPr>
  </w:style>
  <w:style w:type="character" w:customStyle="1" w:styleId="WW8Num21z3">
    <w:name w:val="WW8Num21z3"/>
    <w:rsid w:val="004E063D"/>
    <w:rPr>
      <w:rFonts w:ascii="Symbol" w:hAnsi="Symbol" w:cs="Symbol" w:hint="default"/>
    </w:rPr>
  </w:style>
  <w:style w:type="character" w:customStyle="1" w:styleId="WW8Num22z0">
    <w:name w:val="WW8Num22z0"/>
    <w:rsid w:val="004E063D"/>
    <w:rPr>
      <w:rFonts w:ascii="OpenSymbol" w:hAnsi="OpenSymbol" w:cs="OpenSymbol"/>
      <w:b w:val="0"/>
    </w:rPr>
  </w:style>
  <w:style w:type="character" w:customStyle="1" w:styleId="WW8Num22z1">
    <w:name w:val="WW8Num22z1"/>
    <w:rsid w:val="004E063D"/>
    <w:rPr>
      <w:rFonts w:ascii="Courier New" w:hAnsi="Courier New" w:cs="Courier New" w:hint="default"/>
    </w:rPr>
  </w:style>
  <w:style w:type="character" w:customStyle="1" w:styleId="WW8Num22z2">
    <w:name w:val="WW8Num22z2"/>
    <w:rsid w:val="004E063D"/>
    <w:rPr>
      <w:rFonts w:ascii="Wingdings" w:hAnsi="Wingdings" w:cs="Wingdings" w:hint="default"/>
    </w:rPr>
  </w:style>
  <w:style w:type="character" w:customStyle="1" w:styleId="WW8Num22z3">
    <w:name w:val="WW8Num22z3"/>
    <w:rsid w:val="004E063D"/>
    <w:rPr>
      <w:rFonts w:ascii="Symbol" w:hAnsi="Symbol" w:cs="Symbol" w:hint="default"/>
    </w:rPr>
  </w:style>
  <w:style w:type="character" w:customStyle="1" w:styleId="WW8Num23z0">
    <w:name w:val="WW8Num23z0"/>
    <w:rsid w:val="004E063D"/>
    <w:rPr>
      <w:rFonts w:hint="default"/>
    </w:rPr>
  </w:style>
  <w:style w:type="character" w:customStyle="1" w:styleId="WW8Num24z0">
    <w:name w:val="WW8Num24z0"/>
    <w:rsid w:val="004E063D"/>
    <w:rPr>
      <w:rFonts w:ascii="Symbol" w:hAnsi="Symbol" w:cs="Symbol" w:hint="default"/>
    </w:rPr>
  </w:style>
  <w:style w:type="character" w:customStyle="1" w:styleId="WW8Num24z1">
    <w:name w:val="WW8Num24z1"/>
    <w:rsid w:val="004E063D"/>
    <w:rPr>
      <w:rFonts w:ascii="Courier New" w:hAnsi="Courier New" w:cs="Courier New" w:hint="default"/>
    </w:rPr>
  </w:style>
  <w:style w:type="character" w:customStyle="1" w:styleId="WW8Num24z2">
    <w:name w:val="WW8Num24z2"/>
    <w:rsid w:val="004E063D"/>
    <w:rPr>
      <w:rFonts w:ascii="Wingdings" w:hAnsi="Wingdings" w:cs="Wingdings" w:hint="default"/>
    </w:rPr>
  </w:style>
  <w:style w:type="character" w:customStyle="1" w:styleId="WW8Num25z0">
    <w:name w:val="WW8Num25z0"/>
    <w:rsid w:val="004E063D"/>
  </w:style>
  <w:style w:type="character" w:customStyle="1" w:styleId="WW8Num25z1">
    <w:name w:val="WW8Num25z1"/>
    <w:rsid w:val="004E063D"/>
  </w:style>
  <w:style w:type="character" w:customStyle="1" w:styleId="WW8Num25z2">
    <w:name w:val="WW8Num25z2"/>
    <w:rsid w:val="004E063D"/>
  </w:style>
  <w:style w:type="character" w:customStyle="1" w:styleId="WW8Num25z3">
    <w:name w:val="WW8Num25z3"/>
    <w:rsid w:val="004E063D"/>
  </w:style>
  <w:style w:type="character" w:customStyle="1" w:styleId="WW8Num25z4">
    <w:name w:val="WW8Num25z4"/>
    <w:rsid w:val="004E063D"/>
  </w:style>
  <w:style w:type="character" w:customStyle="1" w:styleId="WW8Num25z5">
    <w:name w:val="WW8Num25z5"/>
    <w:rsid w:val="004E063D"/>
  </w:style>
  <w:style w:type="character" w:customStyle="1" w:styleId="WW8Num25z6">
    <w:name w:val="WW8Num25z6"/>
    <w:rsid w:val="004E063D"/>
  </w:style>
  <w:style w:type="character" w:customStyle="1" w:styleId="WW8Num25z7">
    <w:name w:val="WW8Num25z7"/>
    <w:rsid w:val="004E063D"/>
  </w:style>
  <w:style w:type="character" w:customStyle="1" w:styleId="WW8Num25z8">
    <w:name w:val="WW8Num25z8"/>
    <w:rsid w:val="004E063D"/>
  </w:style>
  <w:style w:type="character" w:customStyle="1" w:styleId="WW8Num26z0">
    <w:name w:val="WW8Num26z0"/>
    <w:rsid w:val="004E063D"/>
    <w:rPr>
      <w:rFonts w:ascii="Symbol" w:hAnsi="Symbol" w:cs="Symbol" w:hint="default"/>
    </w:rPr>
  </w:style>
  <w:style w:type="character" w:customStyle="1" w:styleId="WW8Num26z1">
    <w:name w:val="WW8Num26z1"/>
    <w:rsid w:val="004E063D"/>
    <w:rPr>
      <w:rFonts w:ascii="Courier New" w:hAnsi="Courier New" w:cs="Courier New" w:hint="default"/>
    </w:rPr>
  </w:style>
  <w:style w:type="character" w:customStyle="1" w:styleId="WW8Num26z2">
    <w:name w:val="WW8Num26z2"/>
    <w:rsid w:val="004E063D"/>
    <w:rPr>
      <w:rFonts w:ascii="Wingdings" w:hAnsi="Wingdings" w:cs="Wingdings" w:hint="default"/>
    </w:rPr>
  </w:style>
  <w:style w:type="character" w:customStyle="1" w:styleId="WW8Num27z0">
    <w:name w:val="WW8Num27z0"/>
    <w:rsid w:val="004E063D"/>
    <w:rPr>
      <w:rFonts w:ascii="Arial" w:eastAsia="Calibri" w:hAnsi="Arial" w:cs="Arial" w:hint="default"/>
    </w:rPr>
  </w:style>
  <w:style w:type="character" w:customStyle="1" w:styleId="WW8Num27z1">
    <w:name w:val="WW8Num27z1"/>
    <w:rsid w:val="004E063D"/>
    <w:rPr>
      <w:rFonts w:ascii="Courier New" w:hAnsi="Courier New" w:cs="Courier New" w:hint="default"/>
    </w:rPr>
  </w:style>
  <w:style w:type="character" w:customStyle="1" w:styleId="WW8Num27z2">
    <w:name w:val="WW8Num27z2"/>
    <w:rsid w:val="004E063D"/>
    <w:rPr>
      <w:rFonts w:ascii="Wingdings" w:hAnsi="Wingdings" w:cs="Wingdings" w:hint="default"/>
    </w:rPr>
  </w:style>
  <w:style w:type="character" w:customStyle="1" w:styleId="WW8Num27z3">
    <w:name w:val="WW8Num27z3"/>
    <w:rsid w:val="004E063D"/>
    <w:rPr>
      <w:rFonts w:ascii="Symbol" w:hAnsi="Symbol" w:cs="Symbol" w:hint="default"/>
    </w:rPr>
  </w:style>
  <w:style w:type="character" w:customStyle="1" w:styleId="WW8Num28z0">
    <w:name w:val="WW8Num28z0"/>
    <w:rsid w:val="004E063D"/>
    <w:rPr>
      <w:rFonts w:ascii="Calibri" w:hAnsi="Calibri" w:cs="Calibri" w:hint="default"/>
    </w:rPr>
  </w:style>
  <w:style w:type="character" w:customStyle="1" w:styleId="WW8Num28z1">
    <w:name w:val="WW8Num28z1"/>
    <w:rsid w:val="004E063D"/>
    <w:rPr>
      <w:rFonts w:ascii="Courier New" w:hAnsi="Courier New" w:cs="Courier New" w:hint="default"/>
    </w:rPr>
  </w:style>
  <w:style w:type="character" w:customStyle="1" w:styleId="WW8Num28z2">
    <w:name w:val="WW8Num28z2"/>
    <w:rsid w:val="004E063D"/>
    <w:rPr>
      <w:rFonts w:ascii="Wingdings" w:hAnsi="Wingdings" w:cs="Wingdings" w:hint="default"/>
    </w:rPr>
  </w:style>
  <w:style w:type="character" w:customStyle="1" w:styleId="WW8Num28z3">
    <w:name w:val="WW8Num28z3"/>
    <w:rsid w:val="004E063D"/>
    <w:rPr>
      <w:rFonts w:ascii="Symbol" w:hAnsi="Symbol" w:cs="Symbol" w:hint="default"/>
    </w:rPr>
  </w:style>
  <w:style w:type="character" w:customStyle="1" w:styleId="WW8Num29z0">
    <w:name w:val="WW8Num29z0"/>
    <w:rsid w:val="004E063D"/>
    <w:rPr>
      <w:rFonts w:ascii="OpenSymbol" w:hAnsi="OpenSymbol" w:cs="OpenSymbol"/>
      <w:b w:val="0"/>
    </w:rPr>
  </w:style>
  <w:style w:type="character" w:customStyle="1" w:styleId="WW8Num29z1">
    <w:name w:val="WW8Num29z1"/>
    <w:rsid w:val="004E063D"/>
    <w:rPr>
      <w:rFonts w:ascii="Courier New" w:hAnsi="Courier New" w:cs="Courier New" w:hint="default"/>
    </w:rPr>
  </w:style>
  <w:style w:type="character" w:customStyle="1" w:styleId="WW8Num29z2">
    <w:name w:val="WW8Num29z2"/>
    <w:rsid w:val="004E063D"/>
    <w:rPr>
      <w:rFonts w:ascii="Wingdings" w:hAnsi="Wingdings" w:cs="Wingdings" w:hint="default"/>
    </w:rPr>
  </w:style>
  <w:style w:type="character" w:customStyle="1" w:styleId="WW8Num29z3">
    <w:name w:val="WW8Num29z3"/>
    <w:rsid w:val="004E063D"/>
    <w:rPr>
      <w:rFonts w:ascii="Symbol" w:hAnsi="Symbol" w:cs="Symbol" w:hint="default"/>
    </w:rPr>
  </w:style>
  <w:style w:type="character" w:customStyle="1" w:styleId="WW8Num30z0">
    <w:name w:val="WW8Num30z0"/>
    <w:rsid w:val="004E063D"/>
  </w:style>
  <w:style w:type="character" w:customStyle="1" w:styleId="WW8Num30z1">
    <w:name w:val="WW8Num30z1"/>
    <w:rsid w:val="004E063D"/>
  </w:style>
  <w:style w:type="character" w:customStyle="1" w:styleId="WW8Num30z2">
    <w:name w:val="WW8Num30z2"/>
    <w:rsid w:val="004E063D"/>
  </w:style>
  <w:style w:type="character" w:customStyle="1" w:styleId="WW8Num30z3">
    <w:name w:val="WW8Num30z3"/>
    <w:rsid w:val="004E063D"/>
  </w:style>
  <w:style w:type="character" w:customStyle="1" w:styleId="WW8Num30z4">
    <w:name w:val="WW8Num30z4"/>
    <w:rsid w:val="004E063D"/>
  </w:style>
  <w:style w:type="character" w:customStyle="1" w:styleId="WW8Num30z5">
    <w:name w:val="WW8Num30z5"/>
    <w:rsid w:val="004E063D"/>
  </w:style>
  <w:style w:type="character" w:customStyle="1" w:styleId="WW8Num30z6">
    <w:name w:val="WW8Num30z6"/>
    <w:rsid w:val="004E063D"/>
  </w:style>
  <w:style w:type="character" w:customStyle="1" w:styleId="WW8Num30z7">
    <w:name w:val="WW8Num30z7"/>
    <w:rsid w:val="004E063D"/>
  </w:style>
  <w:style w:type="character" w:customStyle="1" w:styleId="WW8Num30z8">
    <w:name w:val="WW8Num30z8"/>
    <w:rsid w:val="004E063D"/>
  </w:style>
  <w:style w:type="character" w:customStyle="1" w:styleId="WW8Num31z0">
    <w:name w:val="WW8Num31z0"/>
    <w:rsid w:val="004E063D"/>
    <w:rPr>
      <w:rFonts w:ascii="Arial" w:eastAsia="Calibri" w:hAnsi="Arial" w:cs="Arial" w:hint="default"/>
    </w:rPr>
  </w:style>
  <w:style w:type="character" w:customStyle="1" w:styleId="WW8Num31z1">
    <w:name w:val="WW8Num31z1"/>
    <w:rsid w:val="004E063D"/>
    <w:rPr>
      <w:rFonts w:ascii="Courier New" w:hAnsi="Courier New" w:cs="Courier New" w:hint="default"/>
    </w:rPr>
  </w:style>
  <w:style w:type="character" w:customStyle="1" w:styleId="WW8Num31z2">
    <w:name w:val="WW8Num31z2"/>
    <w:rsid w:val="004E063D"/>
    <w:rPr>
      <w:rFonts w:ascii="Wingdings" w:hAnsi="Wingdings" w:cs="Wingdings" w:hint="default"/>
    </w:rPr>
  </w:style>
  <w:style w:type="character" w:customStyle="1" w:styleId="WW8Num31z3">
    <w:name w:val="WW8Num31z3"/>
    <w:rsid w:val="004E063D"/>
    <w:rPr>
      <w:rFonts w:ascii="Symbol" w:hAnsi="Symbol" w:cs="Symbol" w:hint="default"/>
    </w:rPr>
  </w:style>
  <w:style w:type="character" w:customStyle="1" w:styleId="WW8Num32z0">
    <w:name w:val="WW8Num32z0"/>
    <w:rsid w:val="004E063D"/>
    <w:rPr>
      <w:rFonts w:hint="default"/>
    </w:rPr>
  </w:style>
  <w:style w:type="character" w:customStyle="1" w:styleId="WW8Num32z1">
    <w:name w:val="WW8Num32z1"/>
    <w:rsid w:val="004E063D"/>
  </w:style>
  <w:style w:type="character" w:customStyle="1" w:styleId="WW8Num32z2">
    <w:name w:val="WW8Num32z2"/>
    <w:rsid w:val="004E063D"/>
  </w:style>
  <w:style w:type="character" w:customStyle="1" w:styleId="WW8Num32z3">
    <w:name w:val="WW8Num32z3"/>
    <w:rsid w:val="004E063D"/>
  </w:style>
  <w:style w:type="character" w:customStyle="1" w:styleId="WW8Num32z4">
    <w:name w:val="WW8Num32z4"/>
    <w:rsid w:val="004E063D"/>
  </w:style>
  <w:style w:type="character" w:customStyle="1" w:styleId="WW8Num32z5">
    <w:name w:val="WW8Num32z5"/>
    <w:rsid w:val="004E063D"/>
  </w:style>
  <w:style w:type="character" w:customStyle="1" w:styleId="WW8Num32z6">
    <w:name w:val="WW8Num32z6"/>
    <w:rsid w:val="004E063D"/>
  </w:style>
  <w:style w:type="character" w:customStyle="1" w:styleId="WW8Num32z7">
    <w:name w:val="WW8Num32z7"/>
    <w:rsid w:val="004E063D"/>
  </w:style>
  <w:style w:type="character" w:customStyle="1" w:styleId="WW8Num32z8">
    <w:name w:val="WW8Num32z8"/>
    <w:rsid w:val="004E063D"/>
  </w:style>
  <w:style w:type="character" w:customStyle="1" w:styleId="WW8Num33z0">
    <w:name w:val="WW8Num33z0"/>
    <w:rsid w:val="004E063D"/>
    <w:rPr>
      <w:rFonts w:ascii="Symbol" w:hAnsi="Symbol" w:cs="Symbol" w:hint="default"/>
    </w:rPr>
  </w:style>
  <w:style w:type="character" w:customStyle="1" w:styleId="WW8Num33z1">
    <w:name w:val="WW8Num33z1"/>
    <w:rsid w:val="004E063D"/>
    <w:rPr>
      <w:rFonts w:ascii="Courier New" w:hAnsi="Courier New" w:cs="Courier New" w:hint="default"/>
    </w:rPr>
  </w:style>
  <w:style w:type="character" w:customStyle="1" w:styleId="WW8Num33z2">
    <w:name w:val="WW8Num33z2"/>
    <w:rsid w:val="004E063D"/>
    <w:rPr>
      <w:rFonts w:ascii="Wingdings" w:hAnsi="Wingdings" w:cs="Wingdings" w:hint="default"/>
    </w:rPr>
  </w:style>
  <w:style w:type="character" w:customStyle="1" w:styleId="WW8Num34z0">
    <w:name w:val="WW8Num34z0"/>
    <w:rsid w:val="004E063D"/>
    <w:rPr>
      <w:rFonts w:ascii="Calibri" w:hAnsi="Calibri" w:cs="Calibri" w:hint="default"/>
    </w:rPr>
  </w:style>
  <w:style w:type="character" w:customStyle="1" w:styleId="WW8Num34z1">
    <w:name w:val="WW8Num34z1"/>
    <w:rsid w:val="004E063D"/>
    <w:rPr>
      <w:rFonts w:ascii="Courier New" w:hAnsi="Courier New" w:cs="Courier New" w:hint="default"/>
    </w:rPr>
  </w:style>
  <w:style w:type="character" w:customStyle="1" w:styleId="WW8Num34z2">
    <w:name w:val="WW8Num34z2"/>
    <w:rsid w:val="004E063D"/>
    <w:rPr>
      <w:rFonts w:ascii="Wingdings" w:hAnsi="Wingdings" w:cs="Wingdings" w:hint="default"/>
    </w:rPr>
  </w:style>
  <w:style w:type="character" w:customStyle="1" w:styleId="WW8Num34z3">
    <w:name w:val="WW8Num34z3"/>
    <w:rsid w:val="004E063D"/>
    <w:rPr>
      <w:rFonts w:ascii="Symbol" w:hAnsi="Symbol" w:cs="Symbol" w:hint="default"/>
    </w:rPr>
  </w:style>
  <w:style w:type="character" w:customStyle="1" w:styleId="WW8Num35z0">
    <w:name w:val="WW8Num35z0"/>
    <w:rsid w:val="004E063D"/>
    <w:rPr>
      <w:rFonts w:ascii="Symbol" w:hAnsi="Symbol" w:cs="Symbol" w:hint="default"/>
    </w:rPr>
  </w:style>
  <w:style w:type="character" w:customStyle="1" w:styleId="WW8Num35z1">
    <w:name w:val="WW8Num35z1"/>
    <w:rsid w:val="004E063D"/>
    <w:rPr>
      <w:rFonts w:ascii="Courier New" w:hAnsi="Courier New" w:cs="Courier New" w:hint="default"/>
    </w:rPr>
  </w:style>
  <w:style w:type="character" w:customStyle="1" w:styleId="WW8Num35z2">
    <w:name w:val="WW8Num35z2"/>
    <w:rsid w:val="004E063D"/>
    <w:rPr>
      <w:rFonts w:ascii="Wingdings" w:hAnsi="Wingdings" w:cs="Wingdings" w:hint="default"/>
    </w:rPr>
  </w:style>
  <w:style w:type="character" w:customStyle="1" w:styleId="WW8Num36z0">
    <w:name w:val="WW8Num36z0"/>
    <w:rsid w:val="004E063D"/>
    <w:rPr>
      <w:rFonts w:ascii="Times New Roman" w:hAnsi="Times New Roman" w:cs="Times New Roman"/>
    </w:rPr>
  </w:style>
  <w:style w:type="character" w:customStyle="1" w:styleId="WW8Num36z1">
    <w:name w:val="WW8Num36z1"/>
    <w:rsid w:val="004E063D"/>
    <w:rPr>
      <w:rFonts w:ascii="Courier New" w:hAnsi="Courier New" w:cs="Courier New" w:hint="default"/>
    </w:rPr>
  </w:style>
  <w:style w:type="character" w:customStyle="1" w:styleId="WW8Num36z2">
    <w:name w:val="WW8Num36z2"/>
    <w:rsid w:val="004E063D"/>
    <w:rPr>
      <w:rFonts w:ascii="Wingdings" w:hAnsi="Wingdings" w:cs="Wingdings" w:hint="default"/>
    </w:rPr>
  </w:style>
  <w:style w:type="character" w:customStyle="1" w:styleId="WW8Num36z3">
    <w:name w:val="WW8Num36z3"/>
    <w:rsid w:val="004E063D"/>
    <w:rPr>
      <w:rFonts w:ascii="Symbol" w:hAnsi="Symbol" w:cs="Symbol" w:hint="default"/>
    </w:rPr>
  </w:style>
  <w:style w:type="character" w:customStyle="1" w:styleId="WW8Num37z0">
    <w:name w:val="WW8Num37z0"/>
    <w:rsid w:val="004E063D"/>
    <w:rPr>
      <w:rFonts w:ascii="Symbol" w:hAnsi="Symbol" w:cs="Symbol" w:hint="default"/>
    </w:rPr>
  </w:style>
  <w:style w:type="character" w:customStyle="1" w:styleId="WW8Num37z1">
    <w:name w:val="WW8Num37z1"/>
    <w:rsid w:val="004E063D"/>
    <w:rPr>
      <w:rFonts w:ascii="Courier New" w:hAnsi="Courier New" w:cs="Courier New" w:hint="default"/>
    </w:rPr>
  </w:style>
  <w:style w:type="character" w:customStyle="1" w:styleId="WW8Num37z2">
    <w:name w:val="WW8Num37z2"/>
    <w:rsid w:val="004E063D"/>
    <w:rPr>
      <w:rFonts w:ascii="Wingdings" w:hAnsi="Wingdings" w:cs="Wingdings" w:hint="default"/>
    </w:rPr>
  </w:style>
  <w:style w:type="character" w:customStyle="1" w:styleId="WW8Num38z0">
    <w:name w:val="WW8Num38z0"/>
    <w:rsid w:val="004E063D"/>
    <w:rPr>
      <w:rFonts w:ascii="Symbol" w:hAnsi="Symbol" w:cs="Symbol" w:hint="default"/>
    </w:rPr>
  </w:style>
  <w:style w:type="character" w:customStyle="1" w:styleId="WW8Num38z1">
    <w:name w:val="WW8Num38z1"/>
    <w:rsid w:val="004E063D"/>
    <w:rPr>
      <w:rFonts w:ascii="Courier New" w:hAnsi="Courier New" w:cs="Courier New" w:hint="default"/>
    </w:rPr>
  </w:style>
  <w:style w:type="character" w:customStyle="1" w:styleId="WW8Num38z2">
    <w:name w:val="WW8Num38z2"/>
    <w:rsid w:val="004E063D"/>
    <w:rPr>
      <w:rFonts w:ascii="Wingdings" w:hAnsi="Wingdings" w:cs="Wingdings" w:hint="default"/>
    </w:rPr>
  </w:style>
  <w:style w:type="character" w:customStyle="1" w:styleId="WW8Num39z0">
    <w:name w:val="WW8Num39z0"/>
    <w:rsid w:val="004E063D"/>
    <w:rPr>
      <w:rFonts w:ascii="OpenSymbol" w:hAnsi="OpenSymbol" w:cs="OpenSymbol"/>
      <w:b w:val="0"/>
    </w:rPr>
  </w:style>
  <w:style w:type="character" w:customStyle="1" w:styleId="WW8Num39z1">
    <w:name w:val="WW8Num39z1"/>
    <w:rsid w:val="004E063D"/>
    <w:rPr>
      <w:rFonts w:ascii="Courier New" w:hAnsi="Courier New" w:cs="Courier New" w:hint="default"/>
    </w:rPr>
  </w:style>
  <w:style w:type="character" w:customStyle="1" w:styleId="WW8Num39z2">
    <w:name w:val="WW8Num39z2"/>
    <w:rsid w:val="004E063D"/>
    <w:rPr>
      <w:rFonts w:ascii="Wingdings" w:hAnsi="Wingdings" w:cs="Wingdings" w:hint="default"/>
    </w:rPr>
  </w:style>
  <w:style w:type="character" w:customStyle="1" w:styleId="WW8Num39z3">
    <w:name w:val="WW8Num39z3"/>
    <w:rsid w:val="004E063D"/>
    <w:rPr>
      <w:rFonts w:ascii="Symbol" w:hAnsi="Symbol" w:cs="Symbol" w:hint="default"/>
    </w:rPr>
  </w:style>
  <w:style w:type="character" w:customStyle="1" w:styleId="WW8Num40z0">
    <w:name w:val="WW8Num40z0"/>
    <w:rsid w:val="004E063D"/>
    <w:rPr>
      <w:rFonts w:hint="default"/>
    </w:rPr>
  </w:style>
  <w:style w:type="character" w:customStyle="1" w:styleId="WW8Num40z1">
    <w:name w:val="WW8Num40z1"/>
    <w:rsid w:val="004E063D"/>
    <w:rPr>
      <w:rFonts w:ascii="Courier New" w:hAnsi="Courier New" w:cs="Courier New" w:hint="default"/>
    </w:rPr>
  </w:style>
  <w:style w:type="character" w:customStyle="1" w:styleId="WW8Num40z2">
    <w:name w:val="WW8Num40z2"/>
    <w:rsid w:val="004E063D"/>
    <w:rPr>
      <w:rFonts w:ascii="Wingdings" w:hAnsi="Wingdings" w:cs="Wingdings" w:hint="default"/>
    </w:rPr>
  </w:style>
  <w:style w:type="character" w:customStyle="1" w:styleId="WW8Num40z3">
    <w:name w:val="WW8Num40z3"/>
    <w:rsid w:val="004E063D"/>
    <w:rPr>
      <w:rFonts w:ascii="Symbol" w:hAnsi="Symbol" w:cs="Symbol" w:hint="default"/>
    </w:rPr>
  </w:style>
  <w:style w:type="character" w:customStyle="1" w:styleId="WW8Num41z0">
    <w:name w:val="WW8Num41z0"/>
    <w:rsid w:val="004E063D"/>
    <w:rPr>
      <w:rFonts w:ascii="Symbol" w:hAnsi="Symbol" w:cs="Symbol" w:hint="default"/>
    </w:rPr>
  </w:style>
  <w:style w:type="character" w:customStyle="1" w:styleId="WW8Num41z1">
    <w:name w:val="WW8Num41z1"/>
    <w:rsid w:val="004E063D"/>
    <w:rPr>
      <w:rFonts w:ascii="Courier New" w:hAnsi="Courier New" w:cs="Courier New" w:hint="default"/>
    </w:rPr>
  </w:style>
  <w:style w:type="character" w:customStyle="1" w:styleId="WW8Num41z2">
    <w:name w:val="WW8Num41z2"/>
    <w:rsid w:val="004E063D"/>
    <w:rPr>
      <w:rFonts w:ascii="Wingdings" w:hAnsi="Wingdings" w:cs="Wingdings" w:hint="default"/>
    </w:rPr>
  </w:style>
  <w:style w:type="character" w:customStyle="1" w:styleId="Policepardfaut2">
    <w:name w:val="Police par défaut2"/>
    <w:rsid w:val="004E063D"/>
  </w:style>
  <w:style w:type="character" w:customStyle="1" w:styleId="WW8Num3z1">
    <w:name w:val="WW8Num3z1"/>
    <w:rsid w:val="004E063D"/>
    <w:rPr>
      <w:rFonts w:ascii="Courier New" w:hAnsi="Courier New" w:cs="Courier New"/>
    </w:rPr>
  </w:style>
  <w:style w:type="character" w:customStyle="1" w:styleId="WW8Num3z2">
    <w:name w:val="WW8Num3z2"/>
    <w:rsid w:val="004E063D"/>
    <w:rPr>
      <w:rFonts w:ascii="Wingdings" w:hAnsi="Wingdings" w:cs="Wingdings"/>
    </w:rPr>
  </w:style>
  <w:style w:type="character" w:customStyle="1" w:styleId="WW8Num3z3">
    <w:name w:val="WW8Num3z3"/>
    <w:rsid w:val="004E063D"/>
    <w:rPr>
      <w:rFonts w:ascii="Symbol" w:hAnsi="Symbol" w:cs="Symbol"/>
    </w:rPr>
  </w:style>
  <w:style w:type="character" w:customStyle="1" w:styleId="WW8Num4z1">
    <w:name w:val="WW8Num4z1"/>
    <w:rsid w:val="004E063D"/>
    <w:rPr>
      <w:rFonts w:ascii="Courier New" w:hAnsi="Courier New" w:cs="Courier New"/>
      <w:sz w:val="20"/>
    </w:rPr>
  </w:style>
  <w:style w:type="character" w:customStyle="1" w:styleId="WW8Num4z2">
    <w:name w:val="WW8Num4z2"/>
    <w:rsid w:val="004E063D"/>
    <w:rPr>
      <w:rFonts w:ascii="Wingdings" w:hAnsi="Wingdings" w:cs="Wingdings"/>
      <w:sz w:val="20"/>
    </w:rPr>
  </w:style>
  <w:style w:type="character" w:customStyle="1" w:styleId="WW8Num23z1">
    <w:name w:val="WW8Num23z1"/>
    <w:rsid w:val="004E063D"/>
    <w:rPr>
      <w:rFonts w:ascii="Courier New" w:hAnsi="Courier New" w:cs="Courier New"/>
    </w:rPr>
  </w:style>
  <w:style w:type="character" w:customStyle="1" w:styleId="WW8Num23z2">
    <w:name w:val="WW8Num23z2"/>
    <w:rsid w:val="004E063D"/>
    <w:rPr>
      <w:rFonts w:ascii="Wingdings" w:hAnsi="Wingdings" w:cs="Wingdings"/>
    </w:rPr>
  </w:style>
  <w:style w:type="character" w:customStyle="1" w:styleId="WW8Num23z3">
    <w:name w:val="WW8Num23z3"/>
    <w:rsid w:val="004E063D"/>
    <w:rPr>
      <w:rFonts w:ascii="Symbol" w:hAnsi="Symbol" w:cs="Symbol"/>
    </w:rPr>
  </w:style>
  <w:style w:type="character" w:customStyle="1" w:styleId="Policepardfaut1">
    <w:name w:val="Police par défaut1"/>
    <w:rsid w:val="004E063D"/>
  </w:style>
  <w:style w:type="character" w:customStyle="1" w:styleId="Titre5Car">
    <w:name w:val="Titre 5 Car"/>
    <w:rsid w:val="004E063D"/>
    <w:rPr>
      <w:rFonts w:ascii="Cambria" w:hAnsi="Cambria" w:cs="Cambria"/>
      <w:color w:val="243F60"/>
    </w:rPr>
  </w:style>
  <w:style w:type="character" w:customStyle="1" w:styleId="Titre7Car">
    <w:name w:val="Titre 7 Car"/>
    <w:rsid w:val="004E063D"/>
    <w:rPr>
      <w:rFonts w:ascii="Times New Roman" w:hAnsi="Times New Roman" w:cs="Times New Roman"/>
      <w:sz w:val="24"/>
      <w:szCs w:val="24"/>
    </w:rPr>
  </w:style>
  <w:style w:type="character" w:customStyle="1" w:styleId="Titre9Car">
    <w:name w:val="Titre 9 Car"/>
    <w:rsid w:val="004E063D"/>
    <w:rPr>
      <w:rFonts w:ascii="Arial" w:hAnsi="Arial" w:cs="Arial"/>
    </w:rPr>
  </w:style>
  <w:style w:type="character" w:styleId="Lienhypertexte">
    <w:name w:val="Hyperlink"/>
    <w:uiPriority w:val="99"/>
    <w:rsid w:val="004E063D"/>
    <w:rPr>
      <w:rFonts w:cs="Times New Roman"/>
      <w:color w:val="0000FF"/>
      <w:u w:val="single"/>
    </w:rPr>
  </w:style>
  <w:style w:type="character" w:customStyle="1" w:styleId="TextedebullesCar">
    <w:name w:val="Texte de bulles Car"/>
    <w:rsid w:val="004E063D"/>
    <w:rPr>
      <w:rFonts w:ascii="Tahoma" w:hAnsi="Tahoma" w:cs="Tahoma"/>
      <w:sz w:val="16"/>
      <w:szCs w:val="16"/>
    </w:rPr>
  </w:style>
  <w:style w:type="character" w:styleId="lev">
    <w:name w:val="Strong"/>
    <w:qFormat/>
    <w:rsid w:val="004E063D"/>
    <w:rPr>
      <w:rFonts w:cs="Times New Roman"/>
      <w:b/>
      <w:bCs/>
    </w:rPr>
  </w:style>
  <w:style w:type="character" w:customStyle="1" w:styleId="En-tteCar">
    <w:name w:val="En-tête Car"/>
    <w:rsid w:val="004E063D"/>
    <w:rPr>
      <w:rFonts w:cs="Calibri"/>
    </w:rPr>
  </w:style>
  <w:style w:type="character" w:customStyle="1" w:styleId="PieddepageCar">
    <w:name w:val="Pied de page Car"/>
    <w:rsid w:val="004E063D"/>
    <w:rPr>
      <w:rFonts w:cs="Calibri"/>
    </w:rPr>
  </w:style>
  <w:style w:type="character" w:customStyle="1" w:styleId="TitreCar">
    <w:name w:val="Titre Car"/>
    <w:rsid w:val="004E063D"/>
    <w:rPr>
      <w:b/>
      <w:bCs/>
      <w:sz w:val="24"/>
      <w:szCs w:val="24"/>
    </w:rPr>
  </w:style>
  <w:style w:type="character" w:customStyle="1" w:styleId="Sous-titreCar">
    <w:name w:val="Sous-titre Car"/>
    <w:rsid w:val="004E063D"/>
    <w:rPr>
      <w:rFonts w:ascii="Cambria" w:eastAsia="Times New Roman" w:hAnsi="Cambria" w:cs="Times New Roman"/>
      <w:i/>
      <w:iCs/>
      <w:color w:val="4F81BD"/>
      <w:spacing w:val="15"/>
      <w:sz w:val="24"/>
      <w:szCs w:val="24"/>
    </w:rPr>
  </w:style>
  <w:style w:type="character" w:styleId="Lienhypertextesuivivisit">
    <w:name w:val="FollowedHyperlink"/>
    <w:rsid w:val="004E063D"/>
    <w:rPr>
      <w:color w:val="800080"/>
      <w:u w:val="single"/>
    </w:rPr>
  </w:style>
  <w:style w:type="character" w:customStyle="1" w:styleId="Marquedecommentaire1">
    <w:name w:val="Marque de commentaire1"/>
    <w:rsid w:val="004E063D"/>
    <w:rPr>
      <w:sz w:val="16"/>
      <w:szCs w:val="16"/>
    </w:rPr>
  </w:style>
  <w:style w:type="character" w:customStyle="1" w:styleId="CommentaireCar">
    <w:name w:val="Commentaire Car"/>
    <w:rsid w:val="004E063D"/>
    <w:rPr>
      <w:rFonts w:ascii="Calibri" w:eastAsia="Calibri" w:hAnsi="Calibri" w:cs="Calibri"/>
    </w:rPr>
  </w:style>
  <w:style w:type="character" w:customStyle="1" w:styleId="ObjetducommentaireCar">
    <w:name w:val="Objet du commentaire Car"/>
    <w:rsid w:val="004E063D"/>
    <w:rPr>
      <w:rFonts w:ascii="Calibri" w:eastAsia="Calibri" w:hAnsi="Calibri" w:cs="Calibri"/>
      <w:b/>
      <w:bCs/>
    </w:rPr>
  </w:style>
  <w:style w:type="paragraph" w:customStyle="1" w:styleId="Titre2">
    <w:name w:val="Titre2"/>
    <w:basedOn w:val="Normal"/>
    <w:next w:val="Sous-titre"/>
    <w:rsid w:val="004E063D"/>
    <w:rPr>
      <w:rFonts w:ascii="Times New Roman" w:eastAsia="Times New Roman" w:hAnsi="Times New Roman" w:cs="Times New Roman"/>
      <w:b/>
      <w:bCs/>
      <w:sz w:val="24"/>
      <w:szCs w:val="24"/>
    </w:rPr>
  </w:style>
  <w:style w:type="paragraph" w:styleId="Corpsdetexte">
    <w:name w:val="Body Text"/>
    <w:basedOn w:val="Normal"/>
    <w:rsid w:val="004E063D"/>
    <w:pPr>
      <w:spacing w:after="120"/>
    </w:pPr>
  </w:style>
  <w:style w:type="paragraph" w:styleId="Liste">
    <w:name w:val="List"/>
    <w:basedOn w:val="Corpsdetexte"/>
    <w:rsid w:val="004E063D"/>
    <w:rPr>
      <w:rFonts w:cs="Mangal"/>
    </w:rPr>
  </w:style>
  <w:style w:type="paragraph" w:styleId="Lgende">
    <w:name w:val="caption"/>
    <w:basedOn w:val="Normal"/>
    <w:qFormat/>
    <w:rsid w:val="004E063D"/>
    <w:pPr>
      <w:suppressLineNumbers/>
      <w:spacing w:before="120" w:after="120"/>
    </w:pPr>
    <w:rPr>
      <w:rFonts w:cs="Arial"/>
      <w:i/>
      <w:iCs/>
      <w:sz w:val="24"/>
      <w:szCs w:val="24"/>
    </w:rPr>
  </w:style>
  <w:style w:type="paragraph" w:customStyle="1" w:styleId="Index">
    <w:name w:val="Index"/>
    <w:basedOn w:val="Normal"/>
    <w:rsid w:val="004E063D"/>
    <w:pPr>
      <w:suppressLineNumbers/>
    </w:pPr>
    <w:rPr>
      <w:rFonts w:cs="Mangal"/>
    </w:rPr>
  </w:style>
  <w:style w:type="paragraph" w:customStyle="1" w:styleId="Titre1">
    <w:name w:val="Titre1"/>
    <w:basedOn w:val="Normal"/>
    <w:next w:val="Corpsdetexte"/>
    <w:rsid w:val="004E063D"/>
    <w:pPr>
      <w:keepNext/>
      <w:spacing w:before="240" w:after="120"/>
    </w:pPr>
    <w:rPr>
      <w:rFonts w:ascii="Arial" w:eastAsia="SimSun" w:hAnsi="Arial" w:cs="Mangal"/>
      <w:sz w:val="28"/>
      <w:szCs w:val="28"/>
    </w:rPr>
  </w:style>
  <w:style w:type="paragraph" w:customStyle="1" w:styleId="Lgende1">
    <w:name w:val="Légende1"/>
    <w:basedOn w:val="Normal"/>
    <w:rsid w:val="004E063D"/>
    <w:pPr>
      <w:suppressLineNumbers/>
      <w:spacing w:before="120" w:after="120"/>
    </w:pPr>
    <w:rPr>
      <w:rFonts w:cs="Mangal"/>
      <w:i/>
      <w:iCs/>
      <w:sz w:val="24"/>
      <w:szCs w:val="24"/>
    </w:rPr>
  </w:style>
  <w:style w:type="paragraph" w:customStyle="1" w:styleId="Grilleclaire-Accent31">
    <w:name w:val="Grille claire - Accent 31"/>
    <w:basedOn w:val="Normal"/>
    <w:rsid w:val="004E063D"/>
    <w:pPr>
      <w:ind w:left="720"/>
    </w:pPr>
  </w:style>
  <w:style w:type="paragraph" w:styleId="Textedebulles">
    <w:name w:val="Balloon Text"/>
    <w:basedOn w:val="Normal"/>
    <w:rsid w:val="004E063D"/>
    <w:rPr>
      <w:rFonts w:ascii="Tahoma" w:hAnsi="Tahoma" w:cs="Tahoma"/>
      <w:sz w:val="16"/>
      <w:szCs w:val="16"/>
    </w:rPr>
  </w:style>
  <w:style w:type="paragraph" w:styleId="NormalWeb">
    <w:name w:val="Normal (Web)"/>
    <w:basedOn w:val="Normal"/>
    <w:uiPriority w:val="99"/>
    <w:rsid w:val="004E063D"/>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rsid w:val="004E063D"/>
    <w:rPr>
      <w:rFonts w:ascii="Times New Roman" w:eastAsia="Times New Roman" w:hAnsi="Times New Roman" w:cs="Times New Roman"/>
    </w:rPr>
  </w:style>
  <w:style w:type="paragraph" w:styleId="Sansinterligne">
    <w:name w:val="No Spacing"/>
    <w:qFormat/>
    <w:rsid w:val="004E063D"/>
    <w:pPr>
      <w:suppressAutoHyphens/>
      <w:jc w:val="center"/>
    </w:pPr>
    <w:rPr>
      <w:rFonts w:ascii="Calibri" w:eastAsia="Calibri" w:hAnsi="Calibri" w:cs="Calibri"/>
      <w:sz w:val="22"/>
      <w:szCs w:val="22"/>
      <w:lang w:eastAsia="zh-CN"/>
    </w:rPr>
  </w:style>
  <w:style w:type="paragraph" w:customStyle="1" w:styleId="WW-Standard">
    <w:name w:val="WW-Standard"/>
    <w:rsid w:val="004E063D"/>
    <w:pPr>
      <w:widowControl w:val="0"/>
      <w:suppressAutoHyphens/>
      <w:jc w:val="center"/>
    </w:pPr>
    <w:rPr>
      <w:rFonts w:ascii="Calibri" w:eastAsia="Calibri" w:hAnsi="Calibri" w:cs="Calibri"/>
      <w:kern w:val="1"/>
      <w:sz w:val="24"/>
      <w:szCs w:val="24"/>
      <w:lang w:val="de-DE" w:eastAsia="zh-CN"/>
    </w:rPr>
  </w:style>
  <w:style w:type="paragraph" w:styleId="En-tte">
    <w:name w:val="header"/>
    <w:basedOn w:val="Normal"/>
    <w:link w:val="En-tteCar1"/>
    <w:rsid w:val="004E063D"/>
  </w:style>
  <w:style w:type="paragraph" w:styleId="Pieddepage">
    <w:name w:val="footer"/>
    <w:basedOn w:val="Normal"/>
    <w:rsid w:val="004E063D"/>
  </w:style>
  <w:style w:type="paragraph" w:customStyle="1" w:styleId="Contenudetableau">
    <w:name w:val="Contenu de tableau"/>
    <w:basedOn w:val="Normal"/>
    <w:rsid w:val="004E063D"/>
    <w:pPr>
      <w:suppressLineNumbers/>
    </w:pPr>
  </w:style>
  <w:style w:type="paragraph" w:customStyle="1" w:styleId="Titredetableau">
    <w:name w:val="Titre de tableau"/>
    <w:basedOn w:val="Contenudetableau"/>
    <w:rsid w:val="004E063D"/>
    <w:rPr>
      <w:b/>
      <w:bCs/>
    </w:rPr>
  </w:style>
  <w:style w:type="paragraph" w:styleId="Sous-titre">
    <w:name w:val="Subtitle"/>
    <w:basedOn w:val="Normal"/>
    <w:next w:val="Normal"/>
    <w:qFormat/>
    <w:rsid w:val="004E063D"/>
    <w:rPr>
      <w:rFonts w:ascii="Cambria" w:eastAsia="Times New Roman" w:hAnsi="Cambria" w:cs="Times New Roman"/>
      <w:i/>
      <w:iCs/>
      <w:color w:val="4F81BD"/>
      <w:spacing w:val="15"/>
      <w:sz w:val="24"/>
      <w:szCs w:val="24"/>
    </w:rPr>
  </w:style>
  <w:style w:type="paragraph" w:customStyle="1" w:styleId="Commentaire1">
    <w:name w:val="Commentaire1"/>
    <w:basedOn w:val="Normal"/>
    <w:rsid w:val="004E063D"/>
    <w:rPr>
      <w:rFonts w:cs="Times New Roman"/>
      <w:sz w:val="20"/>
      <w:szCs w:val="20"/>
    </w:rPr>
  </w:style>
  <w:style w:type="paragraph" w:styleId="Objetducommentaire">
    <w:name w:val="annotation subject"/>
    <w:basedOn w:val="Commentaire1"/>
    <w:next w:val="Commentaire1"/>
    <w:rsid w:val="004E063D"/>
    <w:rPr>
      <w:b/>
      <w:bCs/>
    </w:rPr>
  </w:style>
  <w:style w:type="paragraph" w:customStyle="1" w:styleId="Grillemoyenne1-Accent21">
    <w:name w:val="Grille moyenne 1 - Accent 21"/>
    <w:basedOn w:val="Normal"/>
    <w:rsid w:val="004E063D"/>
    <w:pPr>
      <w:spacing w:after="160" w:line="256" w:lineRule="auto"/>
      <w:ind w:left="720"/>
      <w:contextualSpacing/>
      <w:jc w:val="left"/>
    </w:pPr>
    <w:rPr>
      <w:rFonts w:cs="Times New Roman"/>
    </w:rPr>
  </w:style>
  <w:style w:type="paragraph" w:customStyle="1" w:styleId="western">
    <w:name w:val="western"/>
    <w:basedOn w:val="Normal"/>
    <w:rsid w:val="004E063D"/>
    <w:pPr>
      <w:spacing w:before="280" w:after="119"/>
    </w:pPr>
    <w:rPr>
      <w:rFonts w:eastAsia="Times New Roman" w:cs="Times New Roman"/>
      <w:sz w:val="24"/>
      <w:szCs w:val="24"/>
    </w:rPr>
  </w:style>
  <w:style w:type="paragraph" w:styleId="Paragraphedeliste">
    <w:name w:val="List Paragraph"/>
    <w:basedOn w:val="Normal"/>
    <w:uiPriority w:val="34"/>
    <w:qFormat/>
    <w:rsid w:val="004E063D"/>
    <w:pPr>
      <w:spacing w:after="160" w:line="256" w:lineRule="auto"/>
      <w:ind w:left="720"/>
      <w:contextualSpacing/>
      <w:jc w:val="left"/>
    </w:pPr>
    <w:rPr>
      <w:rFonts w:cs="Times New Roman"/>
    </w:rPr>
  </w:style>
  <w:style w:type="table" w:styleId="Grilledutableau">
    <w:name w:val="Table Grid"/>
    <w:basedOn w:val="TableauNormal"/>
    <w:uiPriority w:val="59"/>
    <w:rsid w:val="00170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2EB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000000"/>
      <w:sz w:val="24"/>
      <w:szCs w:val="24"/>
      <w:lang w:eastAsia="en-US"/>
    </w:rPr>
  </w:style>
  <w:style w:type="character" w:customStyle="1" w:styleId="formula">
    <w:name w:val="formula"/>
    <w:rsid w:val="004B7817"/>
  </w:style>
  <w:style w:type="character" w:styleId="Accentuation">
    <w:name w:val="Emphasis"/>
    <w:uiPriority w:val="20"/>
    <w:qFormat/>
    <w:rsid w:val="004B7817"/>
    <w:rPr>
      <w:i/>
      <w:iCs/>
    </w:rPr>
  </w:style>
  <w:style w:type="paragraph" w:customStyle="1" w:styleId="Standard">
    <w:name w:val="Standard"/>
    <w:rsid w:val="00E81639"/>
    <w:pPr>
      <w:suppressAutoHyphens/>
      <w:autoSpaceDN w:val="0"/>
    </w:pPr>
    <w:rPr>
      <w:kern w:val="3"/>
      <w:sz w:val="24"/>
      <w:szCs w:val="24"/>
      <w:lang w:eastAsia="zh-CN"/>
    </w:rPr>
  </w:style>
  <w:style w:type="character" w:styleId="Marquedecommentaire">
    <w:name w:val="annotation reference"/>
    <w:uiPriority w:val="99"/>
    <w:semiHidden/>
    <w:unhideWhenUsed/>
    <w:rsid w:val="00704379"/>
    <w:rPr>
      <w:sz w:val="16"/>
      <w:szCs w:val="16"/>
    </w:rPr>
  </w:style>
  <w:style w:type="paragraph" w:styleId="Commentaire">
    <w:name w:val="annotation text"/>
    <w:basedOn w:val="Normal"/>
    <w:link w:val="CommentaireCar1"/>
    <w:uiPriority w:val="99"/>
    <w:semiHidden/>
    <w:unhideWhenUsed/>
    <w:rsid w:val="00704379"/>
    <w:rPr>
      <w:sz w:val="20"/>
      <w:szCs w:val="20"/>
    </w:rPr>
  </w:style>
  <w:style w:type="character" w:customStyle="1" w:styleId="CommentaireCar1">
    <w:name w:val="Commentaire Car1"/>
    <w:link w:val="Commentaire"/>
    <w:uiPriority w:val="99"/>
    <w:semiHidden/>
    <w:rsid w:val="00704379"/>
    <w:rPr>
      <w:rFonts w:ascii="Calibri" w:eastAsia="Calibri" w:hAnsi="Calibri" w:cs="Calibri"/>
      <w:lang w:eastAsia="zh-CN"/>
    </w:rPr>
  </w:style>
  <w:style w:type="paragraph" w:styleId="Rvision">
    <w:name w:val="Revision"/>
    <w:hidden/>
    <w:uiPriority w:val="99"/>
    <w:semiHidden/>
    <w:rsid w:val="007039EF"/>
    <w:rPr>
      <w:rFonts w:ascii="Calibri" w:eastAsia="Calibri" w:hAnsi="Calibri" w:cs="Calibri"/>
      <w:sz w:val="22"/>
      <w:szCs w:val="22"/>
      <w:lang w:eastAsia="zh-CN"/>
    </w:rPr>
  </w:style>
  <w:style w:type="paragraph" w:customStyle="1" w:styleId="sun1">
    <w:name w:val="sun1"/>
    <w:basedOn w:val="Default"/>
    <w:rsid w:val="002E136A"/>
    <w:pPr>
      <w:pBdr>
        <w:top w:val="none" w:sz="0" w:space="0" w:color="auto"/>
        <w:left w:val="none" w:sz="0" w:space="0" w:color="auto"/>
        <w:bottom w:val="none" w:sz="0" w:space="0" w:color="auto"/>
        <w:right w:val="none" w:sz="0" w:space="0" w:color="auto"/>
        <w:between w:val="none" w:sz="0" w:space="0" w:color="auto"/>
      </w:pBdr>
      <w:suppressAutoHyphens/>
    </w:pPr>
    <w:rPr>
      <w:rFonts w:ascii="FreeSans" w:eastAsia="Tahoma" w:hAnsi="FreeSans" w:cs="FreeSans"/>
      <w:kern w:val="1"/>
      <w:sz w:val="36"/>
      <w:lang w:eastAsia="zh-CN" w:bidi="hi-IN"/>
    </w:rPr>
  </w:style>
  <w:style w:type="character" w:customStyle="1" w:styleId="En-tteCar1">
    <w:name w:val="En-tête Car1"/>
    <w:basedOn w:val="Policepardfaut"/>
    <w:link w:val="En-tte"/>
    <w:rsid w:val="00E73F4E"/>
    <w:rPr>
      <w:rFonts w:ascii="Calibri" w:eastAsia="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Desktop\Nouvelles%20ECE\B%20Hazard\matrice2013_fina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matrice2013_final.dotx</Template>
  <TotalTime>120</TotalTime>
  <Pages>3</Pages>
  <Words>441</Words>
  <Characters>2427</Characters>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2863</CharactersWithSpaces>
  <SharedDoc>false</SharedDoc>
  <HLinks>
    <vt:vector size="6" baseType="variant">
      <vt:variant>
        <vt:i4>4718596</vt:i4>
      </vt:variant>
      <vt:variant>
        <vt:i4>3</vt:i4>
      </vt:variant>
      <vt:variant>
        <vt:i4>0</vt:i4>
      </vt:variant>
      <vt:variant>
        <vt:i4>5</vt:i4>
      </vt:variant>
      <vt:variant>
        <vt:lpwstr>https://www.ncdc.noaa.gov/data-access/paleoclimatology-data/datasets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2024-03-04T17:23:00Z</cp:lastPrinted>
  <dcterms:created xsi:type="dcterms:W3CDTF">2022-12-17T18:19:00Z</dcterms:created>
  <dcterms:modified xsi:type="dcterms:W3CDTF">2024-03-04T17:24:00Z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