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BEFF4D" w14:textId="77777777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14:paraId="3AF58893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551AE4" w14:textId="77777777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:rsidRPr="0074173F" w14:paraId="6F206EA3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0A6E0" w14:textId="15169FA6" w:rsidR="009805CB" w:rsidRPr="0074173F" w:rsidRDefault="009805CB" w:rsidP="00C13F4B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173F">
              <w:rPr>
                <w:rFonts w:ascii="Arial" w:hAnsi="Arial" w:cs="Arial"/>
                <w:sz w:val="24"/>
                <w:szCs w:val="24"/>
              </w:rPr>
              <w:t xml:space="preserve">En peu de temps, la Renouée du Japon </w:t>
            </w:r>
            <w:r w:rsidR="0074173F" w:rsidRPr="0074173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74173F" w:rsidRPr="0074173F">
              <w:rPr>
                <w:rFonts w:ascii="Arial" w:hAnsi="Arial" w:cs="Arial"/>
                <w:i/>
                <w:iCs/>
                <w:color w:val="333333"/>
                <w:sz w:val="24"/>
                <w:szCs w:val="24"/>
              </w:rPr>
              <w:t>Reynoutria</w:t>
            </w:r>
            <w:proofErr w:type="spellEnd"/>
            <w:r w:rsidR="0074173F" w:rsidRPr="0074173F">
              <w:rPr>
                <w:rFonts w:ascii="Arial" w:hAnsi="Arial" w:cs="Arial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74173F" w:rsidRPr="0074173F">
              <w:rPr>
                <w:rFonts w:ascii="Arial" w:hAnsi="Arial" w:cs="Arial"/>
                <w:i/>
                <w:iCs/>
                <w:color w:val="333333"/>
                <w:sz w:val="24"/>
                <w:szCs w:val="24"/>
              </w:rPr>
              <w:t>japonica</w:t>
            </w:r>
            <w:proofErr w:type="spellEnd"/>
            <w:r w:rsidR="0074173F" w:rsidRPr="0074173F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4173F">
              <w:rPr>
                <w:rFonts w:ascii="Arial" w:hAnsi="Arial" w:cs="Arial"/>
                <w:sz w:val="24"/>
                <w:szCs w:val="24"/>
              </w:rPr>
              <w:t xml:space="preserve">est devenue une espèce invasive qui s’est répandue en colonisant les berges des cours d'eau et le bord des routes. </w:t>
            </w:r>
            <w:r w:rsidR="0074173F" w:rsidRPr="0074173F">
              <w:rPr>
                <w:rFonts w:ascii="Arial" w:hAnsi="Arial" w:cs="Arial"/>
                <w:sz w:val="24"/>
                <w:szCs w:val="24"/>
              </w:rPr>
              <w:t>La Renouée du Japon forme des rhizomes, qui sont des tiges souterraines accumul</w:t>
            </w:r>
            <w:r w:rsidR="0017761C">
              <w:rPr>
                <w:rFonts w:ascii="Arial" w:hAnsi="Arial" w:cs="Arial"/>
                <w:sz w:val="24"/>
                <w:szCs w:val="24"/>
              </w:rPr>
              <w:t>a</w:t>
            </w:r>
            <w:r w:rsidR="0074173F" w:rsidRPr="0074173F">
              <w:rPr>
                <w:rFonts w:ascii="Arial" w:hAnsi="Arial" w:cs="Arial"/>
                <w:sz w:val="24"/>
                <w:szCs w:val="24"/>
              </w:rPr>
              <w:t xml:space="preserve">nt des réserves pouvant ensuite être remobilisées pour la croissance de la plante. </w:t>
            </w:r>
            <w:r w:rsidRPr="0074173F">
              <w:rPr>
                <w:rFonts w:ascii="Arial" w:hAnsi="Arial" w:cs="Arial"/>
                <w:sz w:val="24"/>
                <w:szCs w:val="24"/>
              </w:rPr>
              <w:t>Ce sont les fragments de rhizome dispersés par les crues ou les activités humaines, qui redonnent des plantes entières par reproduction asexuée.</w:t>
            </w:r>
          </w:p>
          <w:p w14:paraId="056AD956" w14:textId="15423F7E" w:rsidR="00F8430F" w:rsidRPr="00C03501" w:rsidRDefault="009805CB" w:rsidP="00C03501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7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déterminer les caractéristiques </w:t>
            </w:r>
            <w:r w:rsidR="004C0AFC" w:rsidRPr="007417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du </w:t>
            </w:r>
            <w:r w:rsidRPr="0074173F">
              <w:rPr>
                <w:rFonts w:ascii="Arial" w:hAnsi="Arial" w:cs="Arial"/>
                <w:b/>
                <w:bCs/>
                <w:sz w:val="24"/>
                <w:szCs w:val="24"/>
              </w:rPr>
              <w:t>rhizome permettant la colonisation de nouveaux milieux par la Renouée du Japon.</w:t>
            </w:r>
          </w:p>
        </w:tc>
      </w:tr>
    </w:tbl>
    <w:p w14:paraId="4A415E79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3F422DF9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48D21A27" w14:textId="77777777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076B4FE8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68EA8132" w14:textId="77777777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9E69F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30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555C00FC" w14:textId="77777777" w:rsidTr="007E3ED9">
        <w:tc>
          <w:tcPr>
            <w:tcW w:w="5000" w:type="pct"/>
          </w:tcPr>
          <w:p w14:paraId="3AE52A9C" w14:textId="7761FF52" w:rsidR="002C3470" w:rsidRPr="00C03501" w:rsidRDefault="006E06B9" w:rsidP="00C03501">
            <w:pPr>
              <w:spacing w:before="120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 stratégie adoptée consiste à</w:t>
            </w:r>
            <w:r w:rsidR="009E69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03501">
              <w:rPr>
                <w:rFonts w:ascii="Arial" w:hAnsi="Arial" w:cs="Arial"/>
                <w:b/>
                <w:bCs/>
                <w:sz w:val="24"/>
                <w:szCs w:val="24"/>
              </w:rPr>
              <w:t>identifier</w:t>
            </w:r>
            <w:r w:rsidR="00C035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05CB">
              <w:rPr>
                <w:rFonts w:ascii="Arial" w:hAnsi="Arial" w:cs="Arial"/>
                <w:bCs/>
                <w:sz w:val="24"/>
                <w:szCs w:val="24"/>
              </w:rPr>
              <w:t xml:space="preserve">un tissu du rhizome de la Renouée du Japon stockant </w:t>
            </w:r>
            <w:r w:rsidR="008B42DE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9805CB">
              <w:rPr>
                <w:rFonts w:ascii="Arial" w:hAnsi="Arial" w:cs="Arial"/>
                <w:bCs/>
                <w:sz w:val="24"/>
                <w:szCs w:val="24"/>
              </w:rPr>
              <w:t>es réserves glucidiques</w:t>
            </w:r>
            <w:r w:rsidR="00C03501">
              <w:rPr>
                <w:rFonts w:ascii="Arial" w:hAnsi="Arial" w:cs="Arial"/>
                <w:bCs/>
                <w:sz w:val="24"/>
                <w:szCs w:val="24"/>
              </w:rPr>
              <w:t xml:space="preserve"> en </w:t>
            </w:r>
            <w:r w:rsidR="00C03501" w:rsidRPr="00C03501">
              <w:rPr>
                <w:rFonts w:ascii="Arial" w:hAnsi="Arial" w:cs="Arial"/>
                <w:sz w:val="24"/>
                <w:szCs w:val="24"/>
              </w:rPr>
              <w:t>compar</w:t>
            </w:r>
            <w:r w:rsidR="00C03501">
              <w:rPr>
                <w:rFonts w:ascii="Arial" w:hAnsi="Arial" w:cs="Arial"/>
                <w:sz w:val="24"/>
                <w:szCs w:val="24"/>
              </w:rPr>
              <w:t>ant</w:t>
            </w:r>
            <w:r w:rsidR="00C03501" w:rsidRPr="00C03501">
              <w:rPr>
                <w:rFonts w:ascii="Arial" w:hAnsi="Arial" w:cs="Arial"/>
                <w:sz w:val="24"/>
                <w:szCs w:val="24"/>
              </w:rPr>
              <w:t xml:space="preserve"> des coupes végétales colorées</w:t>
            </w:r>
            <w:r w:rsidR="009805CB" w:rsidRPr="00C0350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06669" w14:textId="77777777" w:rsidR="002C3470" w:rsidRDefault="002C3470" w:rsidP="002C3470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1885856A" w14:textId="77777777" w:rsidR="002C3470" w:rsidRPr="002C3470" w:rsidRDefault="006E06B9" w:rsidP="002C3470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="009E69F1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FFA7CCA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459E9658" w14:textId="77777777" w:rsidR="0045192F" w:rsidRDefault="006E06B9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D915E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</w:t>
            </w:r>
            <w:r w:rsidR="00B1788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ation</w:t>
            </w:r>
            <w:r w:rsidR="008D2FB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9E69F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30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C03501" w:rsidRPr="00C03501" w14:paraId="26F3785F" w14:textId="77777777" w:rsidTr="007E3ED9">
        <w:tc>
          <w:tcPr>
            <w:tcW w:w="5000" w:type="pct"/>
          </w:tcPr>
          <w:p w14:paraId="38498777" w14:textId="77777777" w:rsidR="00C03501" w:rsidRPr="00C03501" w:rsidRDefault="00C03501" w:rsidP="00C03501">
            <w:pPr>
              <w:spacing w:before="120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C0350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Présenter et traiter les résultats obtenus</w:t>
            </w:r>
            <w:r w:rsidRPr="00C0350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sous la forme de votre choix et les </w:t>
            </w:r>
            <w:r w:rsidRPr="00C0350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interpréter</w:t>
            </w:r>
            <w:r w:rsidRPr="00C0350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77DEAAA2" w14:textId="77777777" w:rsidR="00C03501" w:rsidRPr="00C03501" w:rsidRDefault="00C03501" w:rsidP="00C03501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41CF1637" w14:textId="5E30972F" w:rsidR="008D2FBA" w:rsidRPr="00C03501" w:rsidRDefault="00C03501" w:rsidP="00C03501">
            <w:pPr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</w:pPr>
            <w:r w:rsidRPr="00C03501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</w:rPr>
              <w:t xml:space="preserve">Répondre sur la fiche-réponse candidat, appeler l’examinateur </w:t>
            </w:r>
            <w:r w:rsidRPr="00C03501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  <w:t>pour vérifier votre production et obtenir une ressource complémentaire.</w:t>
            </w:r>
          </w:p>
          <w:p w14:paraId="65E85761" w14:textId="77777777" w:rsidR="00C03501" w:rsidRPr="00C03501" w:rsidRDefault="00C03501" w:rsidP="00C03501">
            <w:pPr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</w:pPr>
          </w:p>
          <w:p w14:paraId="2D8952A3" w14:textId="422FF485" w:rsidR="004C0AFC" w:rsidRPr="00C03501" w:rsidRDefault="009805CB" w:rsidP="004C0AFC">
            <w:pPr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C0350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Déterminer </w:t>
            </w:r>
            <w:r w:rsidR="00F8430F" w:rsidRPr="00C03501">
              <w:rPr>
                <w:rFonts w:ascii="Arial" w:hAnsi="Arial" w:cs="Arial"/>
                <w:color w:val="000000" w:themeColor="text1"/>
                <w:sz w:val="24"/>
                <w:szCs w:val="24"/>
              </w:rPr>
              <w:t>une</w:t>
            </w:r>
            <w:r w:rsidRPr="00C0350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caractéristique du rhizome</w:t>
            </w:r>
            <w:r w:rsidRPr="00C0350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03501">
              <w:rPr>
                <w:rFonts w:ascii="Arial" w:hAnsi="Arial" w:cs="Arial"/>
                <w:color w:val="000000" w:themeColor="text1"/>
                <w:sz w:val="24"/>
                <w:szCs w:val="24"/>
              </w:rPr>
              <w:t>nécessaire</w:t>
            </w:r>
            <w:r w:rsidR="008D2FBA" w:rsidRPr="00C0350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C0AFC" w:rsidRPr="00C03501">
              <w:rPr>
                <w:rFonts w:ascii="Arial" w:hAnsi="Arial" w:cs="Arial"/>
                <w:color w:val="000000" w:themeColor="text1"/>
                <w:sz w:val="24"/>
                <w:szCs w:val="24"/>
              </w:rPr>
              <w:t>à</w:t>
            </w:r>
            <w:r w:rsidR="00B73C93" w:rsidRPr="00C0350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régénération de la Renouée du Japon</w:t>
            </w:r>
            <w:r w:rsidR="00054BB7" w:rsidRPr="00C0350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09360C12" w14:textId="08340BBD" w:rsidR="002C3470" w:rsidRPr="00C03501" w:rsidRDefault="002C3470" w:rsidP="002C3470">
            <w:pPr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  <w:p w14:paraId="7979D4BE" w14:textId="77777777" w:rsidR="002C3470" w:rsidRPr="00C03501" w:rsidRDefault="00A96B6C" w:rsidP="002C3470">
            <w:pPr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</w:pPr>
            <w:r w:rsidRPr="00C03501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Appeler l’examinateur </w:t>
            </w:r>
            <w:r w:rsidRPr="00C03501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pour </w:t>
            </w:r>
            <w:r w:rsidR="006433C5" w:rsidRPr="00C03501">
              <w:rPr>
                <w:rFonts w:ascii="Arial" w:hAnsi="Arial" w:cs="Arial"/>
                <w:bCs/>
                <w:i/>
                <w:iCs/>
                <w:color w:val="000000" w:themeColor="text1"/>
                <w:sz w:val="24"/>
                <w:szCs w:val="24"/>
              </w:rPr>
              <w:t>présenter</w:t>
            </w:r>
            <w:r w:rsidRPr="00C03501">
              <w:rPr>
                <w:rFonts w:ascii="Arial" w:hAnsi="Arial" w:cs="Arial"/>
                <w:bCs/>
                <w:i/>
                <w:iCs/>
                <w:color w:val="000000" w:themeColor="text1"/>
                <w:sz w:val="24"/>
                <w:szCs w:val="24"/>
              </w:rPr>
              <w:t xml:space="preserve"> votre proposition à l’oral</w:t>
            </w:r>
            <w:r w:rsidR="008D2FBA" w:rsidRPr="00C03501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  <w:t>.</w:t>
            </w:r>
          </w:p>
          <w:p w14:paraId="51E384CB" w14:textId="77777777" w:rsidR="002C3470" w:rsidRPr="00C03501" w:rsidRDefault="002C3470" w:rsidP="002C3470">
            <w:pPr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</w:pPr>
          </w:p>
          <w:p w14:paraId="206A3EAF" w14:textId="1D28182C" w:rsidR="000F3B1D" w:rsidRPr="00C03501" w:rsidRDefault="004C0AFC" w:rsidP="00DD1053">
            <w:pPr>
              <w:spacing w:after="120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0350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Conclure,</w:t>
            </w:r>
            <w:r w:rsidRPr="00C0350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à partir de l’ensemble des données, sur les caractéristiques du rhizome de la Renouée du Japon permettant son succès invasif. </w:t>
            </w:r>
          </w:p>
        </w:tc>
      </w:tr>
    </w:tbl>
    <w:p w14:paraId="655DA236" w14:textId="77777777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54079E" w14:paraId="24B1E141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24D951" w14:textId="77777777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154FC1" w:rsidRPr="00154FC1" w14:paraId="1E130823" w14:textId="77777777" w:rsidTr="00C73121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3282" w14:textId="77777777" w:rsidR="0054079E" w:rsidRPr="00154FC1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626D3537" w14:textId="5F10403E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hizome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 xml:space="preserve"> de Renouée du Japon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29F6FFA" w14:textId="215A349C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calpel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9977A01" w14:textId="6A676CEB" w:rsidR="004C0AFC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ames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 xml:space="preserve"> de rasoir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33023FA" w14:textId="19D28D57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4C0AFC">
              <w:rPr>
                <w:rFonts w:ascii="Arial" w:hAnsi="Arial" w:cs="Arial"/>
                <w:sz w:val="24"/>
                <w:szCs w:val="24"/>
              </w:rPr>
              <w:t>lanche</w:t>
            </w:r>
            <w:proofErr w:type="gramEnd"/>
            <w:r w:rsidR="004C0AFC">
              <w:rPr>
                <w:rFonts w:ascii="Arial" w:hAnsi="Arial" w:cs="Arial"/>
                <w:sz w:val="24"/>
                <w:szCs w:val="24"/>
              </w:rPr>
              <w:t xml:space="preserve"> à dissection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8E0D65B" w14:textId="343FAE81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ince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 xml:space="preserve"> fine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48C452A" w14:textId="16C36ED8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erres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 xml:space="preserve"> de montre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4462983" w14:textId="65479A60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ompte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>-gouttes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2B3447C" w14:textId="4BA77D0F" w:rsidR="004C0AFC" w:rsidRPr="00F106EA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0AFC" w:rsidRPr="00F106EA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4C0AFC" w:rsidRPr="00F106EA">
              <w:rPr>
                <w:rFonts w:ascii="Arial" w:hAnsi="Arial" w:cs="Arial"/>
                <w:sz w:val="24"/>
                <w:szCs w:val="24"/>
              </w:rPr>
              <w:t xml:space="preserve"> distillée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256FDDF" w14:textId="5A94DCA8" w:rsidR="004C0AFC" w:rsidRPr="00F106EA" w:rsidRDefault="0073129B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liquide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C03501">
              <w:rPr>
                <w:rFonts w:ascii="Arial" w:hAnsi="Arial" w:cs="Arial"/>
                <w:sz w:val="24"/>
                <w:szCs w:val="24"/>
              </w:rPr>
              <w:t>Lugol ;</w:t>
            </w:r>
          </w:p>
          <w:p w14:paraId="53B9758B" w14:textId="3ED4EEA4" w:rsidR="0066142F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A10935">
              <w:rPr>
                <w:rFonts w:ascii="Arial" w:hAnsi="Arial" w:cs="Arial"/>
                <w:sz w:val="24"/>
                <w:szCs w:val="24"/>
              </w:rPr>
              <w:t>apier</w:t>
            </w:r>
            <w:proofErr w:type="gramEnd"/>
            <w:r w:rsidR="00A10935">
              <w:rPr>
                <w:rFonts w:ascii="Arial" w:hAnsi="Arial" w:cs="Arial"/>
                <w:sz w:val="24"/>
                <w:szCs w:val="24"/>
              </w:rPr>
              <w:t xml:space="preserve"> filtre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2469320" w14:textId="04D0A067" w:rsidR="0073129B" w:rsidRDefault="0073129B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coupe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transversale de rhizome de Renouée du Japon colorée au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carmino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-vert ;</w:t>
            </w:r>
          </w:p>
          <w:p w14:paraId="5E6E2593" w14:textId="21BCA68D" w:rsidR="00A10935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10935">
              <w:rPr>
                <w:rFonts w:ascii="Arial" w:hAnsi="Arial" w:cs="Arial"/>
                <w:sz w:val="24"/>
                <w:szCs w:val="24"/>
              </w:rPr>
              <w:t>icroscope</w:t>
            </w:r>
            <w:proofErr w:type="gramEnd"/>
            <w:r w:rsidR="00A10935">
              <w:rPr>
                <w:rFonts w:ascii="Arial" w:hAnsi="Arial" w:cs="Arial"/>
                <w:sz w:val="24"/>
                <w:szCs w:val="24"/>
              </w:rPr>
              <w:t xml:space="preserve"> optique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FFB02E0" w14:textId="272B7155" w:rsidR="00A10935" w:rsidRDefault="00C03501" w:rsidP="004C0AFC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A10935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A10935">
              <w:rPr>
                <w:rFonts w:ascii="Arial" w:hAnsi="Arial" w:cs="Arial"/>
                <w:sz w:val="24"/>
                <w:szCs w:val="24"/>
              </w:rPr>
              <w:t xml:space="preserve"> protocole « réalisation d’une coupe végétale »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980E8C1" w14:textId="69658EB8" w:rsidR="00B11E0C" w:rsidRPr="004C0AFC" w:rsidRDefault="00C03501" w:rsidP="00C13F4B">
            <w:pPr>
              <w:pStyle w:val="Corpsdetexte"/>
              <w:numPr>
                <w:ilvl w:val="0"/>
                <w:numId w:val="42"/>
              </w:numPr>
              <w:suppressAutoHyphens w:val="0"/>
              <w:ind w:left="437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B11E0C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B11E0C">
              <w:rPr>
                <w:rFonts w:ascii="Arial" w:hAnsi="Arial" w:cs="Arial"/>
                <w:sz w:val="24"/>
                <w:szCs w:val="24"/>
              </w:rPr>
              <w:t xml:space="preserve"> d’identification des tissus des végétaux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1EF7" w14:textId="77777777" w:rsidR="002E136A" w:rsidRPr="00E54C51" w:rsidRDefault="00E73924" w:rsidP="00C13F4B">
            <w:pPr>
              <w:pStyle w:val="Corpsdetexte"/>
              <w:spacing w:before="120" w:after="360"/>
              <w:jc w:val="lef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48A69DF5" w14:textId="54478E50" w:rsidR="00D24703" w:rsidRDefault="00C13F4B" w:rsidP="00C13F4B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ré</w:t>
            </w:r>
            <w:r w:rsidR="004C0AFC" w:rsidRPr="0062678B">
              <w:rPr>
                <w:rFonts w:ascii="Arial" w:hAnsi="Arial" w:cs="Arial"/>
                <w:b/>
                <w:bCs/>
                <w:sz w:val="24"/>
                <w:szCs w:val="24"/>
              </w:rPr>
              <w:t>aliser</w:t>
            </w:r>
            <w:proofErr w:type="gramEnd"/>
            <w:r w:rsidR="004C0AFC">
              <w:rPr>
                <w:rFonts w:ascii="Arial" w:hAnsi="Arial" w:cs="Arial"/>
                <w:sz w:val="24"/>
                <w:szCs w:val="24"/>
              </w:rPr>
              <w:t xml:space="preserve"> des coupes transversales fines du </w:t>
            </w:r>
            <w:r w:rsidR="00B11E0C">
              <w:rPr>
                <w:rFonts w:ascii="Arial" w:hAnsi="Arial" w:cs="Arial"/>
                <w:sz w:val="24"/>
                <w:szCs w:val="24"/>
              </w:rPr>
              <w:t>rhizome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73AD3DD" w14:textId="4A89D066" w:rsidR="0062678B" w:rsidRDefault="00C13F4B" w:rsidP="00C13F4B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co</w:t>
            </w:r>
            <w:r w:rsidR="0062678B" w:rsidRPr="0062678B">
              <w:rPr>
                <w:rFonts w:ascii="Arial" w:hAnsi="Arial" w:cs="Arial"/>
                <w:b/>
                <w:bCs/>
                <w:sz w:val="24"/>
                <w:szCs w:val="24"/>
              </w:rPr>
              <w:t>lorer</w:t>
            </w:r>
            <w:proofErr w:type="gramEnd"/>
            <w:r w:rsidR="0062678B">
              <w:rPr>
                <w:rFonts w:ascii="Arial" w:hAnsi="Arial" w:cs="Arial"/>
                <w:sz w:val="24"/>
                <w:szCs w:val="24"/>
              </w:rPr>
              <w:t xml:space="preserve"> une coupe </w:t>
            </w:r>
            <w:r w:rsidR="0073129B">
              <w:rPr>
                <w:rFonts w:ascii="Arial" w:hAnsi="Arial" w:cs="Arial"/>
                <w:sz w:val="24"/>
                <w:szCs w:val="24"/>
              </w:rPr>
              <w:t>au liquide de Lugol</w:t>
            </w:r>
            <w:r w:rsidR="0062678B">
              <w:rPr>
                <w:rFonts w:ascii="Arial" w:hAnsi="Arial" w:cs="Arial"/>
                <w:sz w:val="24"/>
                <w:szCs w:val="24"/>
              </w:rPr>
              <w:t xml:space="preserve">, un réactif colorant </w:t>
            </w:r>
            <w:r w:rsidR="00C03501">
              <w:rPr>
                <w:rFonts w:ascii="Arial" w:hAnsi="Arial" w:cs="Arial"/>
                <w:sz w:val="24"/>
                <w:szCs w:val="24"/>
              </w:rPr>
              <w:t xml:space="preserve">en violet </w:t>
            </w:r>
            <w:r w:rsidR="0062678B">
              <w:rPr>
                <w:rFonts w:ascii="Arial" w:hAnsi="Arial" w:cs="Arial"/>
                <w:sz w:val="24"/>
                <w:szCs w:val="24"/>
              </w:rPr>
              <w:t>l’amidon, un glucide de réserve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A23E15F" w14:textId="3EE29386" w:rsidR="00C03501" w:rsidRDefault="00C03501" w:rsidP="00C13F4B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observer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03501">
              <w:rPr>
                <w:rFonts w:ascii="Arial" w:hAnsi="Arial" w:cs="Arial"/>
                <w:sz w:val="24"/>
                <w:szCs w:val="24"/>
              </w:rPr>
              <w:t>au microscope l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C03501">
              <w:rPr>
                <w:rFonts w:ascii="Arial" w:hAnsi="Arial" w:cs="Arial"/>
                <w:sz w:val="24"/>
                <w:szCs w:val="24"/>
              </w:rPr>
              <w:t xml:space="preserve"> coupe réalisées et la coupe fournie ;</w:t>
            </w:r>
          </w:p>
          <w:p w14:paraId="05013F66" w14:textId="2D38C8EE" w:rsidR="0062678B" w:rsidRPr="00154FC1" w:rsidRDefault="00C13F4B" w:rsidP="00C13F4B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62678B" w:rsidRPr="0062678B">
              <w:rPr>
                <w:rFonts w:ascii="Arial" w:hAnsi="Arial" w:cs="Arial"/>
                <w:b/>
                <w:bCs/>
                <w:sz w:val="24"/>
                <w:szCs w:val="24"/>
              </w:rPr>
              <w:t>omparer</w:t>
            </w:r>
            <w:proofErr w:type="gramEnd"/>
            <w:r w:rsidR="0062678B">
              <w:rPr>
                <w:rFonts w:ascii="Arial" w:hAnsi="Arial" w:cs="Arial"/>
                <w:sz w:val="24"/>
                <w:szCs w:val="24"/>
              </w:rPr>
              <w:t xml:space="preserve"> les coupes afin d’identifier un tissu qui permet le stockage de réserves glucidiques</w:t>
            </w:r>
            <w:r w:rsidR="00D2470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0363A8" w14:textId="0D88F6DD" w:rsidR="001D5C58" w:rsidRPr="00154FC1" w:rsidRDefault="001D5C58" w:rsidP="00FE46D2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FE7" w14:paraId="44B57F44" w14:textId="77777777" w:rsidTr="00077FE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FFCDE" w14:textId="77777777" w:rsidR="00077FE7" w:rsidRDefault="00077FE7" w:rsidP="008F6331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4A0BE0A2" w14:textId="7A367D52" w:rsidR="00077FE7" w:rsidRDefault="00077FE7" w:rsidP="00077FE7">
            <w:pPr>
              <w:pStyle w:val="western"/>
              <w:spacing w:before="0" w:after="12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031229CC" wp14:editId="1772B65E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2BF3F7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403B2EFC" w14:textId="77777777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45192F" w14:paraId="716D8C4E" w14:textId="77777777" w:rsidTr="007E3ED9">
        <w:trPr>
          <w:trHeight w:val="1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8654BC" w14:textId="77777777" w:rsidR="0045192F" w:rsidRPr="00E81639" w:rsidRDefault="0045192F" w:rsidP="004478CC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1D5C58" w14:paraId="3DF9DB4F" w14:textId="77777777" w:rsidTr="004F0DB0">
        <w:trPr>
          <w:trHeight w:val="2876"/>
        </w:trPr>
        <w:tc>
          <w:tcPr>
            <w:tcW w:w="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6651" w14:textId="5FF72D6E" w:rsidR="0062678B" w:rsidRPr="00C13F4B" w:rsidRDefault="0062678B" w:rsidP="00C13F4B">
            <w:pPr>
              <w:spacing w:before="120" w:after="120"/>
              <w:jc w:val="lef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C13F4B">
              <w:rPr>
                <w:rFonts w:ascii="Arial" w:hAnsi="Arial" w:cs="Arial"/>
                <w:b/>
                <w:color w:val="000000"/>
                <w:sz w:val="24"/>
                <w:szCs w:val="24"/>
              </w:rPr>
              <w:t>Structure d’un rhizome</w:t>
            </w:r>
            <w:r w:rsidR="00C13F4B" w:rsidRPr="00C13F4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:</w:t>
            </w:r>
          </w:p>
          <w:p w14:paraId="005D0CCC" w14:textId="6D04E16B" w:rsidR="001D5C58" w:rsidRDefault="0062678B" w:rsidP="0062678B">
            <w:pPr>
              <w:jc w:val="lef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41E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Le rhizome est une tige souterraine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qui accumule des réserves</w:t>
            </w:r>
            <w:r w:rsidRPr="00F41E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F41E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Il est organisé en phytomère. Chaque phytomère est constitué d’un nœud portant un bourgeon et d’un entre-nœud.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Ces réserves peuvent être utilisées lors de la croissance de la plante.</w:t>
            </w:r>
          </w:p>
          <w:p w14:paraId="6BCF3C28" w14:textId="656324C9" w:rsidR="0062678B" w:rsidRDefault="0062678B" w:rsidP="0062678B">
            <w:pPr>
              <w:jc w:val="lef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81B5C">
              <w:rPr>
                <w:rFonts w:ascii="Arial" w:hAnsi="Arial" w:cs="Arial"/>
                <w:bCs/>
                <w:noProof/>
                <w:color w:val="000000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551AC821" wp14:editId="1D6E41BF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169545</wp:posOffset>
                  </wp:positionV>
                  <wp:extent cx="8104847" cy="4508751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4847" cy="4508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A20E98" w14:textId="2AB2F2A6" w:rsidR="0062678B" w:rsidRDefault="0062678B" w:rsidP="0062678B">
            <w:pPr>
              <w:jc w:val="lef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2A55839" w14:textId="059FFABF" w:rsidR="0062678B" w:rsidRDefault="0062678B" w:rsidP="0062678B">
            <w:pPr>
              <w:jc w:val="lef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6803D82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05997AC2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68317D2B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6C4C832C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175EC64C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12928601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11D3829E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0476551B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37D183EE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6CACB479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3011DC83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572DF4B2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445034C0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49A6C725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1743071E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7A54D238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7864EDF0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1CEF07B4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44CAA940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3938A10D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7A4F4B50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2F73D8CC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45392E59" w14:textId="77777777" w:rsidR="0062678B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  <w:p w14:paraId="09773A07" w14:textId="34877255" w:rsidR="0062678B" w:rsidRPr="00E81639" w:rsidRDefault="0062678B" w:rsidP="0062678B">
            <w:pPr>
              <w:jc w:val="left"/>
              <w:rPr>
                <w:strike/>
                <w:sz w:val="24"/>
                <w:szCs w:val="24"/>
              </w:rPr>
            </w:pPr>
          </w:p>
        </w:tc>
      </w:tr>
    </w:tbl>
    <w:p w14:paraId="355F4B74" w14:textId="77777777" w:rsidR="00ED52CE" w:rsidRDefault="00ED52CE" w:rsidP="0073129B">
      <w:pPr>
        <w:jc w:val="both"/>
        <w:rPr>
          <w:sz w:val="24"/>
          <w:szCs w:val="24"/>
        </w:rPr>
      </w:pPr>
    </w:p>
    <w:sectPr w:rsidR="00ED52CE" w:rsidSect="00E53B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6AC94" w14:textId="77777777" w:rsidR="00862D35" w:rsidRDefault="00862D35">
      <w:r>
        <w:separator/>
      </w:r>
    </w:p>
  </w:endnote>
  <w:endnote w:type="continuationSeparator" w:id="0">
    <w:p w14:paraId="1FD08E2D" w14:textId="77777777" w:rsidR="00862D35" w:rsidRDefault="0086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D3F3A" w14:textId="77777777" w:rsidR="00E53B99" w:rsidRDefault="00E53B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36D39" w14:textId="77777777" w:rsidR="00E53B99" w:rsidRDefault="00E53B9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4099" w14:textId="77777777" w:rsidR="00E53B99" w:rsidRDefault="00E53B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FB1F1" w14:textId="77777777" w:rsidR="00862D35" w:rsidRDefault="00862D35">
      <w:r>
        <w:separator/>
      </w:r>
    </w:p>
  </w:footnote>
  <w:footnote w:type="continuationSeparator" w:id="0">
    <w:p w14:paraId="06070268" w14:textId="77777777" w:rsidR="00862D35" w:rsidRDefault="00862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384E" w14:textId="77777777" w:rsidR="00E53B99" w:rsidRDefault="00E53B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70AB2" w14:textId="5ADF1B65" w:rsidR="000F3B1D" w:rsidRPr="002C3470" w:rsidRDefault="009805CB" w:rsidP="009805CB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bookmarkStart w:id="0" w:name="_GoBack"/>
    <w:r>
      <w:rPr>
        <w:rFonts w:ascii="Arial" w:hAnsi="Arial" w:cs="Arial"/>
        <w:b/>
        <w:bCs/>
        <w:sz w:val="24"/>
        <w:szCs w:val="24"/>
      </w:rPr>
      <w:t>Reproduction asexuée et invasion du milieu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8816" w14:textId="77777777" w:rsidR="00E53B99" w:rsidRDefault="00E53B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5FA1153"/>
    <w:multiLevelType w:val="hybridMultilevel"/>
    <w:tmpl w:val="B8DA1378"/>
    <w:lvl w:ilvl="0" w:tplc="F488BCA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836467"/>
    <w:multiLevelType w:val="hybridMultilevel"/>
    <w:tmpl w:val="0992765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1A0674"/>
    <w:multiLevelType w:val="hybridMultilevel"/>
    <w:tmpl w:val="D518AD58"/>
    <w:lvl w:ilvl="0" w:tplc="3B325C1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2"/>
  </w:num>
  <w:num w:numId="5">
    <w:abstractNumId w:val="3"/>
  </w:num>
  <w:num w:numId="6">
    <w:abstractNumId w:val="12"/>
  </w:num>
  <w:num w:numId="7">
    <w:abstractNumId w:val="32"/>
  </w:num>
  <w:num w:numId="8">
    <w:abstractNumId w:val="38"/>
  </w:num>
  <w:num w:numId="9">
    <w:abstractNumId w:val="41"/>
  </w:num>
  <w:num w:numId="10">
    <w:abstractNumId w:val="6"/>
  </w:num>
  <w:num w:numId="11">
    <w:abstractNumId w:val="23"/>
  </w:num>
  <w:num w:numId="12">
    <w:abstractNumId w:val="4"/>
  </w:num>
  <w:num w:numId="13">
    <w:abstractNumId w:val="33"/>
  </w:num>
  <w:num w:numId="14">
    <w:abstractNumId w:val="27"/>
  </w:num>
  <w:num w:numId="15">
    <w:abstractNumId w:val="20"/>
  </w:num>
  <w:num w:numId="16">
    <w:abstractNumId w:val="24"/>
  </w:num>
  <w:num w:numId="17">
    <w:abstractNumId w:val="26"/>
  </w:num>
  <w:num w:numId="18">
    <w:abstractNumId w:val="15"/>
  </w:num>
  <w:num w:numId="19">
    <w:abstractNumId w:val="28"/>
  </w:num>
  <w:num w:numId="20">
    <w:abstractNumId w:val="25"/>
  </w:num>
  <w:num w:numId="21">
    <w:abstractNumId w:val="9"/>
  </w:num>
  <w:num w:numId="22">
    <w:abstractNumId w:val="19"/>
  </w:num>
  <w:num w:numId="23">
    <w:abstractNumId w:val="35"/>
  </w:num>
  <w:num w:numId="24">
    <w:abstractNumId w:val="14"/>
  </w:num>
  <w:num w:numId="25">
    <w:abstractNumId w:val="39"/>
  </w:num>
  <w:num w:numId="26">
    <w:abstractNumId w:val="11"/>
  </w:num>
  <w:num w:numId="27">
    <w:abstractNumId w:val="10"/>
  </w:num>
  <w:num w:numId="28">
    <w:abstractNumId w:val="7"/>
  </w:num>
  <w:num w:numId="29">
    <w:abstractNumId w:val="18"/>
  </w:num>
  <w:num w:numId="30">
    <w:abstractNumId w:val="36"/>
  </w:num>
  <w:num w:numId="31">
    <w:abstractNumId w:val="40"/>
  </w:num>
  <w:num w:numId="32">
    <w:abstractNumId w:val="34"/>
  </w:num>
  <w:num w:numId="33">
    <w:abstractNumId w:val="16"/>
  </w:num>
  <w:num w:numId="34">
    <w:abstractNumId w:val="31"/>
  </w:num>
  <w:num w:numId="35">
    <w:abstractNumId w:val="29"/>
  </w:num>
  <w:num w:numId="36">
    <w:abstractNumId w:val="8"/>
  </w:num>
  <w:num w:numId="37">
    <w:abstractNumId w:val="5"/>
  </w:num>
  <w:num w:numId="38">
    <w:abstractNumId w:val="21"/>
  </w:num>
  <w:num w:numId="39">
    <w:abstractNumId w:val="30"/>
  </w:num>
  <w:num w:numId="40">
    <w:abstractNumId w:val="13"/>
  </w:num>
  <w:num w:numId="41">
    <w:abstractNumId w:val="37"/>
  </w:num>
  <w:num w:numId="42">
    <w:abstractNumId w:val="17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03C94"/>
    <w:rsid w:val="00013515"/>
    <w:rsid w:val="00016D55"/>
    <w:rsid w:val="00017B8B"/>
    <w:rsid w:val="000307E8"/>
    <w:rsid w:val="00046F3F"/>
    <w:rsid w:val="00050E24"/>
    <w:rsid w:val="00054BB7"/>
    <w:rsid w:val="00061292"/>
    <w:rsid w:val="00077FE7"/>
    <w:rsid w:val="00092C0F"/>
    <w:rsid w:val="00094CFF"/>
    <w:rsid w:val="000A2444"/>
    <w:rsid w:val="000B422C"/>
    <w:rsid w:val="000B5941"/>
    <w:rsid w:val="000D3B3F"/>
    <w:rsid w:val="000D74D5"/>
    <w:rsid w:val="000E04C1"/>
    <w:rsid w:val="000E513C"/>
    <w:rsid w:val="000F3B1D"/>
    <w:rsid w:val="000F64D8"/>
    <w:rsid w:val="00103B12"/>
    <w:rsid w:val="001046E6"/>
    <w:rsid w:val="00106CA4"/>
    <w:rsid w:val="00107082"/>
    <w:rsid w:val="001131B2"/>
    <w:rsid w:val="00115115"/>
    <w:rsid w:val="00116A5C"/>
    <w:rsid w:val="001202DB"/>
    <w:rsid w:val="00143595"/>
    <w:rsid w:val="00154FC1"/>
    <w:rsid w:val="00155886"/>
    <w:rsid w:val="00156D55"/>
    <w:rsid w:val="00167AF4"/>
    <w:rsid w:val="00170166"/>
    <w:rsid w:val="00171EF7"/>
    <w:rsid w:val="0017761C"/>
    <w:rsid w:val="00183C7E"/>
    <w:rsid w:val="00186B33"/>
    <w:rsid w:val="00191696"/>
    <w:rsid w:val="00193FD8"/>
    <w:rsid w:val="001B0C42"/>
    <w:rsid w:val="001B7967"/>
    <w:rsid w:val="001D03D7"/>
    <w:rsid w:val="001D1FC3"/>
    <w:rsid w:val="001D2EB9"/>
    <w:rsid w:val="001D4FC2"/>
    <w:rsid w:val="001D5C58"/>
    <w:rsid w:val="001D5DCA"/>
    <w:rsid w:val="001D7A0D"/>
    <w:rsid w:val="001E3521"/>
    <w:rsid w:val="001F2F73"/>
    <w:rsid w:val="001F4AD7"/>
    <w:rsid w:val="00202397"/>
    <w:rsid w:val="00202F1C"/>
    <w:rsid w:val="00210773"/>
    <w:rsid w:val="00217B38"/>
    <w:rsid w:val="00225F3E"/>
    <w:rsid w:val="00233C6C"/>
    <w:rsid w:val="00243C9E"/>
    <w:rsid w:val="002543B5"/>
    <w:rsid w:val="00256177"/>
    <w:rsid w:val="00261138"/>
    <w:rsid w:val="002839D0"/>
    <w:rsid w:val="0029323B"/>
    <w:rsid w:val="002A0BAD"/>
    <w:rsid w:val="002A1830"/>
    <w:rsid w:val="002B44BD"/>
    <w:rsid w:val="002B7518"/>
    <w:rsid w:val="002C3470"/>
    <w:rsid w:val="002D588D"/>
    <w:rsid w:val="002D5D31"/>
    <w:rsid w:val="002E136A"/>
    <w:rsid w:val="002E3C0A"/>
    <w:rsid w:val="002E6A65"/>
    <w:rsid w:val="002F11A7"/>
    <w:rsid w:val="002F5DA6"/>
    <w:rsid w:val="0032561A"/>
    <w:rsid w:val="003269A5"/>
    <w:rsid w:val="00327476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265EC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6C6E"/>
    <w:rsid w:val="00491835"/>
    <w:rsid w:val="00492A82"/>
    <w:rsid w:val="004A325B"/>
    <w:rsid w:val="004A633F"/>
    <w:rsid w:val="004A647D"/>
    <w:rsid w:val="004B0E3B"/>
    <w:rsid w:val="004B57CB"/>
    <w:rsid w:val="004B7817"/>
    <w:rsid w:val="004C0AFC"/>
    <w:rsid w:val="004C0F04"/>
    <w:rsid w:val="004C6018"/>
    <w:rsid w:val="004D08EE"/>
    <w:rsid w:val="004D29C4"/>
    <w:rsid w:val="004E063D"/>
    <w:rsid w:val="004E25BA"/>
    <w:rsid w:val="004E2A06"/>
    <w:rsid w:val="004F506A"/>
    <w:rsid w:val="00502F44"/>
    <w:rsid w:val="0051377D"/>
    <w:rsid w:val="00514077"/>
    <w:rsid w:val="00521E9F"/>
    <w:rsid w:val="00533EDE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189C"/>
    <w:rsid w:val="00622466"/>
    <w:rsid w:val="0062678B"/>
    <w:rsid w:val="00632159"/>
    <w:rsid w:val="006351A7"/>
    <w:rsid w:val="006433C5"/>
    <w:rsid w:val="0066097B"/>
    <w:rsid w:val="00661418"/>
    <w:rsid w:val="0066142F"/>
    <w:rsid w:val="00667EC1"/>
    <w:rsid w:val="006940B0"/>
    <w:rsid w:val="006A114A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3B19"/>
    <w:rsid w:val="007262E7"/>
    <w:rsid w:val="007268A5"/>
    <w:rsid w:val="00727815"/>
    <w:rsid w:val="00730C56"/>
    <w:rsid w:val="0073129B"/>
    <w:rsid w:val="0073447E"/>
    <w:rsid w:val="00735FF6"/>
    <w:rsid w:val="0074173F"/>
    <w:rsid w:val="00743EE3"/>
    <w:rsid w:val="00750D1B"/>
    <w:rsid w:val="007729F2"/>
    <w:rsid w:val="007869A1"/>
    <w:rsid w:val="00786C12"/>
    <w:rsid w:val="00786FB9"/>
    <w:rsid w:val="00787C43"/>
    <w:rsid w:val="007978A5"/>
    <w:rsid w:val="007A2D4F"/>
    <w:rsid w:val="007A471A"/>
    <w:rsid w:val="007A700C"/>
    <w:rsid w:val="007A740B"/>
    <w:rsid w:val="007A7DB6"/>
    <w:rsid w:val="007B0CA1"/>
    <w:rsid w:val="007B4545"/>
    <w:rsid w:val="007B54F3"/>
    <w:rsid w:val="007C3F7B"/>
    <w:rsid w:val="007D2A9A"/>
    <w:rsid w:val="007D385F"/>
    <w:rsid w:val="007D7B78"/>
    <w:rsid w:val="007E3ED9"/>
    <w:rsid w:val="007E5B2E"/>
    <w:rsid w:val="007F0278"/>
    <w:rsid w:val="007F3C5D"/>
    <w:rsid w:val="008005CA"/>
    <w:rsid w:val="00806479"/>
    <w:rsid w:val="00812FCD"/>
    <w:rsid w:val="0081318F"/>
    <w:rsid w:val="008134D7"/>
    <w:rsid w:val="00815C3D"/>
    <w:rsid w:val="00827270"/>
    <w:rsid w:val="00846368"/>
    <w:rsid w:val="0085382C"/>
    <w:rsid w:val="00862D35"/>
    <w:rsid w:val="008709C7"/>
    <w:rsid w:val="0087132B"/>
    <w:rsid w:val="00875299"/>
    <w:rsid w:val="00881F86"/>
    <w:rsid w:val="008902F3"/>
    <w:rsid w:val="00891E51"/>
    <w:rsid w:val="008A4BF5"/>
    <w:rsid w:val="008B42DE"/>
    <w:rsid w:val="008C62D3"/>
    <w:rsid w:val="008C7F09"/>
    <w:rsid w:val="008D044C"/>
    <w:rsid w:val="008D2FBA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05CB"/>
    <w:rsid w:val="009831A6"/>
    <w:rsid w:val="009865C6"/>
    <w:rsid w:val="0099700E"/>
    <w:rsid w:val="009A6F94"/>
    <w:rsid w:val="009C2E84"/>
    <w:rsid w:val="009C38A1"/>
    <w:rsid w:val="009C5757"/>
    <w:rsid w:val="009D16E4"/>
    <w:rsid w:val="009E69F1"/>
    <w:rsid w:val="009F0679"/>
    <w:rsid w:val="009F4A7F"/>
    <w:rsid w:val="00A04B84"/>
    <w:rsid w:val="00A10935"/>
    <w:rsid w:val="00A15478"/>
    <w:rsid w:val="00A350A0"/>
    <w:rsid w:val="00A36E09"/>
    <w:rsid w:val="00A464A7"/>
    <w:rsid w:val="00A47826"/>
    <w:rsid w:val="00A67AAF"/>
    <w:rsid w:val="00A7461C"/>
    <w:rsid w:val="00A75458"/>
    <w:rsid w:val="00A81E13"/>
    <w:rsid w:val="00A92484"/>
    <w:rsid w:val="00A96B6C"/>
    <w:rsid w:val="00AC300D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11E0C"/>
    <w:rsid w:val="00B17885"/>
    <w:rsid w:val="00B21A0E"/>
    <w:rsid w:val="00B232DE"/>
    <w:rsid w:val="00B307C9"/>
    <w:rsid w:val="00B46884"/>
    <w:rsid w:val="00B55069"/>
    <w:rsid w:val="00B6488C"/>
    <w:rsid w:val="00B64A9B"/>
    <w:rsid w:val="00B70089"/>
    <w:rsid w:val="00B73C93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D1349"/>
    <w:rsid w:val="00BE3855"/>
    <w:rsid w:val="00C01F7A"/>
    <w:rsid w:val="00C03501"/>
    <w:rsid w:val="00C055F1"/>
    <w:rsid w:val="00C13F4B"/>
    <w:rsid w:val="00C163EF"/>
    <w:rsid w:val="00C20726"/>
    <w:rsid w:val="00C27825"/>
    <w:rsid w:val="00C31F71"/>
    <w:rsid w:val="00C331EC"/>
    <w:rsid w:val="00C457C2"/>
    <w:rsid w:val="00C46FB4"/>
    <w:rsid w:val="00C5457E"/>
    <w:rsid w:val="00C56FAC"/>
    <w:rsid w:val="00C57286"/>
    <w:rsid w:val="00C650F5"/>
    <w:rsid w:val="00C73121"/>
    <w:rsid w:val="00C80F2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6637"/>
    <w:rsid w:val="00CF74E3"/>
    <w:rsid w:val="00D05B4C"/>
    <w:rsid w:val="00D12F25"/>
    <w:rsid w:val="00D1592C"/>
    <w:rsid w:val="00D20FC8"/>
    <w:rsid w:val="00D241DC"/>
    <w:rsid w:val="00D24703"/>
    <w:rsid w:val="00D24829"/>
    <w:rsid w:val="00D31E6E"/>
    <w:rsid w:val="00D34768"/>
    <w:rsid w:val="00D40E91"/>
    <w:rsid w:val="00D44CAB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053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53B99"/>
    <w:rsid w:val="00E54C51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16BEC"/>
    <w:rsid w:val="00F214C8"/>
    <w:rsid w:val="00F22B05"/>
    <w:rsid w:val="00F24798"/>
    <w:rsid w:val="00F257A0"/>
    <w:rsid w:val="00F3508F"/>
    <w:rsid w:val="00F402B4"/>
    <w:rsid w:val="00F56F38"/>
    <w:rsid w:val="00F6066F"/>
    <w:rsid w:val="00F71C68"/>
    <w:rsid w:val="00F742D9"/>
    <w:rsid w:val="00F75371"/>
    <w:rsid w:val="00F76A5A"/>
    <w:rsid w:val="00F8430F"/>
    <w:rsid w:val="00F8619B"/>
    <w:rsid w:val="00F9785E"/>
    <w:rsid w:val="00F97B4D"/>
    <w:rsid w:val="00F97C93"/>
    <w:rsid w:val="00FA42BC"/>
    <w:rsid w:val="00FA5ECB"/>
    <w:rsid w:val="00FB70BD"/>
    <w:rsid w:val="00FC0756"/>
    <w:rsid w:val="00FE384B"/>
    <w:rsid w:val="00FE46D2"/>
    <w:rsid w:val="00FF18B6"/>
    <w:rsid w:val="00FF6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B020AA"/>
  <w15:docId w15:val="{B9FC41DB-DB79-4E64-B50F-11BB956D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63D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4E063D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4E063D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4E063D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4E063D"/>
  </w:style>
  <w:style w:type="character" w:customStyle="1" w:styleId="WW8Num1z1">
    <w:name w:val="WW8Num1z1"/>
    <w:rsid w:val="004E063D"/>
  </w:style>
  <w:style w:type="character" w:customStyle="1" w:styleId="WW8Num1z2">
    <w:name w:val="WW8Num1z2"/>
    <w:rsid w:val="004E063D"/>
  </w:style>
  <w:style w:type="character" w:customStyle="1" w:styleId="WW8Num1z3">
    <w:name w:val="WW8Num1z3"/>
    <w:rsid w:val="004E063D"/>
  </w:style>
  <w:style w:type="character" w:customStyle="1" w:styleId="WW8Num1z4">
    <w:name w:val="WW8Num1z4"/>
    <w:rsid w:val="004E063D"/>
  </w:style>
  <w:style w:type="character" w:customStyle="1" w:styleId="WW8Num1z5">
    <w:name w:val="WW8Num1z5"/>
    <w:rsid w:val="004E063D"/>
  </w:style>
  <w:style w:type="character" w:customStyle="1" w:styleId="WW8Num1z6">
    <w:name w:val="WW8Num1z6"/>
    <w:rsid w:val="004E063D"/>
  </w:style>
  <w:style w:type="character" w:customStyle="1" w:styleId="WW8Num1z7">
    <w:name w:val="WW8Num1z7"/>
    <w:rsid w:val="004E063D"/>
  </w:style>
  <w:style w:type="character" w:customStyle="1" w:styleId="WW8Num1z8">
    <w:name w:val="WW8Num1z8"/>
    <w:rsid w:val="004E063D"/>
  </w:style>
  <w:style w:type="character" w:customStyle="1" w:styleId="WW8Num2z0">
    <w:name w:val="WW8Num2z0"/>
    <w:rsid w:val="004E063D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4E063D"/>
    <w:rPr>
      <w:rFonts w:ascii="OpenSymbol" w:hAnsi="OpenSymbol" w:cs="OpenSymbol"/>
      <w:b w:val="0"/>
    </w:rPr>
  </w:style>
  <w:style w:type="character" w:customStyle="1" w:styleId="WW8Num4z0">
    <w:name w:val="WW8Num4z0"/>
    <w:rsid w:val="004E063D"/>
    <w:rPr>
      <w:rFonts w:ascii="OpenSymbol" w:hAnsi="OpenSymbol" w:cs="OpenSymbol"/>
    </w:rPr>
  </w:style>
  <w:style w:type="character" w:customStyle="1" w:styleId="WW8Num5z0">
    <w:name w:val="WW8Num5z0"/>
    <w:rsid w:val="004E063D"/>
    <w:rPr>
      <w:rFonts w:ascii="Arial" w:eastAsia="SimSun" w:hAnsi="Arial" w:cs="Arial" w:hint="default"/>
    </w:rPr>
  </w:style>
  <w:style w:type="character" w:customStyle="1" w:styleId="WW8Num5z1">
    <w:name w:val="WW8Num5z1"/>
    <w:rsid w:val="004E063D"/>
    <w:rPr>
      <w:rFonts w:ascii="Courier New" w:hAnsi="Courier New" w:cs="Courier New" w:hint="default"/>
    </w:rPr>
  </w:style>
  <w:style w:type="character" w:customStyle="1" w:styleId="WW8Num5z2">
    <w:name w:val="WW8Num5z2"/>
    <w:rsid w:val="004E063D"/>
    <w:rPr>
      <w:rFonts w:ascii="Wingdings" w:hAnsi="Wingdings" w:cs="Wingdings" w:hint="default"/>
    </w:rPr>
  </w:style>
  <w:style w:type="character" w:customStyle="1" w:styleId="WW8Num5z3">
    <w:name w:val="WW8Num5z3"/>
    <w:rsid w:val="004E063D"/>
    <w:rPr>
      <w:rFonts w:ascii="Symbol" w:hAnsi="Symbol" w:cs="Symbol" w:hint="default"/>
    </w:rPr>
  </w:style>
  <w:style w:type="character" w:customStyle="1" w:styleId="WW8Num6z0">
    <w:name w:val="WW8Num6z0"/>
    <w:rsid w:val="004E063D"/>
    <w:rPr>
      <w:rFonts w:ascii="OpenSymbol" w:hAnsi="OpenSymbol" w:cs="OpenSymbol"/>
      <w:b w:val="0"/>
    </w:rPr>
  </w:style>
  <w:style w:type="character" w:customStyle="1" w:styleId="WW8Num6z1">
    <w:name w:val="WW8Num6z1"/>
    <w:rsid w:val="004E063D"/>
    <w:rPr>
      <w:rFonts w:ascii="Courier New" w:hAnsi="Courier New" w:cs="Courier New" w:hint="default"/>
    </w:rPr>
  </w:style>
  <w:style w:type="character" w:customStyle="1" w:styleId="WW8Num6z2">
    <w:name w:val="WW8Num6z2"/>
    <w:rsid w:val="004E063D"/>
    <w:rPr>
      <w:rFonts w:ascii="Wingdings" w:hAnsi="Wingdings" w:cs="Wingdings" w:hint="default"/>
    </w:rPr>
  </w:style>
  <w:style w:type="character" w:customStyle="1" w:styleId="WW8Num6z3">
    <w:name w:val="WW8Num6z3"/>
    <w:rsid w:val="004E063D"/>
    <w:rPr>
      <w:rFonts w:ascii="Symbol" w:hAnsi="Symbol" w:cs="Symbol" w:hint="default"/>
    </w:rPr>
  </w:style>
  <w:style w:type="character" w:customStyle="1" w:styleId="WW8Num7z0">
    <w:name w:val="WW8Num7z0"/>
    <w:rsid w:val="004E063D"/>
    <w:rPr>
      <w:rFonts w:ascii="OpenSymbol" w:hAnsi="OpenSymbol" w:cs="OpenSymbol"/>
      <w:b w:val="0"/>
    </w:rPr>
  </w:style>
  <w:style w:type="character" w:customStyle="1" w:styleId="WW8Num7z1">
    <w:name w:val="WW8Num7z1"/>
    <w:rsid w:val="004E063D"/>
    <w:rPr>
      <w:rFonts w:ascii="Courier New" w:hAnsi="Courier New" w:cs="Courier New" w:hint="default"/>
    </w:rPr>
  </w:style>
  <w:style w:type="character" w:customStyle="1" w:styleId="WW8Num7z2">
    <w:name w:val="WW8Num7z2"/>
    <w:rsid w:val="004E063D"/>
    <w:rPr>
      <w:rFonts w:ascii="Wingdings" w:hAnsi="Wingdings" w:cs="Wingdings" w:hint="default"/>
    </w:rPr>
  </w:style>
  <w:style w:type="character" w:customStyle="1" w:styleId="WW8Num7z3">
    <w:name w:val="WW8Num7z3"/>
    <w:rsid w:val="004E063D"/>
    <w:rPr>
      <w:rFonts w:ascii="Symbol" w:hAnsi="Symbol" w:cs="Symbol" w:hint="default"/>
    </w:rPr>
  </w:style>
  <w:style w:type="character" w:customStyle="1" w:styleId="WW8Num8z0">
    <w:name w:val="WW8Num8z0"/>
    <w:rsid w:val="004E063D"/>
    <w:rPr>
      <w:rFonts w:ascii="Symbol" w:hAnsi="Symbol" w:cs="Symbol" w:hint="default"/>
    </w:rPr>
  </w:style>
  <w:style w:type="character" w:customStyle="1" w:styleId="WW8Num8z1">
    <w:name w:val="WW8Num8z1"/>
    <w:rsid w:val="004E063D"/>
    <w:rPr>
      <w:rFonts w:ascii="Courier New" w:hAnsi="Courier New" w:cs="Courier New" w:hint="default"/>
    </w:rPr>
  </w:style>
  <w:style w:type="character" w:customStyle="1" w:styleId="WW8Num8z2">
    <w:name w:val="WW8Num8z2"/>
    <w:rsid w:val="004E063D"/>
    <w:rPr>
      <w:rFonts w:ascii="Wingdings" w:hAnsi="Wingdings" w:cs="Wingdings" w:hint="default"/>
    </w:rPr>
  </w:style>
  <w:style w:type="character" w:customStyle="1" w:styleId="WW8Num9z0">
    <w:name w:val="WW8Num9z0"/>
    <w:rsid w:val="004E063D"/>
  </w:style>
  <w:style w:type="character" w:customStyle="1" w:styleId="WW8Num9z1">
    <w:name w:val="WW8Num9z1"/>
    <w:rsid w:val="004E063D"/>
  </w:style>
  <w:style w:type="character" w:customStyle="1" w:styleId="WW8Num9z2">
    <w:name w:val="WW8Num9z2"/>
    <w:rsid w:val="004E063D"/>
  </w:style>
  <w:style w:type="character" w:customStyle="1" w:styleId="WW8Num9z3">
    <w:name w:val="WW8Num9z3"/>
    <w:rsid w:val="004E063D"/>
  </w:style>
  <w:style w:type="character" w:customStyle="1" w:styleId="WW8Num9z4">
    <w:name w:val="WW8Num9z4"/>
    <w:rsid w:val="004E063D"/>
  </w:style>
  <w:style w:type="character" w:customStyle="1" w:styleId="WW8Num9z5">
    <w:name w:val="WW8Num9z5"/>
    <w:rsid w:val="004E063D"/>
  </w:style>
  <w:style w:type="character" w:customStyle="1" w:styleId="WW8Num9z6">
    <w:name w:val="WW8Num9z6"/>
    <w:rsid w:val="004E063D"/>
  </w:style>
  <w:style w:type="character" w:customStyle="1" w:styleId="WW8Num9z7">
    <w:name w:val="WW8Num9z7"/>
    <w:rsid w:val="004E063D"/>
  </w:style>
  <w:style w:type="character" w:customStyle="1" w:styleId="WW8Num9z8">
    <w:name w:val="WW8Num9z8"/>
    <w:rsid w:val="004E063D"/>
  </w:style>
  <w:style w:type="character" w:customStyle="1" w:styleId="WW8Num10z0">
    <w:name w:val="WW8Num10z0"/>
    <w:rsid w:val="004E063D"/>
    <w:rPr>
      <w:rFonts w:ascii="OpenSymbol" w:hAnsi="OpenSymbol" w:cs="OpenSymbol"/>
      <w:b w:val="0"/>
    </w:rPr>
  </w:style>
  <w:style w:type="character" w:customStyle="1" w:styleId="WW8Num10z1">
    <w:name w:val="WW8Num10z1"/>
    <w:rsid w:val="004E063D"/>
    <w:rPr>
      <w:rFonts w:ascii="Courier New" w:hAnsi="Courier New" w:cs="Courier New" w:hint="default"/>
    </w:rPr>
  </w:style>
  <w:style w:type="character" w:customStyle="1" w:styleId="WW8Num10z2">
    <w:name w:val="WW8Num10z2"/>
    <w:rsid w:val="004E063D"/>
    <w:rPr>
      <w:rFonts w:ascii="Wingdings" w:hAnsi="Wingdings" w:cs="Wingdings" w:hint="default"/>
    </w:rPr>
  </w:style>
  <w:style w:type="character" w:customStyle="1" w:styleId="WW8Num10z3">
    <w:name w:val="WW8Num10z3"/>
    <w:rsid w:val="004E063D"/>
    <w:rPr>
      <w:rFonts w:ascii="Symbol" w:hAnsi="Symbol" w:cs="Symbol" w:hint="default"/>
    </w:rPr>
  </w:style>
  <w:style w:type="character" w:customStyle="1" w:styleId="WW8Num11z0">
    <w:name w:val="WW8Num11z0"/>
    <w:rsid w:val="004E063D"/>
  </w:style>
  <w:style w:type="character" w:customStyle="1" w:styleId="WW8Num11z1">
    <w:name w:val="WW8Num11z1"/>
    <w:rsid w:val="004E063D"/>
  </w:style>
  <w:style w:type="character" w:customStyle="1" w:styleId="WW8Num11z2">
    <w:name w:val="WW8Num11z2"/>
    <w:rsid w:val="004E063D"/>
  </w:style>
  <w:style w:type="character" w:customStyle="1" w:styleId="WW8Num11z3">
    <w:name w:val="WW8Num11z3"/>
    <w:rsid w:val="004E063D"/>
  </w:style>
  <w:style w:type="character" w:customStyle="1" w:styleId="WW8Num11z4">
    <w:name w:val="WW8Num11z4"/>
    <w:rsid w:val="004E063D"/>
  </w:style>
  <w:style w:type="character" w:customStyle="1" w:styleId="WW8Num11z5">
    <w:name w:val="WW8Num11z5"/>
    <w:rsid w:val="004E063D"/>
  </w:style>
  <w:style w:type="character" w:customStyle="1" w:styleId="WW8Num11z6">
    <w:name w:val="WW8Num11z6"/>
    <w:rsid w:val="004E063D"/>
  </w:style>
  <w:style w:type="character" w:customStyle="1" w:styleId="WW8Num11z7">
    <w:name w:val="WW8Num11z7"/>
    <w:rsid w:val="004E063D"/>
  </w:style>
  <w:style w:type="character" w:customStyle="1" w:styleId="WW8Num11z8">
    <w:name w:val="WW8Num11z8"/>
    <w:rsid w:val="004E063D"/>
  </w:style>
  <w:style w:type="character" w:customStyle="1" w:styleId="WW8Num12z0">
    <w:name w:val="WW8Num12z0"/>
    <w:rsid w:val="004E063D"/>
    <w:rPr>
      <w:rFonts w:ascii="Calibri" w:eastAsia="Calibri" w:hAnsi="Calibri" w:cs="Calibri" w:hint="default"/>
    </w:rPr>
  </w:style>
  <w:style w:type="character" w:customStyle="1" w:styleId="WW8Num12z1">
    <w:name w:val="WW8Num12z1"/>
    <w:rsid w:val="004E063D"/>
    <w:rPr>
      <w:rFonts w:ascii="Courier New" w:hAnsi="Courier New" w:cs="Courier New" w:hint="default"/>
    </w:rPr>
  </w:style>
  <w:style w:type="character" w:customStyle="1" w:styleId="WW8Num12z2">
    <w:name w:val="WW8Num12z2"/>
    <w:rsid w:val="004E063D"/>
    <w:rPr>
      <w:rFonts w:ascii="Wingdings" w:hAnsi="Wingdings" w:cs="Wingdings" w:hint="default"/>
    </w:rPr>
  </w:style>
  <w:style w:type="character" w:customStyle="1" w:styleId="WW8Num12z3">
    <w:name w:val="WW8Num12z3"/>
    <w:rsid w:val="004E063D"/>
    <w:rPr>
      <w:rFonts w:ascii="Symbol" w:hAnsi="Symbol" w:cs="Symbol" w:hint="default"/>
    </w:rPr>
  </w:style>
  <w:style w:type="character" w:customStyle="1" w:styleId="WW8Num13z0">
    <w:name w:val="WW8Num13z0"/>
    <w:rsid w:val="004E063D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4E063D"/>
    <w:rPr>
      <w:rFonts w:ascii="Courier New" w:hAnsi="Courier New" w:cs="Courier New" w:hint="default"/>
    </w:rPr>
  </w:style>
  <w:style w:type="character" w:customStyle="1" w:styleId="WW8Num13z2">
    <w:name w:val="WW8Num13z2"/>
    <w:rsid w:val="004E063D"/>
    <w:rPr>
      <w:rFonts w:ascii="Wingdings" w:hAnsi="Wingdings" w:cs="Wingdings" w:hint="default"/>
    </w:rPr>
  </w:style>
  <w:style w:type="character" w:customStyle="1" w:styleId="WW8Num13z3">
    <w:name w:val="WW8Num13z3"/>
    <w:rsid w:val="004E063D"/>
    <w:rPr>
      <w:rFonts w:ascii="Symbol" w:hAnsi="Symbol" w:cs="Symbol" w:hint="default"/>
    </w:rPr>
  </w:style>
  <w:style w:type="character" w:customStyle="1" w:styleId="WW8Num14z0">
    <w:name w:val="WW8Num14z0"/>
    <w:rsid w:val="004E063D"/>
    <w:rPr>
      <w:rFonts w:ascii="OpenSymbol" w:hAnsi="OpenSymbol" w:cs="OpenSymbol"/>
      <w:b w:val="0"/>
    </w:rPr>
  </w:style>
  <w:style w:type="character" w:customStyle="1" w:styleId="WW8Num14z1">
    <w:name w:val="WW8Num14z1"/>
    <w:rsid w:val="004E063D"/>
    <w:rPr>
      <w:rFonts w:ascii="Courier New" w:hAnsi="Courier New" w:cs="Courier New" w:hint="default"/>
    </w:rPr>
  </w:style>
  <w:style w:type="character" w:customStyle="1" w:styleId="WW8Num14z2">
    <w:name w:val="WW8Num14z2"/>
    <w:rsid w:val="004E063D"/>
    <w:rPr>
      <w:rFonts w:ascii="Wingdings" w:hAnsi="Wingdings" w:cs="Wingdings" w:hint="default"/>
    </w:rPr>
  </w:style>
  <w:style w:type="character" w:customStyle="1" w:styleId="WW8Num14z3">
    <w:name w:val="WW8Num14z3"/>
    <w:rsid w:val="004E063D"/>
    <w:rPr>
      <w:rFonts w:ascii="Symbol" w:hAnsi="Symbol" w:cs="Symbol" w:hint="default"/>
    </w:rPr>
  </w:style>
  <w:style w:type="character" w:customStyle="1" w:styleId="WW8Num15z0">
    <w:name w:val="WW8Num15z0"/>
    <w:rsid w:val="004E063D"/>
  </w:style>
  <w:style w:type="character" w:customStyle="1" w:styleId="WW8Num15z1">
    <w:name w:val="WW8Num15z1"/>
    <w:rsid w:val="004E063D"/>
  </w:style>
  <w:style w:type="character" w:customStyle="1" w:styleId="WW8Num15z2">
    <w:name w:val="WW8Num15z2"/>
    <w:rsid w:val="004E063D"/>
  </w:style>
  <w:style w:type="character" w:customStyle="1" w:styleId="WW8Num15z3">
    <w:name w:val="WW8Num15z3"/>
    <w:rsid w:val="004E063D"/>
  </w:style>
  <w:style w:type="character" w:customStyle="1" w:styleId="WW8Num15z4">
    <w:name w:val="WW8Num15z4"/>
    <w:rsid w:val="004E063D"/>
  </w:style>
  <w:style w:type="character" w:customStyle="1" w:styleId="WW8Num15z5">
    <w:name w:val="WW8Num15z5"/>
    <w:rsid w:val="004E063D"/>
  </w:style>
  <w:style w:type="character" w:customStyle="1" w:styleId="WW8Num15z6">
    <w:name w:val="WW8Num15z6"/>
    <w:rsid w:val="004E063D"/>
  </w:style>
  <w:style w:type="character" w:customStyle="1" w:styleId="WW8Num15z7">
    <w:name w:val="WW8Num15z7"/>
    <w:rsid w:val="004E063D"/>
  </w:style>
  <w:style w:type="character" w:customStyle="1" w:styleId="WW8Num15z8">
    <w:name w:val="WW8Num15z8"/>
    <w:rsid w:val="004E063D"/>
  </w:style>
  <w:style w:type="character" w:customStyle="1" w:styleId="WW8Num16z0">
    <w:name w:val="WW8Num16z0"/>
    <w:rsid w:val="004E063D"/>
    <w:rPr>
      <w:rFonts w:ascii="Arial" w:eastAsia="Calibri" w:hAnsi="Arial" w:cs="Arial" w:hint="default"/>
    </w:rPr>
  </w:style>
  <w:style w:type="character" w:customStyle="1" w:styleId="WW8Num16z1">
    <w:name w:val="WW8Num16z1"/>
    <w:rsid w:val="004E063D"/>
    <w:rPr>
      <w:rFonts w:ascii="Courier New" w:hAnsi="Courier New" w:cs="Courier New" w:hint="default"/>
    </w:rPr>
  </w:style>
  <w:style w:type="character" w:customStyle="1" w:styleId="WW8Num16z2">
    <w:name w:val="WW8Num16z2"/>
    <w:rsid w:val="004E063D"/>
    <w:rPr>
      <w:rFonts w:ascii="Wingdings" w:hAnsi="Wingdings" w:cs="Wingdings" w:hint="default"/>
    </w:rPr>
  </w:style>
  <w:style w:type="character" w:customStyle="1" w:styleId="WW8Num16z3">
    <w:name w:val="WW8Num16z3"/>
    <w:rsid w:val="004E063D"/>
    <w:rPr>
      <w:rFonts w:ascii="Symbol" w:hAnsi="Symbol" w:cs="Symbol" w:hint="default"/>
    </w:rPr>
  </w:style>
  <w:style w:type="character" w:customStyle="1" w:styleId="WW8Num17z0">
    <w:name w:val="WW8Num17z0"/>
    <w:rsid w:val="004E063D"/>
    <w:rPr>
      <w:rFonts w:ascii="OpenSymbol" w:hAnsi="OpenSymbol" w:cs="OpenSymbol"/>
      <w:b w:val="0"/>
    </w:rPr>
  </w:style>
  <w:style w:type="character" w:customStyle="1" w:styleId="WW8Num17z1">
    <w:name w:val="WW8Num17z1"/>
    <w:rsid w:val="004E063D"/>
    <w:rPr>
      <w:rFonts w:ascii="Courier New" w:hAnsi="Courier New" w:cs="Courier New" w:hint="default"/>
    </w:rPr>
  </w:style>
  <w:style w:type="character" w:customStyle="1" w:styleId="WW8Num17z2">
    <w:name w:val="WW8Num17z2"/>
    <w:rsid w:val="004E063D"/>
    <w:rPr>
      <w:rFonts w:ascii="Wingdings" w:hAnsi="Wingdings" w:cs="Wingdings" w:hint="default"/>
    </w:rPr>
  </w:style>
  <w:style w:type="character" w:customStyle="1" w:styleId="WW8Num17z3">
    <w:name w:val="WW8Num17z3"/>
    <w:rsid w:val="004E063D"/>
    <w:rPr>
      <w:rFonts w:ascii="Symbol" w:hAnsi="Symbol" w:cs="Symbol" w:hint="default"/>
    </w:rPr>
  </w:style>
  <w:style w:type="character" w:customStyle="1" w:styleId="WW8Num18z0">
    <w:name w:val="WW8Num18z0"/>
    <w:rsid w:val="004E063D"/>
    <w:rPr>
      <w:rFonts w:ascii="Calibri" w:hAnsi="Calibri" w:cs="Calibri" w:hint="default"/>
    </w:rPr>
  </w:style>
  <w:style w:type="character" w:customStyle="1" w:styleId="WW8Num18z1">
    <w:name w:val="WW8Num18z1"/>
    <w:rsid w:val="004E063D"/>
    <w:rPr>
      <w:rFonts w:ascii="Courier New" w:hAnsi="Courier New" w:cs="Courier New" w:hint="default"/>
    </w:rPr>
  </w:style>
  <w:style w:type="character" w:customStyle="1" w:styleId="WW8Num18z2">
    <w:name w:val="WW8Num18z2"/>
    <w:rsid w:val="004E063D"/>
    <w:rPr>
      <w:rFonts w:ascii="Wingdings" w:hAnsi="Wingdings" w:cs="Wingdings" w:hint="default"/>
    </w:rPr>
  </w:style>
  <w:style w:type="character" w:customStyle="1" w:styleId="WW8Num18z3">
    <w:name w:val="WW8Num18z3"/>
    <w:rsid w:val="004E063D"/>
    <w:rPr>
      <w:rFonts w:ascii="Symbol" w:hAnsi="Symbol" w:cs="Symbol" w:hint="default"/>
    </w:rPr>
  </w:style>
  <w:style w:type="character" w:customStyle="1" w:styleId="WW8Num19z0">
    <w:name w:val="WW8Num19z0"/>
    <w:rsid w:val="004E063D"/>
    <w:rPr>
      <w:rFonts w:ascii="Arial" w:eastAsia="Calibri" w:hAnsi="Arial" w:cs="Arial" w:hint="default"/>
    </w:rPr>
  </w:style>
  <w:style w:type="character" w:customStyle="1" w:styleId="WW8Num19z1">
    <w:name w:val="WW8Num19z1"/>
    <w:rsid w:val="004E063D"/>
    <w:rPr>
      <w:rFonts w:ascii="Courier New" w:hAnsi="Courier New" w:cs="Courier New" w:hint="default"/>
    </w:rPr>
  </w:style>
  <w:style w:type="character" w:customStyle="1" w:styleId="WW8Num19z2">
    <w:name w:val="WW8Num19z2"/>
    <w:rsid w:val="004E063D"/>
    <w:rPr>
      <w:rFonts w:ascii="Wingdings" w:hAnsi="Wingdings" w:cs="Wingdings" w:hint="default"/>
    </w:rPr>
  </w:style>
  <w:style w:type="character" w:customStyle="1" w:styleId="WW8Num19z3">
    <w:name w:val="WW8Num19z3"/>
    <w:rsid w:val="004E063D"/>
    <w:rPr>
      <w:rFonts w:ascii="Symbol" w:hAnsi="Symbol" w:cs="Symbol" w:hint="default"/>
    </w:rPr>
  </w:style>
  <w:style w:type="character" w:customStyle="1" w:styleId="WW8Num20z0">
    <w:name w:val="WW8Num20z0"/>
    <w:rsid w:val="004E063D"/>
    <w:rPr>
      <w:rFonts w:ascii="OpenSymbol" w:hAnsi="OpenSymbol" w:cs="OpenSymbol"/>
      <w:b w:val="0"/>
    </w:rPr>
  </w:style>
  <w:style w:type="character" w:customStyle="1" w:styleId="WW8Num20z1">
    <w:name w:val="WW8Num20z1"/>
    <w:rsid w:val="004E063D"/>
    <w:rPr>
      <w:rFonts w:ascii="Courier New" w:hAnsi="Courier New" w:cs="Courier New" w:hint="default"/>
    </w:rPr>
  </w:style>
  <w:style w:type="character" w:customStyle="1" w:styleId="WW8Num20z2">
    <w:name w:val="WW8Num20z2"/>
    <w:rsid w:val="004E063D"/>
    <w:rPr>
      <w:rFonts w:ascii="Wingdings" w:hAnsi="Wingdings" w:cs="Wingdings" w:hint="default"/>
    </w:rPr>
  </w:style>
  <w:style w:type="character" w:customStyle="1" w:styleId="WW8Num20z3">
    <w:name w:val="WW8Num20z3"/>
    <w:rsid w:val="004E063D"/>
    <w:rPr>
      <w:rFonts w:ascii="Symbol" w:hAnsi="Symbol" w:cs="Symbol" w:hint="default"/>
    </w:rPr>
  </w:style>
  <w:style w:type="character" w:customStyle="1" w:styleId="WW8Num21z0">
    <w:name w:val="WW8Num21z0"/>
    <w:rsid w:val="004E063D"/>
    <w:rPr>
      <w:rFonts w:ascii="Calibri" w:hAnsi="Calibri" w:cs="Calibri" w:hint="default"/>
    </w:rPr>
  </w:style>
  <w:style w:type="character" w:customStyle="1" w:styleId="WW8Num21z1">
    <w:name w:val="WW8Num21z1"/>
    <w:rsid w:val="004E063D"/>
    <w:rPr>
      <w:rFonts w:ascii="Courier New" w:hAnsi="Courier New" w:cs="Courier New" w:hint="default"/>
    </w:rPr>
  </w:style>
  <w:style w:type="character" w:customStyle="1" w:styleId="WW8Num21z2">
    <w:name w:val="WW8Num21z2"/>
    <w:rsid w:val="004E063D"/>
    <w:rPr>
      <w:rFonts w:ascii="Wingdings" w:hAnsi="Wingdings" w:cs="Wingdings" w:hint="default"/>
    </w:rPr>
  </w:style>
  <w:style w:type="character" w:customStyle="1" w:styleId="WW8Num21z3">
    <w:name w:val="WW8Num21z3"/>
    <w:rsid w:val="004E063D"/>
    <w:rPr>
      <w:rFonts w:ascii="Symbol" w:hAnsi="Symbol" w:cs="Symbol" w:hint="default"/>
    </w:rPr>
  </w:style>
  <w:style w:type="character" w:customStyle="1" w:styleId="WW8Num22z0">
    <w:name w:val="WW8Num22z0"/>
    <w:rsid w:val="004E063D"/>
    <w:rPr>
      <w:rFonts w:ascii="OpenSymbol" w:hAnsi="OpenSymbol" w:cs="OpenSymbol"/>
      <w:b w:val="0"/>
    </w:rPr>
  </w:style>
  <w:style w:type="character" w:customStyle="1" w:styleId="WW8Num22z1">
    <w:name w:val="WW8Num22z1"/>
    <w:rsid w:val="004E063D"/>
    <w:rPr>
      <w:rFonts w:ascii="Courier New" w:hAnsi="Courier New" w:cs="Courier New" w:hint="default"/>
    </w:rPr>
  </w:style>
  <w:style w:type="character" w:customStyle="1" w:styleId="WW8Num22z2">
    <w:name w:val="WW8Num22z2"/>
    <w:rsid w:val="004E063D"/>
    <w:rPr>
      <w:rFonts w:ascii="Wingdings" w:hAnsi="Wingdings" w:cs="Wingdings" w:hint="default"/>
    </w:rPr>
  </w:style>
  <w:style w:type="character" w:customStyle="1" w:styleId="WW8Num22z3">
    <w:name w:val="WW8Num22z3"/>
    <w:rsid w:val="004E063D"/>
    <w:rPr>
      <w:rFonts w:ascii="Symbol" w:hAnsi="Symbol" w:cs="Symbol" w:hint="default"/>
    </w:rPr>
  </w:style>
  <w:style w:type="character" w:customStyle="1" w:styleId="WW8Num23z0">
    <w:name w:val="WW8Num23z0"/>
    <w:rsid w:val="004E063D"/>
    <w:rPr>
      <w:rFonts w:hint="default"/>
    </w:rPr>
  </w:style>
  <w:style w:type="character" w:customStyle="1" w:styleId="WW8Num24z0">
    <w:name w:val="WW8Num24z0"/>
    <w:rsid w:val="004E063D"/>
    <w:rPr>
      <w:rFonts w:ascii="Symbol" w:hAnsi="Symbol" w:cs="Symbol" w:hint="default"/>
    </w:rPr>
  </w:style>
  <w:style w:type="character" w:customStyle="1" w:styleId="WW8Num24z1">
    <w:name w:val="WW8Num24z1"/>
    <w:rsid w:val="004E063D"/>
    <w:rPr>
      <w:rFonts w:ascii="Courier New" w:hAnsi="Courier New" w:cs="Courier New" w:hint="default"/>
    </w:rPr>
  </w:style>
  <w:style w:type="character" w:customStyle="1" w:styleId="WW8Num24z2">
    <w:name w:val="WW8Num24z2"/>
    <w:rsid w:val="004E063D"/>
    <w:rPr>
      <w:rFonts w:ascii="Wingdings" w:hAnsi="Wingdings" w:cs="Wingdings" w:hint="default"/>
    </w:rPr>
  </w:style>
  <w:style w:type="character" w:customStyle="1" w:styleId="WW8Num25z0">
    <w:name w:val="WW8Num25z0"/>
    <w:rsid w:val="004E063D"/>
  </w:style>
  <w:style w:type="character" w:customStyle="1" w:styleId="WW8Num25z1">
    <w:name w:val="WW8Num25z1"/>
    <w:rsid w:val="004E063D"/>
  </w:style>
  <w:style w:type="character" w:customStyle="1" w:styleId="WW8Num25z2">
    <w:name w:val="WW8Num25z2"/>
    <w:rsid w:val="004E063D"/>
  </w:style>
  <w:style w:type="character" w:customStyle="1" w:styleId="WW8Num25z3">
    <w:name w:val="WW8Num25z3"/>
    <w:rsid w:val="004E063D"/>
  </w:style>
  <w:style w:type="character" w:customStyle="1" w:styleId="WW8Num25z4">
    <w:name w:val="WW8Num25z4"/>
    <w:rsid w:val="004E063D"/>
  </w:style>
  <w:style w:type="character" w:customStyle="1" w:styleId="WW8Num25z5">
    <w:name w:val="WW8Num25z5"/>
    <w:rsid w:val="004E063D"/>
  </w:style>
  <w:style w:type="character" w:customStyle="1" w:styleId="WW8Num25z6">
    <w:name w:val="WW8Num25z6"/>
    <w:rsid w:val="004E063D"/>
  </w:style>
  <w:style w:type="character" w:customStyle="1" w:styleId="WW8Num25z7">
    <w:name w:val="WW8Num25z7"/>
    <w:rsid w:val="004E063D"/>
  </w:style>
  <w:style w:type="character" w:customStyle="1" w:styleId="WW8Num25z8">
    <w:name w:val="WW8Num25z8"/>
    <w:rsid w:val="004E063D"/>
  </w:style>
  <w:style w:type="character" w:customStyle="1" w:styleId="WW8Num26z0">
    <w:name w:val="WW8Num26z0"/>
    <w:rsid w:val="004E063D"/>
    <w:rPr>
      <w:rFonts w:ascii="Symbol" w:hAnsi="Symbol" w:cs="Symbol" w:hint="default"/>
    </w:rPr>
  </w:style>
  <w:style w:type="character" w:customStyle="1" w:styleId="WW8Num26z1">
    <w:name w:val="WW8Num26z1"/>
    <w:rsid w:val="004E063D"/>
    <w:rPr>
      <w:rFonts w:ascii="Courier New" w:hAnsi="Courier New" w:cs="Courier New" w:hint="default"/>
    </w:rPr>
  </w:style>
  <w:style w:type="character" w:customStyle="1" w:styleId="WW8Num26z2">
    <w:name w:val="WW8Num26z2"/>
    <w:rsid w:val="004E063D"/>
    <w:rPr>
      <w:rFonts w:ascii="Wingdings" w:hAnsi="Wingdings" w:cs="Wingdings" w:hint="default"/>
    </w:rPr>
  </w:style>
  <w:style w:type="character" w:customStyle="1" w:styleId="WW8Num27z0">
    <w:name w:val="WW8Num27z0"/>
    <w:rsid w:val="004E063D"/>
    <w:rPr>
      <w:rFonts w:ascii="Arial" w:eastAsia="Calibri" w:hAnsi="Arial" w:cs="Arial" w:hint="default"/>
    </w:rPr>
  </w:style>
  <w:style w:type="character" w:customStyle="1" w:styleId="WW8Num27z1">
    <w:name w:val="WW8Num27z1"/>
    <w:rsid w:val="004E063D"/>
    <w:rPr>
      <w:rFonts w:ascii="Courier New" w:hAnsi="Courier New" w:cs="Courier New" w:hint="default"/>
    </w:rPr>
  </w:style>
  <w:style w:type="character" w:customStyle="1" w:styleId="WW8Num27z2">
    <w:name w:val="WW8Num27z2"/>
    <w:rsid w:val="004E063D"/>
    <w:rPr>
      <w:rFonts w:ascii="Wingdings" w:hAnsi="Wingdings" w:cs="Wingdings" w:hint="default"/>
    </w:rPr>
  </w:style>
  <w:style w:type="character" w:customStyle="1" w:styleId="WW8Num27z3">
    <w:name w:val="WW8Num27z3"/>
    <w:rsid w:val="004E063D"/>
    <w:rPr>
      <w:rFonts w:ascii="Symbol" w:hAnsi="Symbol" w:cs="Symbol" w:hint="default"/>
    </w:rPr>
  </w:style>
  <w:style w:type="character" w:customStyle="1" w:styleId="WW8Num28z0">
    <w:name w:val="WW8Num28z0"/>
    <w:rsid w:val="004E063D"/>
    <w:rPr>
      <w:rFonts w:ascii="Calibri" w:hAnsi="Calibri" w:cs="Calibri" w:hint="default"/>
    </w:rPr>
  </w:style>
  <w:style w:type="character" w:customStyle="1" w:styleId="WW8Num28z1">
    <w:name w:val="WW8Num28z1"/>
    <w:rsid w:val="004E063D"/>
    <w:rPr>
      <w:rFonts w:ascii="Courier New" w:hAnsi="Courier New" w:cs="Courier New" w:hint="default"/>
    </w:rPr>
  </w:style>
  <w:style w:type="character" w:customStyle="1" w:styleId="WW8Num28z2">
    <w:name w:val="WW8Num28z2"/>
    <w:rsid w:val="004E063D"/>
    <w:rPr>
      <w:rFonts w:ascii="Wingdings" w:hAnsi="Wingdings" w:cs="Wingdings" w:hint="default"/>
    </w:rPr>
  </w:style>
  <w:style w:type="character" w:customStyle="1" w:styleId="WW8Num28z3">
    <w:name w:val="WW8Num28z3"/>
    <w:rsid w:val="004E063D"/>
    <w:rPr>
      <w:rFonts w:ascii="Symbol" w:hAnsi="Symbol" w:cs="Symbol" w:hint="default"/>
    </w:rPr>
  </w:style>
  <w:style w:type="character" w:customStyle="1" w:styleId="WW8Num29z0">
    <w:name w:val="WW8Num29z0"/>
    <w:rsid w:val="004E063D"/>
    <w:rPr>
      <w:rFonts w:ascii="OpenSymbol" w:hAnsi="OpenSymbol" w:cs="OpenSymbol"/>
      <w:b w:val="0"/>
    </w:rPr>
  </w:style>
  <w:style w:type="character" w:customStyle="1" w:styleId="WW8Num29z1">
    <w:name w:val="WW8Num29z1"/>
    <w:rsid w:val="004E063D"/>
    <w:rPr>
      <w:rFonts w:ascii="Courier New" w:hAnsi="Courier New" w:cs="Courier New" w:hint="default"/>
    </w:rPr>
  </w:style>
  <w:style w:type="character" w:customStyle="1" w:styleId="WW8Num29z2">
    <w:name w:val="WW8Num29z2"/>
    <w:rsid w:val="004E063D"/>
    <w:rPr>
      <w:rFonts w:ascii="Wingdings" w:hAnsi="Wingdings" w:cs="Wingdings" w:hint="default"/>
    </w:rPr>
  </w:style>
  <w:style w:type="character" w:customStyle="1" w:styleId="WW8Num29z3">
    <w:name w:val="WW8Num29z3"/>
    <w:rsid w:val="004E063D"/>
    <w:rPr>
      <w:rFonts w:ascii="Symbol" w:hAnsi="Symbol" w:cs="Symbol" w:hint="default"/>
    </w:rPr>
  </w:style>
  <w:style w:type="character" w:customStyle="1" w:styleId="WW8Num30z0">
    <w:name w:val="WW8Num30z0"/>
    <w:rsid w:val="004E063D"/>
  </w:style>
  <w:style w:type="character" w:customStyle="1" w:styleId="WW8Num30z1">
    <w:name w:val="WW8Num30z1"/>
    <w:rsid w:val="004E063D"/>
  </w:style>
  <w:style w:type="character" w:customStyle="1" w:styleId="WW8Num30z2">
    <w:name w:val="WW8Num30z2"/>
    <w:rsid w:val="004E063D"/>
  </w:style>
  <w:style w:type="character" w:customStyle="1" w:styleId="WW8Num30z3">
    <w:name w:val="WW8Num30z3"/>
    <w:rsid w:val="004E063D"/>
  </w:style>
  <w:style w:type="character" w:customStyle="1" w:styleId="WW8Num30z4">
    <w:name w:val="WW8Num30z4"/>
    <w:rsid w:val="004E063D"/>
  </w:style>
  <w:style w:type="character" w:customStyle="1" w:styleId="WW8Num30z5">
    <w:name w:val="WW8Num30z5"/>
    <w:rsid w:val="004E063D"/>
  </w:style>
  <w:style w:type="character" w:customStyle="1" w:styleId="WW8Num30z6">
    <w:name w:val="WW8Num30z6"/>
    <w:rsid w:val="004E063D"/>
  </w:style>
  <w:style w:type="character" w:customStyle="1" w:styleId="WW8Num30z7">
    <w:name w:val="WW8Num30z7"/>
    <w:rsid w:val="004E063D"/>
  </w:style>
  <w:style w:type="character" w:customStyle="1" w:styleId="WW8Num30z8">
    <w:name w:val="WW8Num30z8"/>
    <w:rsid w:val="004E063D"/>
  </w:style>
  <w:style w:type="character" w:customStyle="1" w:styleId="WW8Num31z0">
    <w:name w:val="WW8Num31z0"/>
    <w:rsid w:val="004E063D"/>
    <w:rPr>
      <w:rFonts w:ascii="Arial" w:eastAsia="Calibri" w:hAnsi="Arial" w:cs="Arial" w:hint="default"/>
    </w:rPr>
  </w:style>
  <w:style w:type="character" w:customStyle="1" w:styleId="WW8Num31z1">
    <w:name w:val="WW8Num31z1"/>
    <w:rsid w:val="004E063D"/>
    <w:rPr>
      <w:rFonts w:ascii="Courier New" w:hAnsi="Courier New" w:cs="Courier New" w:hint="default"/>
    </w:rPr>
  </w:style>
  <w:style w:type="character" w:customStyle="1" w:styleId="WW8Num31z2">
    <w:name w:val="WW8Num31z2"/>
    <w:rsid w:val="004E063D"/>
    <w:rPr>
      <w:rFonts w:ascii="Wingdings" w:hAnsi="Wingdings" w:cs="Wingdings" w:hint="default"/>
    </w:rPr>
  </w:style>
  <w:style w:type="character" w:customStyle="1" w:styleId="WW8Num31z3">
    <w:name w:val="WW8Num31z3"/>
    <w:rsid w:val="004E063D"/>
    <w:rPr>
      <w:rFonts w:ascii="Symbol" w:hAnsi="Symbol" w:cs="Symbol" w:hint="default"/>
    </w:rPr>
  </w:style>
  <w:style w:type="character" w:customStyle="1" w:styleId="WW8Num32z0">
    <w:name w:val="WW8Num32z0"/>
    <w:rsid w:val="004E063D"/>
    <w:rPr>
      <w:rFonts w:hint="default"/>
    </w:rPr>
  </w:style>
  <w:style w:type="character" w:customStyle="1" w:styleId="WW8Num32z1">
    <w:name w:val="WW8Num32z1"/>
    <w:rsid w:val="004E063D"/>
  </w:style>
  <w:style w:type="character" w:customStyle="1" w:styleId="WW8Num32z2">
    <w:name w:val="WW8Num32z2"/>
    <w:rsid w:val="004E063D"/>
  </w:style>
  <w:style w:type="character" w:customStyle="1" w:styleId="WW8Num32z3">
    <w:name w:val="WW8Num32z3"/>
    <w:rsid w:val="004E063D"/>
  </w:style>
  <w:style w:type="character" w:customStyle="1" w:styleId="WW8Num32z4">
    <w:name w:val="WW8Num32z4"/>
    <w:rsid w:val="004E063D"/>
  </w:style>
  <w:style w:type="character" w:customStyle="1" w:styleId="WW8Num32z5">
    <w:name w:val="WW8Num32z5"/>
    <w:rsid w:val="004E063D"/>
  </w:style>
  <w:style w:type="character" w:customStyle="1" w:styleId="WW8Num32z6">
    <w:name w:val="WW8Num32z6"/>
    <w:rsid w:val="004E063D"/>
  </w:style>
  <w:style w:type="character" w:customStyle="1" w:styleId="WW8Num32z7">
    <w:name w:val="WW8Num32z7"/>
    <w:rsid w:val="004E063D"/>
  </w:style>
  <w:style w:type="character" w:customStyle="1" w:styleId="WW8Num32z8">
    <w:name w:val="WW8Num32z8"/>
    <w:rsid w:val="004E063D"/>
  </w:style>
  <w:style w:type="character" w:customStyle="1" w:styleId="WW8Num33z0">
    <w:name w:val="WW8Num33z0"/>
    <w:rsid w:val="004E063D"/>
    <w:rPr>
      <w:rFonts w:ascii="Symbol" w:hAnsi="Symbol" w:cs="Symbol" w:hint="default"/>
    </w:rPr>
  </w:style>
  <w:style w:type="character" w:customStyle="1" w:styleId="WW8Num33z1">
    <w:name w:val="WW8Num33z1"/>
    <w:rsid w:val="004E063D"/>
    <w:rPr>
      <w:rFonts w:ascii="Courier New" w:hAnsi="Courier New" w:cs="Courier New" w:hint="default"/>
    </w:rPr>
  </w:style>
  <w:style w:type="character" w:customStyle="1" w:styleId="WW8Num33z2">
    <w:name w:val="WW8Num33z2"/>
    <w:rsid w:val="004E063D"/>
    <w:rPr>
      <w:rFonts w:ascii="Wingdings" w:hAnsi="Wingdings" w:cs="Wingdings" w:hint="default"/>
    </w:rPr>
  </w:style>
  <w:style w:type="character" w:customStyle="1" w:styleId="WW8Num34z0">
    <w:name w:val="WW8Num34z0"/>
    <w:rsid w:val="004E063D"/>
    <w:rPr>
      <w:rFonts w:ascii="Calibri" w:hAnsi="Calibri" w:cs="Calibri" w:hint="default"/>
    </w:rPr>
  </w:style>
  <w:style w:type="character" w:customStyle="1" w:styleId="WW8Num34z1">
    <w:name w:val="WW8Num34z1"/>
    <w:rsid w:val="004E063D"/>
    <w:rPr>
      <w:rFonts w:ascii="Courier New" w:hAnsi="Courier New" w:cs="Courier New" w:hint="default"/>
    </w:rPr>
  </w:style>
  <w:style w:type="character" w:customStyle="1" w:styleId="WW8Num34z2">
    <w:name w:val="WW8Num34z2"/>
    <w:rsid w:val="004E063D"/>
    <w:rPr>
      <w:rFonts w:ascii="Wingdings" w:hAnsi="Wingdings" w:cs="Wingdings" w:hint="default"/>
    </w:rPr>
  </w:style>
  <w:style w:type="character" w:customStyle="1" w:styleId="WW8Num34z3">
    <w:name w:val="WW8Num34z3"/>
    <w:rsid w:val="004E063D"/>
    <w:rPr>
      <w:rFonts w:ascii="Symbol" w:hAnsi="Symbol" w:cs="Symbol" w:hint="default"/>
    </w:rPr>
  </w:style>
  <w:style w:type="character" w:customStyle="1" w:styleId="WW8Num35z0">
    <w:name w:val="WW8Num35z0"/>
    <w:rsid w:val="004E063D"/>
    <w:rPr>
      <w:rFonts w:ascii="Symbol" w:hAnsi="Symbol" w:cs="Symbol" w:hint="default"/>
    </w:rPr>
  </w:style>
  <w:style w:type="character" w:customStyle="1" w:styleId="WW8Num35z1">
    <w:name w:val="WW8Num35z1"/>
    <w:rsid w:val="004E063D"/>
    <w:rPr>
      <w:rFonts w:ascii="Courier New" w:hAnsi="Courier New" w:cs="Courier New" w:hint="default"/>
    </w:rPr>
  </w:style>
  <w:style w:type="character" w:customStyle="1" w:styleId="WW8Num35z2">
    <w:name w:val="WW8Num35z2"/>
    <w:rsid w:val="004E063D"/>
    <w:rPr>
      <w:rFonts w:ascii="Wingdings" w:hAnsi="Wingdings" w:cs="Wingdings" w:hint="default"/>
    </w:rPr>
  </w:style>
  <w:style w:type="character" w:customStyle="1" w:styleId="WW8Num36z0">
    <w:name w:val="WW8Num36z0"/>
    <w:rsid w:val="004E063D"/>
    <w:rPr>
      <w:rFonts w:ascii="Times New Roman" w:hAnsi="Times New Roman" w:cs="Times New Roman"/>
    </w:rPr>
  </w:style>
  <w:style w:type="character" w:customStyle="1" w:styleId="WW8Num36z1">
    <w:name w:val="WW8Num36z1"/>
    <w:rsid w:val="004E063D"/>
    <w:rPr>
      <w:rFonts w:ascii="Courier New" w:hAnsi="Courier New" w:cs="Courier New" w:hint="default"/>
    </w:rPr>
  </w:style>
  <w:style w:type="character" w:customStyle="1" w:styleId="WW8Num36z2">
    <w:name w:val="WW8Num36z2"/>
    <w:rsid w:val="004E063D"/>
    <w:rPr>
      <w:rFonts w:ascii="Wingdings" w:hAnsi="Wingdings" w:cs="Wingdings" w:hint="default"/>
    </w:rPr>
  </w:style>
  <w:style w:type="character" w:customStyle="1" w:styleId="WW8Num36z3">
    <w:name w:val="WW8Num36z3"/>
    <w:rsid w:val="004E063D"/>
    <w:rPr>
      <w:rFonts w:ascii="Symbol" w:hAnsi="Symbol" w:cs="Symbol" w:hint="default"/>
    </w:rPr>
  </w:style>
  <w:style w:type="character" w:customStyle="1" w:styleId="WW8Num37z0">
    <w:name w:val="WW8Num37z0"/>
    <w:rsid w:val="004E063D"/>
    <w:rPr>
      <w:rFonts w:ascii="Symbol" w:hAnsi="Symbol" w:cs="Symbol" w:hint="default"/>
    </w:rPr>
  </w:style>
  <w:style w:type="character" w:customStyle="1" w:styleId="WW8Num37z1">
    <w:name w:val="WW8Num37z1"/>
    <w:rsid w:val="004E063D"/>
    <w:rPr>
      <w:rFonts w:ascii="Courier New" w:hAnsi="Courier New" w:cs="Courier New" w:hint="default"/>
    </w:rPr>
  </w:style>
  <w:style w:type="character" w:customStyle="1" w:styleId="WW8Num37z2">
    <w:name w:val="WW8Num37z2"/>
    <w:rsid w:val="004E063D"/>
    <w:rPr>
      <w:rFonts w:ascii="Wingdings" w:hAnsi="Wingdings" w:cs="Wingdings" w:hint="default"/>
    </w:rPr>
  </w:style>
  <w:style w:type="character" w:customStyle="1" w:styleId="WW8Num38z0">
    <w:name w:val="WW8Num38z0"/>
    <w:rsid w:val="004E063D"/>
    <w:rPr>
      <w:rFonts w:ascii="Symbol" w:hAnsi="Symbol" w:cs="Symbol" w:hint="default"/>
    </w:rPr>
  </w:style>
  <w:style w:type="character" w:customStyle="1" w:styleId="WW8Num38z1">
    <w:name w:val="WW8Num38z1"/>
    <w:rsid w:val="004E063D"/>
    <w:rPr>
      <w:rFonts w:ascii="Courier New" w:hAnsi="Courier New" w:cs="Courier New" w:hint="default"/>
    </w:rPr>
  </w:style>
  <w:style w:type="character" w:customStyle="1" w:styleId="WW8Num38z2">
    <w:name w:val="WW8Num38z2"/>
    <w:rsid w:val="004E063D"/>
    <w:rPr>
      <w:rFonts w:ascii="Wingdings" w:hAnsi="Wingdings" w:cs="Wingdings" w:hint="default"/>
    </w:rPr>
  </w:style>
  <w:style w:type="character" w:customStyle="1" w:styleId="WW8Num39z0">
    <w:name w:val="WW8Num39z0"/>
    <w:rsid w:val="004E063D"/>
    <w:rPr>
      <w:rFonts w:ascii="OpenSymbol" w:hAnsi="OpenSymbol" w:cs="OpenSymbol"/>
      <w:b w:val="0"/>
    </w:rPr>
  </w:style>
  <w:style w:type="character" w:customStyle="1" w:styleId="WW8Num39z1">
    <w:name w:val="WW8Num39z1"/>
    <w:rsid w:val="004E063D"/>
    <w:rPr>
      <w:rFonts w:ascii="Courier New" w:hAnsi="Courier New" w:cs="Courier New" w:hint="default"/>
    </w:rPr>
  </w:style>
  <w:style w:type="character" w:customStyle="1" w:styleId="WW8Num39z2">
    <w:name w:val="WW8Num39z2"/>
    <w:rsid w:val="004E063D"/>
    <w:rPr>
      <w:rFonts w:ascii="Wingdings" w:hAnsi="Wingdings" w:cs="Wingdings" w:hint="default"/>
    </w:rPr>
  </w:style>
  <w:style w:type="character" w:customStyle="1" w:styleId="WW8Num39z3">
    <w:name w:val="WW8Num39z3"/>
    <w:rsid w:val="004E063D"/>
    <w:rPr>
      <w:rFonts w:ascii="Symbol" w:hAnsi="Symbol" w:cs="Symbol" w:hint="default"/>
    </w:rPr>
  </w:style>
  <w:style w:type="character" w:customStyle="1" w:styleId="WW8Num40z0">
    <w:name w:val="WW8Num40z0"/>
    <w:rsid w:val="004E063D"/>
    <w:rPr>
      <w:rFonts w:hint="default"/>
    </w:rPr>
  </w:style>
  <w:style w:type="character" w:customStyle="1" w:styleId="WW8Num40z1">
    <w:name w:val="WW8Num40z1"/>
    <w:rsid w:val="004E063D"/>
    <w:rPr>
      <w:rFonts w:ascii="Courier New" w:hAnsi="Courier New" w:cs="Courier New" w:hint="default"/>
    </w:rPr>
  </w:style>
  <w:style w:type="character" w:customStyle="1" w:styleId="WW8Num40z2">
    <w:name w:val="WW8Num40z2"/>
    <w:rsid w:val="004E063D"/>
    <w:rPr>
      <w:rFonts w:ascii="Wingdings" w:hAnsi="Wingdings" w:cs="Wingdings" w:hint="default"/>
    </w:rPr>
  </w:style>
  <w:style w:type="character" w:customStyle="1" w:styleId="WW8Num40z3">
    <w:name w:val="WW8Num40z3"/>
    <w:rsid w:val="004E063D"/>
    <w:rPr>
      <w:rFonts w:ascii="Symbol" w:hAnsi="Symbol" w:cs="Symbol" w:hint="default"/>
    </w:rPr>
  </w:style>
  <w:style w:type="character" w:customStyle="1" w:styleId="WW8Num41z0">
    <w:name w:val="WW8Num41z0"/>
    <w:rsid w:val="004E063D"/>
    <w:rPr>
      <w:rFonts w:ascii="Symbol" w:hAnsi="Symbol" w:cs="Symbol" w:hint="default"/>
    </w:rPr>
  </w:style>
  <w:style w:type="character" w:customStyle="1" w:styleId="WW8Num41z1">
    <w:name w:val="WW8Num41z1"/>
    <w:rsid w:val="004E063D"/>
    <w:rPr>
      <w:rFonts w:ascii="Courier New" w:hAnsi="Courier New" w:cs="Courier New" w:hint="default"/>
    </w:rPr>
  </w:style>
  <w:style w:type="character" w:customStyle="1" w:styleId="WW8Num41z2">
    <w:name w:val="WW8Num41z2"/>
    <w:rsid w:val="004E063D"/>
    <w:rPr>
      <w:rFonts w:ascii="Wingdings" w:hAnsi="Wingdings" w:cs="Wingdings" w:hint="default"/>
    </w:rPr>
  </w:style>
  <w:style w:type="character" w:customStyle="1" w:styleId="Policepardfaut2">
    <w:name w:val="Police par défaut2"/>
    <w:rsid w:val="004E063D"/>
  </w:style>
  <w:style w:type="character" w:customStyle="1" w:styleId="WW8Num3z1">
    <w:name w:val="WW8Num3z1"/>
    <w:rsid w:val="004E063D"/>
    <w:rPr>
      <w:rFonts w:ascii="Courier New" w:hAnsi="Courier New" w:cs="Courier New"/>
    </w:rPr>
  </w:style>
  <w:style w:type="character" w:customStyle="1" w:styleId="WW8Num3z2">
    <w:name w:val="WW8Num3z2"/>
    <w:rsid w:val="004E063D"/>
    <w:rPr>
      <w:rFonts w:ascii="Wingdings" w:hAnsi="Wingdings" w:cs="Wingdings"/>
    </w:rPr>
  </w:style>
  <w:style w:type="character" w:customStyle="1" w:styleId="WW8Num3z3">
    <w:name w:val="WW8Num3z3"/>
    <w:rsid w:val="004E063D"/>
    <w:rPr>
      <w:rFonts w:ascii="Symbol" w:hAnsi="Symbol" w:cs="Symbol"/>
    </w:rPr>
  </w:style>
  <w:style w:type="character" w:customStyle="1" w:styleId="WW8Num4z1">
    <w:name w:val="WW8Num4z1"/>
    <w:rsid w:val="004E063D"/>
    <w:rPr>
      <w:rFonts w:ascii="Courier New" w:hAnsi="Courier New" w:cs="Courier New"/>
      <w:sz w:val="20"/>
    </w:rPr>
  </w:style>
  <w:style w:type="character" w:customStyle="1" w:styleId="WW8Num4z2">
    <w:name w:val="WW8Num4z2"/>
    <w:rsid w:val="004E063D"/>
    <w:rPr>
      <w:rFonts w:ascii="Wingdings" w:hAnsi="Wingdings" w:cs="Wingdings"/>
      <w:sz w:val="20"/>
    </w:rPr>
  </w:style>
  <w:style w:type="character" w:customStyle="1" w:styleId="WW8Num23z1">
    <w:name w:val="WW8Num23z1"/>
    <w:rsid w:val="004E063D"/>
    <w:rPr>
      <w:rFonts w:ascii="Courier New" w:hAnsi="Courier New" w:cs="Courier New"/>
    </w:rPr>
  </w:style>
  <w:style w:type="character" w:customStyle="1" w:styleId="WW8Num23z2">
    <w:name w:val="WW8Num23z2"/>
    <w:rsid w:val="004E063D"/>
    <w:rPr>
      <w:rFonts w:ascii="Wingdings" w:hAnsi="Wingdings" w:cs="Wingdings"/>
    </w:rPr>
  </w:style>
  <w:style w:type="character" w:customStyle="1" w:styleId="WW8Num23z3">
    <w:name w:val="WW8Num23z3"/>
    <w:rsid w:val="004E063D"/>
    <w:rPr>
      <w:rFonts w:ascii="Symbol" w:hAnsi="Symbol" w:cs="Symbol"/>
    </w:rPr>
  </w:style>
  <w:style w:type="character" w:customStyle="1" w:styleId="Policepardfaut1">
    <w:name w:val="Police par défaut1"/>
    <w:rsid w:val="004E063D"/>
  </w:style>
  <w:style w:type="character" w:customStyle="1" w:styleId="Titre5Car">
    <w:name w:val="Titre 5 Car"/>
    <w:rsid w:val="004E063D"/>
    <w:rPr>
      <w:rFonts w:ascii="Cambria" w:hAnsi="Cambria" w:cs="Cambria"/>
      <w:color w:val="243F60"/>
    </w:rPr>
  </w:style>
  <w:style w:type="character" w:customStyle="1" w:styleId="Titre7Car">
    <w:name w:val="Titre 7 Car"/>
    <w:rsid w:val="004E063D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4E063D"/>
    <w:rPr>
      <w:rFonts w:ascii="Arial" w:hAnsi="Arial" w:cs="Arial"/>
    </w:rPr>
  </w:style>
  <w:style w:type="character" w:styleId="Lienhypertexte">
    <w:name w:val="Hyperlink"/>
    <w:uiPriority w:val="99"/>
    <w:rsid w:val="004E063D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4E063D"/>
    <w:rPr>
      <w:rFonts w:ascii="Tahoma" w:hAnsi="Tahoma" w:cs="Tahoma"/>
      <w:sz w:val="16"/>
      <w:szCs w:val="16"/>
    </w:rPr>
  </w:style>
  <w:style w:type="character" w:styleId="lev">
    <w:name w:val="Strong"/>
    <w:qFormat/>
    <w:rsid w:val="004E063D"/>
    <w:rPr>
      <w:rFonts w:cs="Times New Roman"/>
      <w:b/>
      <w:bCs/>
    </w:rPr>
  </w:style>
  <w:style w:type="character" w:customStyle="1" w:styleId="En-tteCar">
    <w:name w:val="En-tête Car"/>
    <w:rsid w:val="004E063D"/>
    <w:rPr>
      <w:rFonts w:cs="Calibri"/>
    </w:rPr>
  </w:style>
  <w:style w:type="character" w:customStyle="1" w:styleId="PieddepageCar">
    <w:name w:val="Pied de page Car"/>
    <w:rsid w:val="004E063D"/>
    <w:rPr>
      <w:rFonts w:cs="Calibri"/>
    </w:rPr>
  </w:style>
  <w:style w:type="character" w:customStyle="1" w:styleId="TitreCar">
    <w:name w:val="Titre Car"/>
    <w:rsid w:val="004E063D"/>
    <w:rPr>
      <w:b/>
      <w:bCs/>
      <w:sz w:val="24"/>
      <w:szCs w:val="24"/>
    </w:rPr>
  </w:style>
  <w:style w:type="character" w:customStyle="1" w:styleId="Sous-titreCar">
    <w:name w:val="Sous-titre Car"/>
    <w:rsid w:val="004E063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4E063D"/>
    <w:rPr>
      <w:color w:val="800080"/>
      <w:u w:val="single"/>
    </w:rPr>
  </w:style>
  <w:style w:type="character" w:customStyle="1" w:styleId="Marquedecommentaire1">
    <w:name w:val="Marque de commentaire1"/>
    <w:rsid w:val="004E063D"/>
    <w:rPr>
      <w:sz w:val="16"/>
      <w:szCs w:val="16"/>
    </w:rPr>
  </w:style>
  <w:style w:type="character" w:customStyle="1" w:styleId="CommentaireCar">
    <w:name w:val="Commentaire Car"/>
    <w:rsid w:val="004E063D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4E063D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4E063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rsid w:val="004E063D"/>
    <w:pPr>
      <w:spacing w:after="120"/>
    </w:pPr>
  </w:style>
  <w:style w:type="paragraph" w:styleId="Liste">
    <w:name w:val="List"/>
    <w:basedOn w:val="Corpsdetexte"/>
    <w:rsid w:val="004E063D"/>
    <w:rPr>
      <w:rFonts w:cs="Mangal"/>
    </w:rPr>
  </w:style>
  <w:style w:type="paragraph" w:styleId="Lgende">
    <w:name w:val="caption"/>
    <w:basedOn w:val="Normal"/>
    <w:qFormat/>
    <w:rsid w:val="004E06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4E063D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4E063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4E06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4E063D"/>
    <w:pPr>
      <w:ind w:left="720"/>
    </w:pPr>
  </w:style>
  <w:style w:type="paragraph" w:styleId="Textedebulles">
    <w:name w:val="Balloon Text"/>
    <w:basedOn w:val="Normal"/>
    <w:rsid w:val="004E06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E063D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4E063D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4E063D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4E063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rsid w:val="004E063D"/>
  </w:style>
  <w:style w:type="paragraph" w:styleId="Pieddepage">
    <w:name w:val="footer"/>
    <w:basedOn w:val="Normal"/>
    <w:rsid w:val="004E063D"/>
  </w:style>
  <w:style w:type="paragraph" w:customStyle="1" w:styleId="Contenudetableau">
    <w:name w:val="Contenu de tableau"/>
    <w:basedOn w:val="Normal"/>
    <w:rsid w:val="004E063D"/>
    <w:pPr>
      <w:suppressLineNumbers/>
    </w:pPr>
  </w:style>
  <w:style w:type="paragraph" w:customStyle="1" w:styleId="Titredetableau">
    <w:name w:val="Titre de tableau"/>
    <w:basedOn w:val="Contenudetableau"/>
    <w:rsid w:val="004E063D"/>
    <w:rPr>
      <w:b/>
      <w:bCs/>
    </w:rPr>
  </w:style>
  <w:style w:type="paragraph" w:styleId="Sous-titre">
    <w:name w:val="Subtitle"/>
    <w:basedOn w:val="Normal"/>
    <w:next w:val="Normal"/>
    <w:qFormat/>
    <w:rsid w:val="004E063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4E063D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4E063D"/>
    <w:rPr>
      <w:b/>
      <w:bCs/>
    </w:rPr>
  </w:style>
  <w:style w:type="paragraph" w:customStyle="1" w:styleId="Grillemoyenne1-Accent21">
    <w:name w:val="Grille moyenne 1 - Accent 21"/>
    <w:basedOn w:val="Normal"/>
    <w:rsid w:val="004E063D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4E063D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E063D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210</TotalTime>
  <Pages>1</Pages>
  <Words>435</Words>
  <Characters>2395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2022-12-17T18:19:00Z</dcterms:created>
  <dcterms:modified xsi:type="dcterms:W3CDTF">2024-03-04T09:14:00Z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