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3A4397" w14:textId="77777777" w:rsidR="000B5941" w:rsidRDefault="000B5941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36088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3D5199E5" w14:textId="77777777" w:rsidTr="000B7A1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FB6B9" w14:textId="77777777" w:rsidR="000B5941" w:rsidRPr="00E81639" w:rsidRDefault="000F7085" w:rsidP="000F7085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Contexte</w:t>
            </w:r>
          </w:p>
        </w:tc>
      </w:tr>
      <w:tr w:rsidR="000B5941" w14:paraId="03D722B2" w14:textId="77777777" w:rsidTr="000B7A1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E422E" w14:textId="2BCE2CCB" w:rsidR="00296E49" w:rsidRPr="000B7A12" w:rsidRDefault="005F6B99" w:rsidP="000B7A12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Le pétrole sert actuellement à la fabrication de très nombreux produits en plastique mais </w:t>
            </w:r>
            <w:r w:rsidR="00E71166" w:rsidRPr="000B7A12">
              <w:rPr>
                <w:rFonts w:ascii="Arial" w:hAnsi="Arial" w:cs="Arial"/>
                <w:sz w:val="24"/>
                <w:szCs w:val="24"/>
                <w:lang w:eastAsia="en-US"/>
              </w:rPr>
              <w:t>son extraction est</w:t>
            </w:r>
            <w:r w:rsidR="00CB687A"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très polluant</w:t>
            </w:r>
            <w:r w:rsidR="00E71166" w:rsidRPr="000B7A12">
              <w:rPr>
                <w:rFonts w:ascii="Arial" w:hAnsi="Arial" w:cs="Arial"/>
                <w:sz w:val="24"/>
                <w:szCs w:val="24"/>
                <w:lang w:eastAsia="en-US"/>
              </w:rPr>
              <w:t>e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. C’est pourquoi </w:t>
            </w:r>
            <w:r w:rsidR="000F7085"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depuis quelques années, 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>les chimistes cherchent</w:t>
            </w:r>
            <w:r w:rsidR="00DF7610"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>à fabriquer des bioplastiques à partir d’une molécule organique végétale, la lignine.</w:t>
            </w:r>
            <w:r w:rsid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1C6FA5" w:rsidRPr="000B7A12">
              <w:rPr>
                <w:rFonts w:ascii="Arial" w:hAnsi="Arial" w:cs="Arial"/>
                <w:sz w:val="24"/>
                <w:szCs w:val="24"/>
                <w:lang w:eastAsia="en-US"/>
              </w:rPr>
              <w:t>L’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idée de développer </w:t>
            </w:r>
            <w:r w:rsidR="00373F3F" w:rsidRPr="000B7A12">
              <w:rPr>
                <w:rFonts w:ascii="Arial" w:hAnsi="Arial" w:cs="Arial"/>
                <w:sz w:val="24"/>
                <w:szCs w:val="24"/>
                <w:lang w:eastAsia="en-US"/>
              </w:rPr>
              <w:t>des cultures de bambous pour extraire la lignine a émergé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. Ce végétal présente, en </w:t>
            </w:r>
            <w:r w:rsidR="002C7D32" w:rsidRPr="000B7A12">
              <w:rPr>
                <w:rFonts w:ascii="Arial" w:hAnsi="Arial" w:cs="Arial"/>
                <w:sz w:val="24"/>
                <w:szCs w:val="24"/>
                <w:lang w:eastAsia="en-US"/>
              </w:rPr>
              <w:t>effet, une</w:t>
            </w:r>
            <w:r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croissance t</w:t>
            </w:r>
            <w:r w:rsidR="001C6FA5" w:rsidRPr="000B7A12">
              <w:rPr>
                <w:rFonts w:ascii="Arial" w:hAnsi="Arial" w:cs="Arial"/>
                <w:sz w:val="24"/>
                <w:szCs w:val="24"/>
                <w:lang w:eastAsia="en-US"/>
              </w:rPr>
              <w:t>rès rapide et a la par</w:t>
            </w:r>
            <w:r w:rsidR="00D33FA2" w:rsidRPr="000B7A12">
              <w:rPr>
                <w:rFonts w:ascii="Arial" w:hAnsi="Arial" w:cs="Arial"/>
                <w:sz w:val="24"/>
                <w:szCs w:val="24"/>
                <w:lang w:eastAsia="en-US"/>
              </w:rPr>
              <w:t>ticularité d’avoir des feuilles</w:t>
            </w:r>
            <w:r w:rsidR="00DF7610"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373F3F" w:rsidRPr="000B7A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faciles à récolter. </w:t>
            </w:r>
          </w:p>
          <w:p w14:paraId="1EBAEB07" w14:textId="77777777" w:rsidR="00E81639" w:rsidRPr="000B7A12" w:rsidRDefault="00296E49" w:rsidP="000B7A12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B7A12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On cherche à déterminer si les feuilles peuvent être privilégiées pour extraire la lignine</w:t>
            </w:r>
            <w:r w:rsidR="00DF7610" w:rsidRPr="000B7A12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Pr="000B7A12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plutôt que d’autres organes du bambou.</w:t>
            </w:r>
          </w:p>
        </w:tc>
      </w:tr>
    </w:tbl>
    <w:p w14:paraId="6F5AAE26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45192F" w14:paraId="685718C8" w14:textId="77777777" w:rsidTr="000B7A12">
        <w:tc>
          <w:tcPr>
            <w:tcW w:w="0" w:type="auto"/>
            <w:shd w:val="clear" w:color="auto" w:fill="D9D9D9"/>
          </w:tcPr>
          <w:p w14:paraId="04D7DD72" w14:textId="77777777" w:rsidR="0045192F" w:rsidRPr="000F7085" w:rsidRDefault="0045192F" w:rsidP="000F7085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78D0FAD4" w14:textId="77777777" w:rsidTr="000B7A12">
        <w:tc>
          <w:tcPr>
            <w:tcW w:w="0" w:type="auto"/>
            <w:shd w:val="clear" w:color="auto" w:fill="F2F2F2"/>
          </w:tcPr>
          <w:p w14:paraId="705E9D99" w14:textId="49176137" w:rsidR="0045192F" w:rsidRPr="000F7085" w:rsidRDefault="006E06B9" w:rsidP="000F7085">
            <w:pPr>
              <w:suppressAutoHyphens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Partie A : Appropriation du contexte et activité</w:t>
            </w:r>
            <w:r w:rsidR="00041D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pratique (durée recommandée : 3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0 min</w:t>
            </w:r>
            <w:r w:rsidR="00F03315">
              <w:rPr>
                <w:rFonts w:ascii="Arial" w:hAnsi="Arial" w:cs="Arial"/>
                <w:b/>
                <w:bCs/>
                <w:sz w:val="24"/>
                <w:szCs w:val="24"/>
              </w:rPr>
              <w:t>utes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0F3B1D" w14:paraId="6893147D" w14:textId="77777777" w:rsidTr="000B7A12">
        <w:tc>
          <w:tcPr>
            <w:tcW w:w="0" w:type="auto"/>
          </w:tcPr>
          <w:p w14:paraId="043387C9" w14:textId="77777777" w:rsidR="000F3B1D" w:rsidRPr="002A24F1" w:rsidRDefault="000F3B1D" w:rsidP="002A24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ECEBBB" w14:textId="77777777" w:rsidR="00884A2F" w:rsidRDefault="00884A2F" w:rsidP="00884A2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stratégie adoptée consiste à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déterminer </w:t>
            </w:r>
            <w:r w:rsidRPr="00814465">
              <w:rPr>
                <w:rFonts w:ascii="Arial" w:hAnsi="Arial" w:cs="Arial"/>
                <w:bCs/>
                <w:sz w:val="24"/>
                <w:szCs w:val="24"/>
              </w:rPr>
              <w:t>la proportion de surface de lignine contenue dans le pétiole de la feuille.</w:t>
            </w:r>
          </w:p>
          <w:p w14:paraId="671C4A3C" w14:textId="77777777" w:rsidR="00884A2F" w:rsidRPr="002A24F1" w:rsidRDefault="00884A2F" w:rsidP="00884A2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58CFD1" w14:textId="77777777" w:rsidR="006E06B9" w:rsidRDefault="006E06B9" w:rsidP="00A96B6C">
            <w:pP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2A24F1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pour vérifier les résultats </w:t>
            </w:r>
            <w:r w:rsidRPr="002A24F1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  <w:p w14:paraId="41294D9B" w14:textId="77777777" w:rsidR="000F7085" w:rsidRPr="002A24F1" w:rsidRDefault="000F7085" w:rsidP="00A96B6C">
            <w:pP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884A2F" w14:paraId="464D76FF" w14:textId="77777777" w:rsidTr="000B7A12">
        <w:tc>
          <w:tcPr>
            <w:tcW w:w="0" w:type="auto"/>
            <w:shd w:val="clear" w:color="auto" w:fill="F2F2F2"/>
          </w:tcPr>
          <w:p w14:paraId="6D85EFCD" w14:textId="15A314E7" w:rsidR="00884A2F" w:rsidRPr="002A24F1" w:rsidRDefault="00884A2F" w:rsidP="00AB3FE2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Présenter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interprétation des résultats, poursuite de la stratégie et conclusion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 3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 min</w:t>
            </w:r>
            <w:r w:rsidR="00F0331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798051F" w14:textId="77777777" w:rsidTr="000B7A12">
        <w:tc>
          <w:tcPr>
            <w:tcW w:w="0" w:type="auto"/>
          </w:tcPr>
          <w:p w14:paraId="7C01A6C0" w14:textId="77777777" w:rsidR="00A96B6C" w:rsidRPr="00BD2D7B" w:rsidRDefault="00A96B6C" w:rsidP="000B7A12">
            <w:pPr>
              <w:spacing w:before="120"/>
              <w:jc w:val="left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</w:t>
            </w:r>
            <w:r w:rsidR="00DF76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2A24F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="00F4051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66670FE7" w14:textId="77777777" w:rsidR="00A96B6C" w:rsidRPr="002A24F1" w:rsidRDefault="00A96B6C" w:rsidP="002A24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DA1060" w14:textId="1F992EA1" w:rsidR="00BB0A42" w:rsidRDefault="00A96B6C" w:rsidP="00A96B6C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2A24F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D554BB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2A24F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</w:t>
            </w:r>
            <w:r w:rsidRPr="009F4BFD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production </w:t>
            </w:r>
            <w:r w:rsidR="00DC4E30" w:rsidRPr="009F4BFD">
              <w:rPr>
                <w:rFonts w:ascii="Arial" w:hAnsi="Arial" w:cs="Arial"/>
                <w:bCs/>
                <w:i/>
                <w:sz w:val="24"/>
                <w:szCs w:val="24"/>
              </w:rPr>
              <w:t>e</w:t>
            </w:r>
            <w:r w:rsidR="009F4BFD" w:rsidRPr="009F4BFD">
              <w:rPr>
                <w:rFonts w:ascii="Arial" w:hAnsi="Arial" w:cs="Arial"/>
                <w:bCs/>
                <w:i/>
                <w:sz w:val="24"/>
                <w:szCs w:val="24"/>
              </w:rPr>
              <w:t>t obtenir une ressource complémentaire</w:t>
            </w:r>
          </w:p>
          <w:p w14:paraId="3AB2E53A" w14:textId="77777777" w:rsidR="00CB0F02" w:rsidRPr="002A24F1" w:rsidRDefault="00CB0F02" w:rsidP="00A96B6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C10BE4E" w14:textId="529EA9E2" w:rsidR="00AD28D3" w:rsidRDefault="00E945A4" w:rsidP="00373F3F">
            <w:pPr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AB44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Proposer </w:t>
            </w:r>
            <w:r w:rsidR="00814465">
              <w:rPr>
                <w:rFonts w:ascii="Arial" w:hAnsi="Arial" w:cs="Arial"/>
                <w:bCs/>
                <w:sz w:val="24"/>
                <w:szCs w:val="24"/>
              </w:rPr>
              <w:t xml:space="preserve">une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suite à l’expérience </w:t>
            </w:r>
            <w:r w:rsidR="00FC0A6A" w:rsidRPr="00E43D74">
              <w:rPr>
                <w:rFonts w:ascii="Arial" w:hAnsi="Arial" w:cs="Arial"/>
                <w:bCs/>
                <w:sz w:val="24"/>
                <w:szCs w:val="24"/>
              </w:rPr>
              <w:t xml:space="preserve">précédente </w:t>
            </w:r>
            <w:r w:rsidR="00BB0A42" w:rsidRPr="0022577A">
              <w:rPr>
                <w:rFonts w:ascii="Arial" w:hAnsi="Arial" w:cs="Arial"/>
                <w:bCs/>
                <w:sz w:val="24"/>
                <w:szCs w:val="24"/>
              </w:rPr>
              <w:t>afin d</w:t>
            </w:r>
            <w:r w:rsidR="00E05FB5" w:rsidRPr="0022577A">
              <w:rPr>
                <w:rFonts w:ascii="Arial" w:hAnsi="Arial" w:cs="Arial"/>
                <w:bCs/>
                <w:sz w:val="24"/>
                <w:szCs w:val="24"/>
              </w:rPr>
              <w:t xml:space="preserve">e </w:t>
            </w:r>
            <w:r w:rsidR="00E05FB5" w:rsidRPr="007B708A">
              <w:rPr>
                <w:rFonts w:ascii="Arial" w:hAnsi="Arial" w:cs="Arial"/>
                <w:bCs/>
                <w:sz w:val="24"/>
                <w:szCs w:val="24"/>
              </w:rPr>
              <w:t>déterminer</w:t>
            </w:r>
            <w:r w:rsidR="00456595" w:rsidRPr="007B708A">
              <w:rPr>
                <w:rFonts w:ascii="Arial" w:hAnsi="Arial" w:cs="Arial"/>
                <w:bCs/>
                <w:sz w:val="24"/>
                <w:szCs w:val="24"/>
              </w:rPr>
              <w:t xml:space="preserve"> si </w:t>
            </w:r>
            <w:r w:rsidR="0036584F" w:rsidRPr="007B708A">
              <w:rPr>
                <w:rFonts w:ascii="Arial" w:hAnsi="Arial" w:cs="Arial"/>
                <w:bCs/>
                <w:sz w:val="24"/>
                <w:szCs w:val="24"/>
              </w:rPr>
              <w:t>les feuilles</w:t>
            </w:r>
            <w:r w:rsidR="00DF76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531C1" w:rsidRPr="007B708A">
              <w:rPr>
                <w:rFonts w:ascii="Arial" w:hAnsi="Arial" w:cs="Arial"/>
                <w:bCs/>
                <w:sz w:val="24"/>
                <w:szCs w:val="24"/>
              </w:rPr>
              <w:t xml:space="preserve">peuvent être privilégiées </w:t>
            </w:r>
            <w:r w:rsidR="00014266" w:rsidRPr="007B708A">
              <w:rPr>
                <w:rFonts w:ascii="Arial" w:hAnsi="Arial" w:cs="Arial"/>
                <w:bCs/>
                <w:sz w:val="24"/>
                <w:szCs w:val="24"/>
              </w:rPr>
              <w:t>pour extraire la lignine plutôt que d’autres organes du bambou.</w:t>
            </w:r>
          </w:p>
          <w:p w14:paraId="2BE82350" w14:textId="77777777" w:rsidR="000B7A12" w:rsidRDefault="000B7A12" w:rsidP="00373F3F">
            <w:pPr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61A72E" w14:textId="77777777" w:rsidR="00E05FB5" w:rsidRDefault="00BB0A42" w:rsidP="0035262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pour </w:t>
            </w:r>
            <w:r w:rsidRPr="002A24F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 à l’oral</w:t>
            </w:r>
          </w:p>
          <w:p w14:paraId="22575878" w14:textId="77777777" w:rsidR="00BB0A42" w:rsidRPr="002A24F1" w:rsidRDefault="00BB0A42" w:rsidP="00BB0A4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1FE03683" w14:textId="16A15BCE" w:rsidR="00AE30BD" w:rsidRPr="000B7A12" w:rsidRDefault="00A96B6C" w:rsidP="000B7A12">
            <w:pPr>
              <w:spacing w:after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A24F1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98362A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2A24F1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</w:t>
            </w:r>
            <w:r w:rsidR="00EB50ED">
              <w:rPr>
                <w:rFonts w:ascii="Arial" w:hAnsi="Arial" w:cs="Arial"/>
                <w:bCs/>
                <w:sz w:val="24"/>
                <w:szCs w:val="24"/>
              </w:rPr>
              <w:t>sur</w:t>
            </w:r>
            <w:r w:rsidR="00DF76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14266" w:rsidRPr="00E31277">
              <w:rPr>
                <w:rFonts w:ascii="Arial" w:hAnsi="Arial" w:cs="Arial"/>
                <w:bCs/>
                <w:sz w:val="24"/>
                <w:szCs w:val="24"/>
              </w:rPr>
              <w:t>l’intérêt</w:t>
            </w:r>
            <w:r w:rsidR="00DF76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B50ED">
              <w:rPr>
                <w:rFonts w:ascii="Arial" w:hAnsi="Arial" w:cs="Arial"/>
                <w:bCs/>
                <w:sz w:val="24"/>
                <w:szCs w:val="24"/>
              </w:rPr>
              <w:t>d’utiliser les feuilles du bambou pour en extraire la lignine</w:t>
            </w:r>
            <w:r w:rsidR="00AD506E">
              <w:rPr>
                <w:rFonts w:ascii="Arial" w:hAnsi="Arial" w:cs="Arial"/>
                <w:bCs/>
                <w:sz w:val="24"/>
                <w:szCs w:val="24"/>
              </w:rPr>
              <w:t xml:space="preserve"> plutôt </w:t>
            </w:r>
            <w:r w:rsidR="00AD506E" w:rsidRPr="00BA2C58">
              <w:rPr>
                <w:rFonts w:ascii="Arial" w:hAnsi="Arial" w:cs="Arial"/>
                <w:bCs/>
                <w:sz w:val="24"/>
                <w:szCs w:val="24"/>
              </w:rPr>
              <w:t>que d’autres organes.</w:t>
            </w:r>
            <w:r w:rsidR="000F3B1D" w:rsidRPr="00E86100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</w:tc>
      </w:tr>
    </w:tbl>
    <w:p w14:paraId="1E0965AF" w14:textId="77777777" w:rsidR="00AD28D3" w:rsidRPr="00AD28D3" w:rsidRDefault="003E5D79" w:rsidP="00AD28D3">
      <w:pPr>
        <w:rPr>
          <w:rFonts w:ascii="Arial" w:eastAsia="Times New Roman" w:hAnsi="Arial" w:cs="Arial"/>
          <w:sz w:val="19"/>
          <w:szCs w:val="19"/>
          <w:lang w:eastAsia="fr-FR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98EA1F2" w14:textId="77777777" w:rsidR="0054079E" w:rsidRDefault="00116A5C" w:rsidP="0054079E">
      <w:pPr>
        <w:jc w:val="right"/>
      </w:pPr>
      <w:r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360881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55"/>
        <w:gridCol w:w="10133"/>
      </w:tblGrid>
      <w:tr w:rsidR="0054079E" w14:paraId="147EC066" w14:textId="77777777" w:rsidTr="000B7A1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E7A3AC" w14:textId="77777777" w:rsidR="0054079E" w:rsidRDefault="0045192F" w:rsidP="00F03315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986099" w14:paraId="773088DF" w14:textId="77777777" w:rsidTr="000B7A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C465" w14:textId="77777777" w:rsidR="002A0027" w:rsidRPr="000539EF" w:rsidRDefault="002A0027" w:rsidP="008669AB">
            <w:pPr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39EF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41116A2D" w14:textId="41AEE075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rameau</w:t>
            </w:r>
            <w:proofErr w:type="gramEnd"/>
            <w:r w:rsidRPr="000539EF">
              <w:rPr>
                <w:rFonts w:ascii="Arial" w:hAnsi="Arial" w:cs="Arial"/>
              </w:rPr>
              <w:t xml:space="preserve"> de 2 ou 3 feuilles de bambou avec pétioles verts visibles</w:t>
            </w:r>
            <w:r w:rsidR="00CF1AFA">
              <w:rPr>
                <w:rFonts w:ascii="Arial" w:hAnsi="Arial" w:cs="Arial"/>
              </w:rPr>
              <w:t> ;</w:t>
            </w:r>
          </w:p>
          <w:p w14:paraId="54230F8C" w14:textId="4429E97B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lame</w:t>
            </w:r>
            <w:proofErr w:type="gramEnd"/>
            <w:r w:rsidRPr="000539EF">
              <w:rPr>
                <w:rFonts w:ascii="Arial" w:hAnsi="Arial" w:cs="Arial"/>
              </w:rPr>
              <w:t xml:space="preserve"> de rasoir ou scalpel</w:t>
            </w:r>
            <w:r w:rsidR="00CF1AFA">
              <w:rPr>
                <w:rFonts w:ascii="Arial" w:hAnsi="Arial" w:cs="Arial"/>
              </w:rPr>
              <w:t> ;</w:t>
            </w:r>
          </w:p>
          <w:p w14:paraId="1E7AD017" w14:textId="6424217E" w:rsidR="0090334F" w:rsidRPr="000B7A12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B7A12">
              <w:rPr>
                <w:rFonts w:ascii="Arial" w:hAnsi="Arial" w:cs="Arial"/>
              </w:rPr>
              <w:t>pinces</w:t>
            </w:r>
            <w:proofErr w:type="gramEnd"/>
            <w:r w:rsidRPr="000B7A12">
              <w:rPr>
                <w:rFonts w:ascii="Arial" w:hAnsi="Arial" w:cs="Arial"/>
              </w:rPr>
              <w:t xml:space="preserve"> fines</w:t>
            </w:r>
            <w:r w:rsidR="000B7A12" w:rsidRPr="000B7A12">
              <w:rPr>
                <w:rFonts w:ascii="Arial" w:hAnsi="Arial" w:cs="Arial"/>
              </w:rPr>
              <w:t xml:space="preserve">, </w:t>
            </w:r>
            <w:r w:rsidRPr="000B7A12">
              <w:rPr>
                <w:rFonts w:ascii="Arial" w:hAnsi="Arial" w:cs="Arial"/>
              </w:rPr>
              <w:t>verre de montre</w:t>
            </w:r>
            <w:r w:rsidR="00CF1AFA">
              <w:rPr>
                <w:rFonts w:ascii="Arial" w:hAnsi="Arial" w:cs="Arial"/>
              </w:rPr>
              <w:t> ;</w:t>
            </w:r>
          </w:p>
          <w:p w14:paraId="688DC1BE" w14:textId="1927D9B1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pinceau</w:t>
            </w:r>
            <w:proofErr w:type="gramEnd"/>
            <w:r w:rsidRPr="000539EF">
              <w:rPr>
                <w:rFonts w:ascii="Arial" w:hAnsi="Arial" w:cs="Arial"/>
              </w:rPr>
              <w:t xml:space="preserve"> ou pince ou aiguille lancéolée (pour sortir facilement les coupes du verre de montre)</w:t>
            </w:r>
            <w:r w:rsidR="00CF1AFA">
              <w:rPr>
                <w:rFonts w:ascii="Arial" w:hAnsi="Arial" w:cs="Arial"/>
              </w:rPr>
              <w:t> ;</w:t>
            </w:r>
          </w:p>
          <w:p w14:paraId="214E897D" w14:textId="5C9B42C2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 w:right="-108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solution</w:t>
            </w:r>
            <w:proofErr w:type="gramEnd"/>
            <w:r w:rsidRPr="000539EF">
              <w:rPr>
                <w:rFonts w:ascii="Arial" w:hAnsi="Arial" w:cs="Arial"/>
              </w:rPr>
              <w:t xml:space="preserve"> de </w:t>
            </w:r>
            <w:proofErr w:type="spellStart"/>
            <w:r w:rsidRPr="000539EF">
              <w:rPr>
                <w:rFonts w:ascii="Arial" w:hAnsi="Arial" w:cs="Arial"/>
              </w:rPr>
              <w:t>phloroglucine</w:t>
            </w:r>
            <w:proofErr w:type="spellEnd"/>
            <w:r w:rsidRPr="000539EF">
              <w:rPr>
                <w:rFonts w:ascii="Arial" w:hAnsi="Arial" w:cs="Arial"/>
              </w:rPr>
              <w:t xml:space="preserve"> 2%</w:t>
            </w:r>
            <w:r w:rsidR="00CF1AFA">
              <w:rPr>
                <w:rFonts w:ascii="Arial" w:hAnsi="Arial" w:cs="Arial"/>
              </w:rPr>
              <w:t> ;</w:t>
            </w:r>
          </w:p>
          <w:p w14:paraId="5CFD56BA" w14:textId="6379DE08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solution</w:t>
            </w:r>
            <w:proofErr w:type="gramEnd"/>
            <w:r w:rsidRPr="000539EF">
              <w:rPr>
                <w:rFonts w:ascii="Arial" w:hAnsi="Arial" w:cs="Arial"/>
              </w:rPr>
              <w:t xml:space="preserve"> d’acide chlorhydrique 1,5 mol</w:t>
            </w:r>
            <w:r w:rsidR="00CF1AFA">
              <w:rPr>
                <w:rFonts w:ascii="Arial" w:hAnsi="Arial" w:cs="Arial"/>
              </w:rPr>
              <w:t>.</w:t>
            </w:r>
            <w:r w:rsidRPr="000539EF">
              <w:rPr>
                <w:rFonts w:ascii="Arial" w:hAnsi="Arial" w:cs="Arial"/>
              </w:rPr>
              <w:t>L</w:t>
            </w:r>
            <w:r w:rsidR="00CF1AFA" w:rsidRPr="00CF1AFA">
              <w:rPr>
                <w:rFonts w:ascii="Arial" w:hAnsi="Arial" w:cs="Arial"/>
                <w:vertAlign w:val="superscript"/>
              </w:rPr>
              <w:t>-1</w:t>
            </w:r>
            <w:r w:rsidR="00CF1AFA">
              <w:rPr>
                <w:rFonts w:ascii="Arial" w:hAnsi="Arial" w:cs="Arial"/>
              </w:rPr>
              <w:t> ;</w:t>
            </w:r>
          </w:p>
          <w:p w14:paraId="7DF500FF" w14:textId="5E024363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compte</w:t>
            </w:r>
            <w:proofErr w:type="gramEnd"/>
            <w:r w:rsidRPr="000539EF">
              <w:rPr>
                <w:rFonts w:ascii="Arial" w:hAnsi="Arial" w:cs="Arial"/>
              </w:rPr>
              <w:t>-goutte ou micropipette ou flacon compte-goutte</w:t>
            </w:r>
            <w:r w:rsidR="00CF1AFA">
              <w:rPr>
                <w:rFonts w:ascii="Arial" w:hAnsi="Arial" w:cs="Arial"/>
              </w:rPr>
              <w:t> ;</w:t>
            </w:r>
          </w:p>
          <w:p w14:paraId="3B343843" w14:textId="31B320FC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lames</w:t>
            </w:r>
            <w:proofErr w:type="gramEnd"/>
            <w:r w:rsidR="00CF1AFA">
              <w:rPr>
                <w:rFonts w:ascii="Arial" w:hAnsi="Arial" w:cs="Arial"/>
              </w:rPr>
              <w:t>,</w:t>
            </w:r>
            <w:r w:rsidRPr="000539EF">
              <w:rPr>
                <w:rFonts w:ascii="Arial" w:hAnsi="Arial" w:cs="Arial"/>
              </w:rPr>
              <w:t xml:space="preserve"> lamelles</w:t>
            </w:r>
            <w:r w:rsidR="00CF1AFA">
              <w:rPr>
                <w:rFonts w:ascii="Arial" w:hAnsi="Arial" w:cs="Arial"/>
              </w:rPr>
              <w:t> ;</w:t>
            </w:r>
          </w:p>
          <w:p w14:paraId="2AF8F259" w14:textId="7235A2BA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microscope</w:t>
            </w:r>
            <w:proofErr w:type="gramEnd"/>
            <w:r w:rsidRPr="000539EF">
              <w:rPr>
                <w:rFonts w:ascii="Arial" w:hAnsi="Arial" w:cs="Arial"/>
              </w:rPr>
              <w:t xml:space="preserve"> optique</w:t>
            </w:r>
            <w:r w:rsidR="00CF1AFA">
              <w:rPr>
                <w:rFonts w:ascii="Arial" w:hAnsi="Arial" w:cs="Arial"/>
              </w:rPr>
              <w:t> ;</w:t>
            </w:r>
          </w:p>
          <w:p w14:paraId="2B760D6F" w14:textId="20003F74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chronomètre</w:t>
            </w:r>
            <w:proofErr w:type="gramEnd"/>
            <w:r w:rsidR="00CF1AFA">
              <w:rPr>
                <w:rFonts w:ascii="Arial" w:hAnsi="Arial" w:cs="Arial"/>
              </w:rPr>
              <w:t> ;</w:t>
            </w:r>
          </w:p>
          <w:p w14:paraId="6AEE31A4" w14:textId="40EC5D22" w:rsidR="0090334F" w:rsidRPr="000539EF" w:rsidRDefault="0090334F" w:rsidP="00CF1AFA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60"/>
              <w:ind w:left="289"/>
              <w:jc w:val="left"/>
              <w:rPr>
                <w:rFonts w:ascii="Arial" w:hAnsi="Arial" w:cs="Arial"/>
              </w:rPr>
            </w:pPr>
            <w:proofErr w:type="gramStart"/>
            <w:r w:rsidRPr="000539EF">
              <w:rPr>
                <w:rFonts w:ascii="Arial" w:hAnsi="Arial" w:cs="Arial"/>
              </w:rPr>
              <w:t>logiciel</w:t>
            </w:r>
            <w:proofErr w:type="gramEnd"/>
            <w:r w:rsidRPr="000539EF">
              <w:rPr>
                <w:rFonts w:ascii="Arial" w:hAnsi="Arial" w:cs="Arial"/>
              </w:rPr>
              <w:t xml:space="preserve"> Mesurim2 et sa fiche technique</w:t>
            </w:r>
            <w:r w:rsidR="00CF1AFA">
              <w:rPr>
                <w:rFonts w:ascii="Arial" w:hAnsi="Arial" w:cs="Arial"/>
              </w:rPr>
              <w:t> ;</w:t>
            </w:r>
          </w:p>
          <w:p w14:paraId="6584DC10" w14:textId="7EE172A8" w:rsidR="002A0027" w:rsidRPr="000539EF" w:rsidRDefault="0090334F" w:rsidP="00C8099F">
            <w:pPr>
              <w:numPr>
                <w:ilvl w:val="1"/>
                <w:numId w:val="3"/>
              </w:numPr>
              <w:tabs>
                <w:tab w:val="num" w:pos="289"/>
              </w:tabs>
              <w:snapToGrid w:val="0"/>
              <w:spacing w:after="120"/>
              <w:ind w:left="289" w:hanging="283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0539EF">
              <w:rPr>
                <w:rFonts w:ascii="Arial" w:hAnsi="Arial" w:cs="Arial"/>
              </w:rPr>
              <w:t>fiche</w:t>
            </w:r>
            <w:proofErr w:type="gramEnd"/>
            <w:r w:rsidRPr="000539EF">
              <w:rPr>
                <w:rFonts w:ascii="Arial" w:hAnsi="Arial" w:cs="Arial"/>
              </w:rPr>
              <w:t xml:space="preserve"> protocole : « réalisation d’une coupe transversale de feuille et coloration à la phloroglucine»</w:t>
            </w:r>
            <w:r w:rsidR="00CF1AFA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477B" w14:textId="5E90978A" w:rsidR="008669AB" w:rsidRPr="00CF1AFA" w:rsidRDefault="00041D24" w:rsidP="00CF1AFA">
            <w:pPr>
              <w:pStyle w:val="Corpsdetexte"/>
              <w:spacing w:before="120" w:after="48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9AB">
              <w:rPr>
                <w:rFonts w:ascii="Arial" w:hAnsi="Arial" w:cs="Arial"/>
                <w:b/>
                <w:bCs/>
                <w:sz w:val="24"/>
                <w:szCs w:val="24"/>
              </w:rPr>
              <w:t>Étapes du protocole à réaliser :</w:t>
            </w:r>
          </w:p>
          <w:p w14:paraId="7978FBEC" w14:textId="6A540C08" w:rsidR="00986099" w:rsidRDefault="00F03315" w:rsidP="00CF1AFA">
            <w:pPr>
              <w:pStyle w:val="Paragraphedeliste"/>
              <w:numPr>
                <w:ilvl w:val="0"/>
                <w:numId w:val="3"/>
              </w:numPr>
              <w:tabs>
                <w:tab w:val="left" w:pos="459"/>
              </w:tabs>
              <w:spacing w:after="120" w:line="240" w:lineRule="auto"/>
              <w:ind w:left="317" w:hanging="31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F033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r</w:t>
            </w:r>
            <w:r w:rsidR="008669AB" w:rsidRPr="00F033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éaliser</w:t>
            </w:r>
            <w:proofErr w:type="gramEnd"/>
            <w:r w:rsidR="0098609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986099">
              <w:rPr>
                <w:rFonts w:ascii="Arial" w:hAnsi="Arial" w:cs="Arial"/>
                <w:sz w:val="24"/>
                <w:szCs w:val="24"/>
                <w:lang w:eastAsia="en-US"/>
              </w:rPr>
              <w:t>des coupes transversales de pétioles de bambou</w:t>
            </w:r>
            <w:r w:rsidR="00CF1AFA">
              <w:rPr>
                <w:rFonts w:ascii="Arial" w:hAnsi="Arial" w:cs="Arial"/>
                <w:sz w:val="24"/>
                <w:szCs w:val="24"/>
                <w:lang w:eastAsia="en-US"/>
              </w:rPr>
              <w:t> ;</w:t>
            </w:r>
          </w:p>
          <w:p w14:paraId="50000C7D" w14:textId="1428AF83" w:rsidR="00884A2F" w:rsidRPr="00CF1AFA" w:rsidRDefault="00986099" w:rsidP="00CF1AFA">
            <w:pPr>
              <w:pStyle w:val="Paragraphedeliste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317" w:hanging="31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  <w:lang w:eastAsia="en-US"/>
              </w:rPr>
              <w:t>réaliser</w:t>
            </w:r>
            <w:proofErr w:type="gramEnd"/>
            <w:r w:rsidR="00DF7610" w:rsidRPr="00F0331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884A2F" w:rsidRPr="00F03315">
              <w:rPr>
                <w:rFonts w:ascii="Arial" w:hAnsi="Arial" w:cs="Arial"/>
                <w:sz w:val="24"/>
                <w:szCs w:val="24"/>
                <w:lang w:eastAsia="en-US"/>
              </w:rPr>
              <w:t>une observation microscopique d’une coupe transversale de pétiole d’une feuille de bambou, colorée à la phloroglucine</w:t>
            </w:r>
            <w:r w:rsidR="00F649E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F03315" w:rsidRPr="00F03315">
              <w:rPr>
                <w:rFonts w:ascii="Arial" w:hAnsi="Arial" w:cs="Arial"/>
                <w:sz w:val="24"/>
                <w:szCs w:val="24"/>
                <w:lang w:eastAsia="en-US"/>
              </w:rPr>
              <w:t xml:space="preserve">; </w:t>
            </w:r>
            <w:r w:rsidR="00F03315">
              <w:rPr>
                <w:rFonts w:ascii="Arial" w:hAnsi="Arial" w:cs="Arial"/>
                <w:sz w:val="24"/>
                <w:szCs w:val="24"/>
                <w:lang w:eastAsia="en-US"/>
              </w:rPr>
              <w:t>é</w:t>
            </w:r>
            <w:r w:rsidR="00814465" w:rsidRPr="00F03315">
              <w:rPr>
                <w:rFonts w:ascii="Arial" w:hAnsi="Arial" w:cs="Arial"/>
                <w:sz w:val="24"/>
                <w:szCs w:val="24"/>
                <w:lang w:eastAsia="en-US"/>
              </w:rPr>
              <w:t>viter d’inhaler la solution de phloroglucine et éviter toutes projections</w:t>
            </w:r>
            <w:r w:rsidR="00CF1AFA">
              <w:rPr>
                <w:rFonts w:ascii="Arial" w:hAnsi="Arial" w:cs="Arial"/>
                <w:sz w:val="24"/>
                <w:szCs w:val="24"/>
                <w:lang w:eastAsia="en-US"/>
              </w:rPr>
              <w:t> ;</w:t>
            </w:r>
          </w:p>
          <w:p w14:paraId="7168035E" w14:textId="1F9E2520" w:rsidR="00884A2F" w:rsidRPr="00CF1AFA" w:rsidRDefault="00F03315" w:rsidP="00CF1AFA">
            <w:pPr>
              <w:pStyle w:val="Paragraphedeliste"/>
              <w:numPr>
                <w:ilvl w:val="0"/>
                <w:numId w:val="3"/>
              </w:numPr>
              <w:tabs>
                <w:tab w:val="left" w:pos="459"/>
              </w:tabs>
              <w:spacing w:before="360" w:after="120" w:line="240" w:lineRule="auto"/>
              <w:ind w:left="317" w:hanging="31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="008669AB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esurer</w:t>
            </w:r>
            <w:proofErr w:type="gramEnd"/>
            <w:r w:rsidR="00DF7610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F620BB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 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>surface occupée par la lignine</w:t>
            </w:r>
            <w:r w:rsidR="00FA1479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510F5B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et </w:t>
            </w:r>
            <w:r w:rsidR="00FA1479" w:rsidRPr="000539EF">
              <w:rPr>
                <w:rFonts w:ascii="Arial" w:hAnsi="Arial" w:cs="Arial"/>
                <w:sz w:val="24"/>
                <w:szCs w:val="24"/>
                <w:lang w:eastAsia="en-US"/>
              </w:rPr>
              <w:t>l</w:t>
            </w:r>
            <w:r w:rsidR="00510F5B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a surface totale </w:t>
            </w:r>
            <w:r w:rsidR="00792683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sur la coupe transversale de pétiole fournie 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à l’aide du </w:t>
            </w:r>
            <w:r w:rsidR="009C4EAC" w:rsidRPr="000539EF">
              <w:rPr>
                <w:rFonts w:ascii="Arial" w:hAnsi="Arial" w:cs="Arial"/>
                <w:sz w:val="24"/>
                <w:szCs w:val="24"/>
                <w:lang w:eastAsia="en-US"/>
              </w:rPr>
              <w:t>logiciel</w:t>
            </w:r>
            <w:r w:rsidR="00DF7610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B7D02" w:rsidRPr="000539EF">
              <w:rPr>
                <w:rFonts w:ascii="Arial" w:hAnsi="Arial" w:cs="Arial"/>
                <w:sz w:val="24"/>
                <w:szCs w:val="24"/>
                <w:lang w:eastAsia="en-US"/>
              </w:rPr>
              <w:t>Mesurim</w:t>
            </w:r>
            <w:proofErr w:type="spellEnd"/>
            <w:r w:rsidR="00FB7D02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2</w:t>
            </w:r>
            <w:r w:rsidR="00C8099F">
              <w:rPr>
                <w:rFonts w:ascii="Arial" w:hAnsi="Arial" w:cs="Arial"/>
                <w:sz w:val="24"/>
                <w:szCs w:val="24"/>
                <w:lang w:eastAsia="en-US"/>
              </w:rPr>
              <w:t> ;</w:t>
            </w:r>
          </w:p>
          <w:p w14:paraId="51B06571" w14:textId="59537383" w:rsidR="002A0027" w:rsidRPr="00CF1AFA" w:rsidRDefault="00F03315" w:rsidP="00CF1AFA">
            <w:pPr>
              <w:pStyle w:val="Paragraphedeliste"/>
              <w:numPr>
                <w:ilvl w:val="0"/>
                <w:numId w:val="3"/>
              </w:numPr>
              <w:tabs>
                <w:tab w:val="left" w:pos="459"/>
              </w:tabs>
              <w:spacing w:after="120" w:line="240" w:lineRule="auto"/>
              <w:ind w:left="317" w:hanging="317"/>
              <w:contextualSpacing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  <w:lang w:eastAsia="en-US"/>
              </w:rPr>
              <w:t>d</w:t>
            </w:r>
            <w:r w:rsidR="008669AB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éterminer</w:t>
            </w:r>
            <w:proofErr w:type="gramEnd"/>
            <w:r w:rsidR="00360881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,</w:t>
            </w:r>
            <w:r w:rsidR="00DF7610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par le </w:t>
            </w:r>
            <w:r w:rsidR="005E5121" w:rsidRPr="000539EF">
              <w:rPr>
                <w:rFonts w:ascii="Arial" w:hAnsi="Arial" w:cs="Arial"/>
                <w:sz w:val="24"/>
                <w:szCs w:val="24"/>
                <w:lang w:eastAsia="en-US"/>
              </w:rPr>
              <w:t>calcul</w:t>
            </w:r>
            <w:r w:rsidR="005E5121" w:rsidRPr="000539E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, </w:t>
            </w:r>
            <w:r w:rsidR="005E5121" w:rsidRPr="000539EF">
              <w:rPr>
                <w:rFonts w:ascii="Arial" w:hAnsi="Arial" w:cs="Arial"/>
                <w:sz w:val="24"/>
                <w:szCs w:val="24"/>
                <w:lang w:eastAsia="en-US"/>
              </w:rPr>
              <w:t>la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proportion de la surface occupée par la lignine dans </w:t>
            </w:r>
            <w:r w:rsidR="00792683" w:rsidRPr="000539EF">
              <w:rPr>
                <w:rFonts w:ascii="Arial" w:hAnsi="Arial" w:cs="Arial"/>
                <w:sz w:val="24"/>
                <w:szCs w:val="24"/>
                <w:lang w:eastAsia="en-US"/>
              </w:rPr>
              <w:t>la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coupe</w:t>
            </w:r>
            <w:r w:rsidR="00792683" w:rsidRPr="000539EF">
              <w:rPr>
                <w:rFonts w:ascii="Arial" w:hAnsi="Arial" w:cs="Arial"/>
                <w:sz w:val="24"/>
                <w:szCs w:val="24"/>
                <w:lang w:eastAsia="en-US"/>
              </w:rPr>
              <w:t xml:space="preserve"> fournie</w:t>
            </w:r>
            <w:r w:rsidR="00041D24" w:rsidRPr="000539EF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986099" w14:paraId="4BFCDDF5" w14:textId="77777777" w:rsidTr="000B7A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04F2C" w14:textId="1DFC21B8" w:rsidR="00F620BB" w:rsidRPr="008669AB" w:rsidRDefault="00F620BB" w:rsidP="008669AB">
            <w:pPr>
              <w:pStyle w:val="Corpsdetexte"/>
              <w:spacing w:before="120"/>
              <w:jc w:val="both"/>
              <w:rPr>
                <w:rFonts w:cs="Calibri"/>
              </w:rPr>
            </w:pPr>
            <w:r w:rsidRPr="000539EF">
              <w:rPr>
                <w:rFonts w:ascii="Arial" w:hAnsi="Arial" w:cs="Arial"/>
                <w:b/>
                <w:sz w:val="24"/>
                <w:szCs w:val="24"/>
              </w:rPr>
              <w:t>Sécurité (logo et signification) :</w:t>
            </w:r>
          </w:p>
          <w:p w14:paraId="223522C7" w14:textId="1A092653" w:rsidR="00F620BB" w:rsidRPr="00814465" w:rsidRDefault="0024113A" w:rsidP="00CF1AFA">
            <w:pPr>
              <w:pStyle w:val="Corpsdetexte"/>
              <w:spacing w:before="120"/>
              <w:rPr>
                <w:rFonts w:ascii="Arial" w:hAnsi="Arial" w:cs="Arial"/>
                <w:bCs/>
                <w:sz w:val="24"/>
                <w:szCs w:val="20"/>
              </w:rPr>
            </w:pPr>
            <w:r w:rsidRPr="000539EF">
              <w:rPr>
                <w:noProof/>
                <w:lang w:eastAsia="fr-FR"/>
              </w:rPr>
              <w:drawing>
                <wp:inline distT="0" distB="0" distL="0" distR="0" wp14:anchorId="1177B192" wp14:editId="36FC3DF6">
                  <wp:extent cx="713105" cy="7131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FD23" w14:textId="77777777" w:rsidR="00F620BB" w:rsidRPr="000539EF" w:rsidRDefault="00F620BB" w:rsidP="008669AB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539EF"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2ED211AD" w14:textId="7660488C" w:rsidR="00F620BB" w:rsidRPr="00CF1AFA" w:rsidRDefault="00CF1AFA" w:rsidP="00CF1AFA">
            <w:pPr>
              <w:suppressAutoHyphens w:val="0"/>
              <w:spacing w:before="120" w:after="120"/>
              <w:ind w:left="34"/>
              <w:rPr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1B8F81DD" wp14:editId="6B75CB3B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21028F5F" wp14:editId="7A42E96E">
                  <wp:extent cx="720000" cy="720000"/>
                  <wp:effectExtent l="0" t="0" r="4445" b="4445"/>
                  <wp:docPr id="11" name="Image 4" descr="C:\Users\avialar\Documents\dossiers_travail\SVT\sécurité\pictogrammes\Pictogrammes2023_VGuili\ho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vialar\Documents\dossiers_travail\SVT\sécurité\pictogrammes\Pictogrammes2023_VGuili\hotte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74020A75" wp14:editId="0D58211E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08FB440F" wp14:editId="2A6EA3DB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DBDE1D" w14:textId="77777777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8"/>
        </w:rPr>
        <w:br w:type="page"/>
      </w: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360881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143"/>
        <w:gridCol w:w="9245"/>
      </w:tblGrid>
      <w:tr w:rsidR="0045192F" w14:paraId="4E1CA33C" w14:textId="77777777" w:rsidTr="00446545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4DDC6" w14:textId="77777777" w:rsidR="0045192F" w:rsidRPr="00E81639" w:rsidRDefault="0045192F" w:rsidP="000539EF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B556A4" w14:paraId="5F281811" w14:textId="77777777" w:rsidTr="00446545">
        <w:tc>
          <w:tcPr>
            <w:tcW w:w="19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A7427A5" w14:textId="6DAE73DE" w:rsidR="006829C2" w:rsidRPr="00C8099F" w:rsidRDefault="00B556A4" w:rsidP="00C8099F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Organisation du bambou</w:t>
            </w:r>
            <w:r w:rsidR="00C8099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 :</w:t>
            </w:r>
          </w:p>
          <w:p w14:paraId="14B034BF" w14:textId="71AE0E9E" w:rsidR="001355D0" w:rsidRPr="002260D6" w:rsidRDefault="006829C2" w:rsidP="00C8099F">
            <w:pPr>
              <w:pStyle w:val="Corpsdetexte"/>
              <w:spacing w:before="120"/>
            </w:pPr>
            <w:r w:rsidRPr="006829C2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68184A3" wp14:editId="41CA3F8D">
                  <wp:extent cx="3600635" cy="3638737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635" cy="3638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087A3E" w14:textId="06AE3449" w:rsidR="00B556A4" w:rsidRPr="008669AB" w:rsidRDefault="00B556A4" w:rsidP="00C8099F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Mise en évidence de la lignine dans une coupe végétale</w:t>
            </w:r>
            <w:r w:rsidR="00C8099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 :</w:t>
            </w:r>
          </w:p>
          <w:p w14:paraId="5E5432A7" w14:textId="77777777" w:rsidR="00B556A4" w:rsidRPr="001E4D82" w:rsidRDefault="00B556A4" w:rsidP="00CF1AFA">
            <w:pPr>
              <w:spacing w:after="120" w:line="276" w:lineRule="auto"/>
              <w:jc w:val="left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La </w:t>
            </w:r>
            <w:r w:rsidRPr="006A40A1">
              <w:rPr>
                <w:rFonts w:ascii="Arial" w:hAnsi="Arial" w:cs="Arial"/>
                <w:sz w:val="24"/>
                <w:szCs w:val="24"/>
                <w:lang w:eastAsia="en-US"/>
              </w:rPr>
              <w:t xml:space="preserve">phloroglucine est une substance incolore qui devient </w:t>
            </w:r>
            <w:r w:rsidR="00E05FB5">
              <w:rPr>
                <w:rFonts w:ascii="Arial" w:hAnsi="Arial" w:cs="Arial"/>
                <w:sz w:val="24"/>
                <w:szCs w:val="24"/>
                <w:lang w:eastAsia="en-US"/>
              </w:rPr>
              <w:t>rose</w:t>
            </w:r>
            <w:r w:rsidR="00DF761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547971">
              <w:rPr>
                <w:rFonts w:ascii="Arial" w:hAnsi="Arial" w:cs="Arial"/>
                <w:sz w:val="24"/>
                <w:szCs w:val="24"/>
                <w:lang w:eastAsia="en-US"/>
              </w:rPr>
              <w:t xml:space="preserve">vif </w:t>
            </w:r>
            <w:r w:rsidRPr="006A40A1">
              <w:rPr>
                <w:rFonts w:ascii="Arial" w:hAnsi="Arial" w:cs="Arial"/>
                <w:sz w:val="24"/>
                <w:szCs w:val="24"/>
                <w:lang w:eastAsia="en-US"/>
              </w:rPr>
              <w:t>au contact de lignine dans un milieu acide.</w:t>
            </w:r>
          </w:p>
        </w:tc>
      </w:tr>
      <w:tr w:rsidR="00B556A4" w14:paraId="54CC869C" w14:textId="77777777" w:rsidTr="00446545">
        <w:tc>
          <w:tcPr>
            <w:tcW w:w="19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30377E" w14:textId="77777777" w:rsidR="00B556A4" w:rsidRPr="003A14DF" w:rsidRDefault="00B556A4" w:rsidP="00D96C45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45B4D8" w14:textId="3C31E562" w:rsidR="00B556A4" w:rsidRPr="008669AB" w:rsidRDefault="0035262E" w:rsidP="00C8099F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Estimation</w:t>
            </w:r>
            <w:r w:rsidR="00937E71"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de la </w:t>
            </w:r>
            <w:r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surface</w:t>
            </w:r>
            <w:r w:rsidR="00937E71"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de lignine</w:t>
            </w:r>
            <w:r w:rsidR="00DF7610"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B556A4"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sur une coupe transversale</w:t>
            </w:r>
            <w:r w:rsidR="00C8099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 :</w:t>
            </w:r>
          </w:p>
          <w:p w14:paraId="5D3776B1" w14:textId="77777777" w:rsidR="00E635C4" w:rsidRDefault="00452CC7" w:rsidP="002C7D32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Grâce au logiciel Mesurim 2, il est possible de mesurer des surfaces</w:t>
            </w:r>
            <w:r w:rsidR="0085073F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en</w:t>
            </w:r>
            <w:r w:rsidR="00DF761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85073F" w:rsidRPr="000531C1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pixel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. </w:t>
            </w:r>
          </w:p>
          <w:p w14:paraId="33D1554B" w14:textId="77777777" w:rsidR="00E31277" w:rsidRDefault="00452CC7" w:rsidP="002C7D32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Par le calcul, il est </w:t>
            </w:r>
            <w:r w:rsidR="000C6C39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ensuite </w:t>
            </w:r>
            <w:r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possible de </w:t>
            </w:r>
            <w:r w:rsidR="00800D6F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déterminer la proportion qu’occupe </w:t>
            </w:r>
            <w:r w:rsidR="00937E71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 lignine </w:t>
            </w:r>
            <w:r w:rsidR="00800D6F" w:rsidRPr="000531C1">
              <w:rPr>
                <w:rFonts w:ascii="Arial" w:hAnsi="Arial" w:cs="Arial"/>
                <w:sz w:val="24"/>
                <w:szCs w:val="24"/>
                <w:lang w:eastAsia="en-US"/>
              </w:rPr>
              <w:t>par rapport à la surface totale </w:t>
            </w:r>
            <w:r w:rsidR="0035262E" w:rsidRPr="000531C1">
              <w:rPr>
                <w:rFonts w:ascii="Arial" w:hAnsi="Arial" w:cs="Arial"/>
                <w:sz w:val="24"/>
                <w:szCs w:val="24"/>
                <w:lang w:eastAsia="en-US"/>
              </w:rPr>
              <w:t>de l’organe</w:t>
            </w:r>
            <w:r w:rsidR="00DF761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708A" w:rsidRPr="000531C1">
              <w:rPr>
                <w:rFonts w:ascii="Arial" w:hAnsi="Arial" w:cs="Arial"/>
                <w:sz w:val="24"/>
                <w:szCs w:val="24"/>
              </w:rPr>
              <w:t xml:space="preserve">(ici le pétiole) </w:t>
            </w:r>
            <w:r w:rsidR="000C6C39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en appliquant la formule </w:t>
            </w:r>
            <w:r w:rsidR="000C6C39" w:rsidRPr="00CB0F02">
              <w:rPr>
                <w:rFonts w:ascii="Arial" w:hAnsi="Arial" w:cs="Arial"/>
                <w:sz w:val="24"/>
                <w:szCs w:val="24"/>
                <w:lang w:eastAsia="en-US"/>
              </w:rPr>
              <w:t>suivante</w:t>
            </w:r>
            <w:r w:rsidR="00DF7610" w:rsidRPr="00CB0F0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800D6F" w:rsidRPr="00CB0F02">
              <w:rPr>
                <w:rFonts w:ascii="Arial" w:hAnsi="Arial" w:cs="Arial"/>
                <w:sz w:val="24"/>
                <w:szCs w:val="24"/>
                <w:lang w:eastAsia="en-US"/>
              </w:rPr>
              <w:t>:</w:t>
            </w:r>
            <w:r w:rsidR="00800D6F"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00C1F4CB" w14:textId="77777777" w:rsidR="00FA1479" w:rsidRDefault="006829C2" w:rsidP="00CF1AF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829C2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6F4D201" wp14:editId="7929124D">
                  <wp:extent cx="5454930" cy="895396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4930" cy="895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D8BB5B" w14:textId="77777777" w:rsidR="0085073F" w:rsidRPr="000531C1" w:rsidRDefault="0085073F" w:rsidP="0085073F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La mesure de la surface de lignine peut se </w:t>
            </w:r>
            <w:r w:rsidRPr="000531C1">
              <w:rPr>
                <w:rFonts w:ascii="Arial" w:hAnsi="Arial" w:cs="Arial"/>
                <w:sz w:val="24"/>
                <w:szCs w:val="24"/>
                <w:lang w:eastAsia="en-US"/>
              </w:rPr>
              <w:t xml:space="preserve">faire </w:t>
            </w:r>
            <w:r w:rsidR="00DC5704" w:rsidRPr="00FA1479">
              <w:rPr>
                <w:rFonts w:ascii="Arial" w:hAnsi="Arial" w:cs="Arial"/>
                <w:sz w:val="24"/>
                <w:szCs w:val="24"/>
                <w:lang w:eastAsia="en-US"/>
              </w:rPr>
              <w:t>directement</w:t>
            </w:r>
            <w:r w:rsidR="00DF761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en</w:t>
            </w:r>
            <w:r w:rsidR="00DF761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estimant la surface des zones colorées en rose vif.</w:t>
            </w:r>
          </w:p>
          <w:p w14:paraId="349860F6" w14:textId="77777777" w:rsidR="001355D0" w:rsidRPr="00FA1479" w:rsidRDefault="00AB44DD" w:rsidP="00CF1AFA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mesure de la surface totale de l’organe (ici le pétiole) </w:t>
            </w:r>
            <w:r w:rsidR="006B3786" w:rsidRPr="006B3786">
              <w:rPr>
                <w:rFonts w:ascii="Arial" w:hAnsi="Arial" w:cs="Arial"/>
                <w:sz w:val="24"/>
                <w:szCs w:val="24"/>
              </w:rPr>
              <w:t xml:space="preserve">s’obtient </w:t>
            </w:r>
            <w:r>
              <w:rPr>
                <w:rFonts w:ascii="Arial" w:hAnsi="Arial" w:cs="Arial"/>
                <w:sz w:val="24"/>
                <w:szCs w:val="24"/>
              </w:rPr>
              <w:t>après avoir délimité son contour</w:t>
            </w:r>
            <w:r w:rsidR="00FA14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355D0" w14:paraId="7E0E05E4" w14:textId="77777777" w:rsidTr="00446545">
        <w:tc>
          <w:tcPr>
            <w:tcW w:w="500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C7BE" w14:textId="7F98485F" w:rsidR="001355D0" w:rsidRPr="008669AB" w:rsidRDefault="001355D0" w:rsidP="00C8099F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8669A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Surface de lignine et intérêt du végétal</w:t>
            </w:r>
            <w:r w:rsidR="00C8099F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 :</w:t>
            </w:r>
          </w:p>
          <w:p w14:paraId="76002165" w14:textId="746F69E9" w:rsidR="001355D0" w:rsidRPr="003A14DF" w:rsidRDefault="001355D0" w:rsidP="00C8099F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7971">
              <w:rPr>
                <w:rFonts w:ascii="Arial" w:hAnsi="Arial" w:cs="Arial"/>
                <w:sz w:val="24"/>
                <w:szCs w:val="24"/>
              </w:rPr>
              <w:t xml:space="preserve">On considère qu’une </w:t>
            </w:r>
            <w:r w:rsidR="00BD41A8">
              <w:rPr>
                <w:rFonts w:ascii="Arial" w:hAnsi="Arial" w:cs="Arial"/>
                <w:sz w:val="24"/>
                <w:szCs w:val="24"/>
              </w:rPr>
              <w:t xml:space="preserve">proportion de </w:t>
            </w:r>
            <w:r w:rsidRPr="00547971">
              <w:rPr>
                <w:rFonts w:ascii="Arial" w:hAnsi="Arial" w:cs="Arial"/>
                <w:sz w:val="24"/>
                <w:szCs w:val="24"/>
              </w:rPr>
              <w:t>surface</w:t>
            </w:r>
            <w:r w:rsidR="00E31277">
              <w:rPr>
                <w:rFonts w:ascii="Arial" w:hAnsi="Arial" w:cs="Arial"/>
                <w:sz w:val="24"/>
                <w:szCs w:val="24"/>
              </w:rPr>
              <w:t xml:space="preserve"> de lignine</w:t>
            </w:r>
            <w:r w:rsidR="00DF76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1A8" w:rsidRPr="00547971">
              <w:rPr>
                <w:rFonts w:ascii="Arial" w:hAnsi="Arial" w:cs="Arial"/>
                <w:sz w:val="24"/>
                <w:szCs w:val="24"/>
              </w:rPr>
              <w:t xml:space="preserve">de 45% </w:t>
            </w:r>
            <w:r w:rsidRPr="00547971">
              <w:rPr>
                <w:rFonts w:ascii="Arial" w:hAnsi="Arial" w:cs="Arial"/>
                <w:sz w:val="24"/>
                <w:szCs w:val="24"/>
              </w:rPr>
              <w:t>minimum est nécessaire pour que l’organe soit intéressant pour extraire la lignine.</w:t>
            </w:r>
          </w:p>
        </w:tc>
      </w:tr>
    </w:tbl>
    <w:p w14:paraId="7B04F2BC" w14:textId="77777777" w:rsidR="00547971" w:rsidRDefault="00547971" w:rsidP="00046F3F">
      <w:pPr>
        <w:jc w:val="right"/>
        <w:rPr>
          <w:rFonts w:ascii="Arial" w:hAnsi="Arial" w:cs="Arial"/>
          <w:sz w:val="24"/>
          <w:szCs w:val="24"/>
        </w:rPr>
      </w:pPr>
    </w:p>
    <w:sectPr w:rsidR="00547971" w:rsidSect="002C161E">
      <w:headerReference w:type="even" r:id="rId14"/>
      <w:headerReference w:type="default" r:id="rId15"/>
      <w:headerReference w:type="first" r:id="rId16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029D7" w14:textId="77777777" w:rsidR="005E0406" w:rsidRDefault="005E0406">
      <w:r>
        <w:separator/>
      </w:r>
    </w:p>
  </w:endnote>
  <w:endnote w:type="continuationSeparator" w:id="0">
    <w:p w14:paraId="081095EB" w14:textId="77777777" w:rsidR="005E0406" w:rsidRDefault="005E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C07CD" w14:textId="77777777" w:rsidR="005E0406" w:rsidRDefault="005E0406">
      <w:r>
        <w:separator/>
      </w:r>
    </w:p>
  </w:footnote>
  <w:footnote w:type="continuationSeparator" w:id="0">
    <w:p w14:paraId="581EA38F" w14:textId="77777777" w:rsidR="005E0406" w:rsidRDefault="005E0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4C060" w14:textId="77777777" w:rsidR="00CF1AFA" w:rsidRDefault="00CF1AF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38EC4" w14:textId="04ACC336" w:rsidR="000F3B1D" w:rsidRPr="00F03315" w:rsidRDefault="00F31A08" w:rsidP="00F03315">
    <w:pPr>
      <w:pStyle w:val="Default"/>
      <w:jc w:val="center"/>
      <w:rPr>
        <w:rFonts w:ascii="Arial" w:hAnsi="Arial" w:cs="Arial"/>
        <w:b/>
        <w:bCs/>
      </w:rPr>
    </w:pPr>
    <w:bookmarkStart w:id="1" w:name="_Hlk41111239"/>
    <w:r w:rsidRPr="00D62034">
      <w:rPr>
        <w:rFonts w:ascii="Arial" w:hAnsi="Arial" w:cs="Arial"/>
        <w:b/>
        <w:color w:val="auto"/>
        <w:shd w:val="clear" w:color="auto" w:fill="FFFFFF"/>
        <w:lang w:eastAsia="ar-SA"/>
      </w:rPr>
      <w:t>Lignine et bioplastiques</w:t>
    </w:r>
    <w:bookmarkEnd w:id="1"/>
    <w:r w:rsidR="00E73924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CADDA" w14:textId="77777777" w:rsidR="00CF1AFA" w:rsidRDefault="00CF1A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9"/>
  </w:num>
  <w:num w:numId="5">
    <w:abstractNumId w:val="3"/>
  </w:num>
  <w:num w:numId="6">
    <w:abstractNumId w:val="12"/>
  </w:num>
  <w:num w:numId="7">
    <w:abstractNumId w:val="30"/>
  </w:num>
  <w:num w:numId="8">
    <w:abstractNumId w:val="35"/>
  </w:num>
  <w:num w:numId="9">
    <w:abstractNumId w:val="38"/>
  </w:num>
  <w:num w:numId="10">
    <w:abstractNumId w:val="6"/>
  </w:num>
  <w:num w:numId="11">
    <w:abstractNumId w:val="21"/>
  </w:num>
  <w:num w:numId="12">
    <w:abstractNumId w:val="4"/>
  </w:num>
  <w:num w:numId="13">
    <w:abstractNumId w:val="31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3"/>
  </w:num>
  <w:num w:numId="24">
    <w:abstractNumId w:val="14"/>
  </w:num>
  <w:num w:numId="25">
    <w:abstractNumId w:val="36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4"/>
  </w:num>
  <w:num w:numId="31">
    <w:abstractNumId w:val="37"/>
  </w:num>
  <w:num w:numId="32">
    <w:abstractNumId w:val="32"/>
  </w:num>
  <w:num w:numId="33">
    <w:abstractNumId w:val="16"/>
  </w:num>
  <w:num w:numId="34">
    <w:abstractNumId w:val="29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00DEE"/>
    <w:rsid w:val="00013515"/>
    <w:rsid w:val="00014266"/>
    <w:rsid w:val="00016D55"/>
    <w:rsid w:val="000241E9"/>
    <w:rsid w:val="000307E8"/>
    <w:rsid w:val="00031D7E"/>
    <w:rsid w:val="00034E59"/>
    <w:rsid w:val="00041D24"/>
    <w:rsid w:val="00046F3F"/>
    <w:rsid w:val="00050037"/>
    <w:rsid w:val="000531C1"/>
    <w:rsid w:val="000539EF"/>
    <w:rsid w:val="0005403F"/>
    <w:rsid w:val="00062615"/>
    <w:rsid w:val="000867CC"/>
    <w:rsid w:val="00087540"/>
    <w:rsid w:val="00091C11"/>
    <w:rsid w:val="00092C0F"/>
    <w:rsid w:val="00094C4F"/>
    <w:rsid w:val="00094CFF"/>
    <w:rsid w:val="00097D3A"/>
    <w:rsid w:val="000A2444"/>
    <w:rsid w:val="000B422C"/>
    <w:rsid w:val="000B5941"/>
    <w:rsid w:val="000B7A12"/>
    <w:rsid w:val="000C6C39"/>
    <w:rsid w:val="000D3B3F"/>
    <w:rsid w:val="000D74D5"/>
    <w:rsid w:val="000E04C1"/>
    <w:rsid w:val="000E513C"/>
    <w:rsid w:val="000E77B1"/>
    <w:rsid w:val="000F3B1D"/>
    <w:rsid w:val="000F45E5"/>
    <w:rsid w:val="000F7085"/>
    <w:rsid w:val="00103B12"/>
    <w:rsid w:val="001046E6"/>
    <w:rsid w:val="00107082"/>
    <w:rsid w:val="001131B2"/>
    <w:rsid w:val="00115115"/>
    <w:rsid w:val="00116A5C"/>
    <w:rsid w:val="001202DB"/>
    <w:rsid w:val="0013285F"/>
    <w:rsid w:val="001355D0"/>
    <w:rsid w:val="0014202F"/>
    <w:rsid w:val="00143595"/>
    <w:rsid w:val="0015102E"/>
    <w:rsid w:val="00155886"/>
    <w:rsid w:val="00167AF4"/>
    <w:rsid w:val="00170166"/>
    <w:rsid w:val="00171EF7"/>
    <w:rsid w:val="00183C7E"/>
    <w:rsid w:val="00191696"/>
    <w:rsid w:val="00193FD8"/>
    <w:rsid w:val="0019675F"/>
    <w:rsid w:val="001A00B3"/>
    <w:rsid w:val="001A24F6"/>
    <w:rsid w:val="001A34A5"/>
    <w:rsid w:val="001B0C42"/>
    <w:rsid w:val="001B7967"/>
    <w:rsid w:val="001C5938"/>
    <w:rsid w:val="001C6FA5"/>
    <w:rsid w:val="001D1FC3"/>
    <w:rsid w:val="001D2EB9"/>
    <w:rsid w:val="001D4FC2"/>
    <w:rsid w:val="001D5DCA"/>
    <w:rsid w:val="001D7A0D"/>
    <w:rsid w:val="001E04CB"/>
    <w:rsid w:val="001E3521"/>
    <w:rsid w:val="001F26C4"/>
    <w:rsid w:val="001F2F73"/>
    <w:rsid w:val="001F4AD7"/>
    <w:rsid w:val="001F69B3"/>
    <w:rsid w:val="00202F1C"/>
    <w:rsid w:val="00205EBF"/>
    <w:rsid w:val="00210773"/>
    <w:rsid w:val="00217B38"/>
    <w:rsid w:val="0022577A"/>
    <w:rsid w:val="00225F3E"/>
    <w:rsid w:val="002260D6"/>
    <w:rsid w:val="00231259"/>
    <w:rsid w:val="00233C6C"/>
    <w:rsid w:val="0024113A"/>
    <w:rsid w:val="00242425"/>
    <w:rsid w:val="0025138E"/>
    <w:rsid w:val="002543B5"/>
    <w:rsid w:val="002701A6"/>
    <w:rsid w:val="002839D0"/>
    <w:rsid w:val="00287075"/>
    <w:rsid w:val="0029323B"/>
    <w:rsid w:val="00296E49"/>
    <w:rsid w:val="002A0027"/>
    <w:rsid w:val="002A0BAD"/>
    <w:rsid w:val="002A1830"/>
    <w:rsid w:val="002A24F1"/>
    <w:rsid w:val="002B7518"/>
    <w:rsid w:val="002C161E"/>
    <w:rsid w:val="002C6AC7"/>
    <w:rsid w:val="002C7D32"/>
    <w:rsid w:val="002D588D"/>
    <w:rsid w:val="002D5D31"/>
    <w:rsid w:val="002D6E76"/>
    <w:rsid w:val="002E07BC"/>
    <w:rsid w:val="002E136A"/>
    <w:rsid w:val="002E3C0A"/>
    <w:rsid w:val="002E6A65"/>
    <w:rsid w:val="002E746B"/>
    <w:rsid w:val="002F11A7"/>
    <w:rsid w:val="002F7F0F"/>
    <w:rsid w:val="0030483C"/>
    <w:rsid w:val="0031556D"/>
    <w:rsid w:val="00315D80"/>
    <w:rsid w:val="003269A5"/>
    <w:rsid w:val="003316DA"/>
    <w:rsid w:val="003329AE"/>
    <w:rsid w:val="00347CBB"/>
    <w:rsid w:val="0035262E"/>
    <w:rsid w:val="0035434A"/>
    <w:rsid w:val="00355D27"/>
    <w:rsid w:val="00360881"/>
    <w:rsid w:val="0036584F"/>
    <w:rsid w:val="00372656"/>
    <w:rsid w:val="00373F3F"/>
    <w:rsid w:val="00375B3F"/>
    <w:rsid w:val="0037655B"/>
    <w:rsid w:val="003828EF"/>
    <w:rsid w:val="00384294"/>
    <w:rsid w:val="00385CFB"/>
    <w:rsid w:val="00394E72"/>
    <w:rsid w:val="003A09B7"/>
    <w:rsid w:val="003A14DF"/>
    <w:rsid w:val="003A507D"/>
    <w:rsid w:val="003A7B37"/>
    <w:rsid w:val="003B18B5"/>
    <w:rsid w:val="003B6B7E"/>
    <w:rsid w:val="003C4331"/>
    <w:rsid w:val="003D331B"/>
    <w:rsid w:val="003D49D9"/>
    <w:rsid w:val="003D7860"/>
    <w:rsid w:val="003E5D79"/>
    <w:rsid w:val="003F0BB8"/>
    <w:rsid w:val="003F2014"/>
    <w:rsid w:val="003F4078"/>
    <w:rsid w:val="003F72E5"/>
    <w:rsid w:val="00400918"/>
    <w:rsid w:val="004067AA"/>
    <w:rsid w:val="00411EF9"/>
    <w:rsid w:val="00415EDE"/>
    <w:rsid w:val="00426465"/>
    <w:rsid w:val="00446545"/>
    <w:rsid w:val="00447138"/>
    <w:rsid w:val="0045192F"/>
    <w:rsid w:val="00451F00"/>
    <w:rsid w:val="00452CC7"/>
    <w:rsid w:val="004558B1"/>
    <w:rsid w:val="004562C9"/>
    <w:rsid w:val="00456595"/>
    <w:rsid w:val="00456F4E"/>
    <w:rsid w:val="00476125"/>
    <w:rsid w:val="00477387"/>
    <w:rsid w:val="00482158"/>
    <w:rsid w:val="004822BB"/>
    <w:rsid w:val="00486C6E"/>
    <w:rsid w:val="00491835"/>
    <w:rsid w:val="004A325B"/>
    <w:rsid w:val="004A633F"/>
    <w:rsid w:val="004A647D"/>
    <w:rsid w:val="004B0E3B"/>
    <w:rsid w:val="004B1372"/>
    <w:rsid w:val="004B7817"/>
    <w:rsid w:val="004C0F04"/>
    <w:rsid w:val="004C59AA"/>
    <w:rsid w:val="004C6018"/>
    <w:rsid w:val="004D08EE"/>
    <w:rsid w:val="004D29C4"/>
    <w:rsid w:val="004E25BA"/>
    <w:rsid w:val="004E2A06"/>
    <w:rsid w:val="004E419C"/>
    <w:rsid w:val="004F506A"/>
    <w:rsid w:val="00502F44"/>
    <w:rsid w:val="00510F5B"/>
    <w:rsid w:val="0051377D"/>
    <w:rsid w:val="00517DCE"/>
    <w:rsid w:val="00521E9F"/>
    <w:rsid w:val="00525218"/>
    <w:rsid w:val="00534008"/>
    <w:rsid w:val="00534877"/>
    <w:rsid w:val="00537E1F"/>
    <w:rsid w:val="0054037D"/>
    <w:rsid w:val="0054079E"/>
    <w:rsid w:val="00543DA3"/>
    <w:rsid w:val="00544484"/>
    <w:rsid w:val="0054607F"/>
    <w:rsid w:val="00547971"/>
    <w:rsid w:val="00555F0C"/>
    <w:rsid w:val="00557BDB"/>
    <w:rsid w:val="00561798"/>
    <w:rsid w:val="00564708"/>
    <w:rsid w:val="00565570"/>
    <w:rsid w:val="005675D1"/>
    <w:rsid w:val="005702EB"/>
    <w:rsid w:val="0057725F"/>
    <w:rsid w:val="00580D46"/>
    <w:rsid w:val="00584E1D"/>
    <w:rsid w:val="00591EE0"/>
    <w:rsid w:val="005922E0"/>
    <w:rsid w:val="005924E4"/>
    <w:rsid w:val="005B1A1F"/>
    <w:rsid w:val="005B201B"/>
    <w:rsid w:val="005B4C02"/>
    <w:rsid w:val="005C3F7A"/>
    <w:rsid w:val="005C4F3D"/>
    <w:rsid w:val="005D0C70"/>
    <w:rsid w:val="005D3AA7"/>
    <w:rsid w:val="005E0406"/>
    <w:rsid w:val="005E5121"/>
    <w:rsid w:val="005E6239"/>
    <w:rsid w:val="005E711B"/>
    <w:rsid w:val="005F2C06"/>
    <w:rsid w:val="005F6B99"/>
    <w:rsid w:val="006018B3"/>
    <w:rsid w:val="00621706"/>
    <w:rsid w:val="006218C8"/>
    <w:rsid w:val="00622466"/>
    <w:rsid w:val="006351A7"/>
    <w:rsid w:val="0064091C"/>
    <w:rsid w:val="00651010"/>
    <w:rsid w:val="006530AB"/>
    <w:rsid w:val="0065319A"/>
    <w:rsid w:val="0066097B"/>
    <w:rsid w:val="00661418"/>
    <w:rsid w:val="0066142F"/>
    <w:rsid w:val="006645E6"/>
    <w:rsid w:val="006662B4"/>
    <w:rsid w:val="006829C2"/>
    <w:rsid w:val="006940B0"/>
    <w:rsid w:val="006A071B"/>
    <w:rsid w:val="006A114A"/>
    <w:rsid w:val="006A5C79"/>
    <w:rsid w:val="006A71C6"/>
    <w:rsid w:val="006A74F0"/>
    <w:rsid w:val="006B277E"/>
    <w:rsid w:val="006B3786"/>
    <w:rsid w:val="006B68C4"/>
    <w:rsid w:val="006C2947"/>
    <w:rsid w:val="006D0F2D"/>
    <w:rsid w:val="006D199F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51AD8"/>
    <w:rsid w:val="007620C5"/>
    <w:rsid w:val="007637A0"/>
    <w:rsid w:val="00770C25"/>
    <w:rsid w:val="007729F2"/>
    <w:rsid w:val="0078057C"/>
    <w:rsid w:val="0078155F"/>
    <w:rsid w:val="00786C12"/>
    <w:rsid w:val="00786FB9"/>
    <w:rsid w:val="00787C43"/>
    <w:rsid w:val="00792683"/>
    <w:rsid w:val="007978A5"/>
    <w:rsid w:val="007A0AF8"/>
    <w:rsid w:val="007A2D4F"/>
    <w:rsid w:val="007A471A"/>
    <w:rsid w:val="007A4C60"/>
    <w:rsid w:val="007A700C"/>
    <w:rsid w:val="007B0CA1"/>
    <w:rsid w:val="007B4545"/>
    <w:rsid w:val="007B54F3"/>
    <w:rsid w:val="007B708A"/>
    <w:rsid w:val="007C16E0"/>
    <w:rsid w:val="007C3F7B"/>
    <w:rsid w:val="007D2A9A"/>
    <w:rsid w:val="007D385F"/>
    <w:rsid w:val="007D7B78"/>
    <w:rsid w:val="007E5B2E"/>
    <w:rsid w:val="007F0278"/>
    <w:rsid w:val="007F3C5D"/>
    <w:rsid w:val="007F496F"/>
    <w:rsid w:val="007F6870"/>
    <w:rsid w:val="008005CA"/>
    <w:rsid w:val="00800D6F"/>
    <w:rsid w:val="00806479"/>
    <w:rsid w:val="008134D7"/>
    <w:rsid w:val="00814465"/>
    <w:rsid w:val="00815C3D"/>
    <w:rsid w:val="00817DD0"/>
    <w:rsid w:val="00827270"/>
    <w:rsid w:val="00840BA1"/>
    <w:rsid w:val="00845A66"/>
    <w:rsid w:val="00846368"/>
    <w:rsid w:val="0085073F"/>
    <w:rsid w:val="0085382C"/>
    <w:rsid w:val="00864F31"/>
    <w:rsid w:val="008669AB"/>
    <w:rsid w:val="008709C7"/>
    <w:rsid w:val="0087132B"/>
    <w:rsid w:val="00875299"/>
    <w:rsid w:val="00876B56"/>
    <w:rsid w:val="008779A5"/>
    <w:rsid w:val="00881F86"/>
    <w:rsid w:val="00884A2F"/>
    <w:rsid w:val="00884FF4"/>
    <w:rsid w:val="00893189"/>
    <w:rsid w:val="00893E28"/>
    <w:rsid w:val="008A4759"/>
    <w:rsid w:val="008A616C"/>
    <w:rsid w:val="008C4FF3"/>
    <w:rsid w:val="008C62D3"/>
    <w:rsid w:val="008C7F09"/>
    <w:rsid w:val="008D044C"/>
    <w:rsid w:val="008F495F"/>
    <w:rsid w:val="008F61AE"/>
    <w:rsid w:val="0090334F"/>
    <w:rsid w:val="009052E8"/>
    <w:rsid w:val="009105CB"/>
    <w:rsid w:val="009115CA"/>
    <w:rsid w:val="00917AEF"/>
    <w:rsid w:val="00923DDB"/>
    <w:rsid w:val="00925654"/>
    <w:rsid w:val="0092725E"/>
    <w:rsid w:val="00927AD8"/>
    <w:rsid w:val="0093657A"/>
    <w:rsid w:val="00937E71"/>
    <w:rsid w:val="0094606D"/>
    <w:rsid w:val="009511B9"/>
    <w:rsid w:val="00956BE2"/>
    <w:rsid w:val="00960EE0"/>
    <w:rsid w:val="009642DF"/>
    <w:rsid w:val="00975BB2"/>
    <w:rsid w:val="009777B6"/>
    <w:rsid w:val="009831A6"/>
    <w:rsid w:val="0098362A"/>
    <w:rsid w:val="00986099"/>
    <w:rsid w:val="009865C6"/>
    <w:rsid w:val="00990600"/>
    <w:rsid w:val="00992C66"/>
    <w:rsid w:val="00994AC2"/>
    <w:rsid w:val="009A6F94"/>
    <w:rsid w:val="009C17B3"/>
    <w:rsid w:val="009C2E84"/>
    <w:rsid w:val="009C38A1"/>
    <w:rsid w:val="009C4EAC"/>
    <w:rsid w:val="009C5757"/>
    <w:rsid w:val="009E6184"/>
    <w:rsid w:val="009F0679"/>
    <w:rsid w:val="009F1449"/>
    <w:rsid w:val="009F1A85"/>
    <w:rsid w:val="009F4BFD"/>
    <w:rsid w:val="00A04B84"/>
    <w:rsid w:val="00A15478"/>
    <w:rsid w:val="00A27E08"/>
    <w:rsid w:val="00A36E09"/>
    <w:rsid w:val="00A41082"/>
    <w:rsid w:val="00A4557D"/>
    <w:rsid w:val="00A464A7"/>
    <w:rsid w:val="00A47826"/>
    <w:rsid w:val="00A536BD"/>
    <w:rsid w:val="00A5669D"/>
    <w:rsid w:val="00A57646"/>
    <w:rsid w:val="00A72109"/>
    <w:rsid w:val="00A7461C"/>
    <w:rsid w:val="00A81E13"/>
    <w:rsid w:val="00A90DB0"/>
    <w:rsid w:val="00A9142A"/>
    <w:rsid w:val="00A92484"/>
    <w:rsid w:val="00A96B6C"/>
    <w:rsid w:val="00AB3FE2"/>
    <w:rsid w:val="00AB44DD"/>
    <w:rsid w:val="00AC7275"/>
    <w:rsid w:val="00AD28D3"/>
    <w:rsid w:val="00AD4024"/>
    <w:rsid w:val="00AD4CB1"/>
    <w:rsid w:val="00AD506E"/>
    <w:rsid w:val="00AE0BD4"/>
    <w:rsid w:val="00AE19BC"/>
    <w:rsid w:val="00AE30BD"/>
    <w:rsid w:val="00AF2CCD"/>
    <w:rsid w:val="00AF3D2A"/>
    <w:rsid w:val="00AF5B1E"/>
    <w:rsid w:val="00B006DB"/>
    <w:rsid w:val="00B0266C"/>
    <w:rsid w:val="00B061B5"/>
    <w:rsid w:val="00B07A35"/>
    <w:rsid w:val="00B1680E"/>
    <w:rsid w:val="00B21A0E"/>
    <w:rsid w:val="00B232DE"/>
    <w:rsid w:val="00B307C9"/>
    <w:rsid w:val="00B37AF4"/>
    <w:rsid w:val="00B46884"/>
    <w:rsid w:val="00B55069"/>
    <w:rsid w:val="00B556A4"/>
    <w:rsid w:val="00B6488C"/>
    <w:rsid w:val="00B64A9B"/>
    <w:rsid w:val="00B70089"/>
    <w:rsid w:val="00B71F6C"/>
    <w:rsid w:val="00B80466"/>
    <w:rsid w:val="00B8255E"/>
    <w:rsid w:val="00B83EFD"/>
    <w:rsid w:val="00B8783C"/>
    <w:rsid w:val="00B93168"/>
    <w:rsid w:val="00B931A0"/>
    <w:rsid w:val="00B9351C"/>
    <w:rsid w:val="00B95BC2"/>
    <w:rsid w:val="00BA18A5"/>
    <w:rsid w:val="00BA2C58"/>
    <w:rsid w:val="00BB0A42"/>
    <w:rsid w:val="00BB13A9"/>
    <w:rsid w:val="00BC7B28"/>
    <w:rsid w:val="00BD2D7B"/>
    <w:rsid w:val="00BD41A8"/>
    <w:rsid w:val="00BD74B3"/>
    <w:rsid w:val="00BE3855"/>
    <w:rsid w:val="00C01F7A"/>
    <w:rsid w:val="00C055F1"/>
    <w:rsid w:val="00C11E38"/>
    <w:rsid w:val="00C163EF"/>
    <w:rsid w:val="00C20726"/>
    <w:rsid w:val="00C20913"/>
    <w:rsid w:val="00C27825"/>
    <w:rsid w:val="00C31F71"/>
    <w:rsid w:val="00C34FC4"/>
    <w:rsid w:val="00C457C2"/>
    <w:rsid w:val="00C46FB4"/>
    <w:rsid w:val="00C5457E"/>
    <w:rsid w:val="00C56FAC"/>
    <w:rsid w:val="00C57286"/>
    <w:rsid w:val="00C650F5"/>
    <w:rsid w:val="00C7489B"/>
    <w:rsid w:val="00C8099F"/>
    <w:rsid w:val="00C80F29"/>
    <w:rsid w:val="00CA2922"/>
    <w:rsid w:val="00CA2BB1"/>
    <w:rsid w:val="00CA5CA5"/>
    <w:rsid w:val="00CA6D2E"/>
    <w:rsid w:val="00CB0F02"/>
    <w:rsid w:val="00CB2A27"/>
    <w:rsid w:val="00CB42C6"/>
    <w:rsid w:val="00CB687A"/>
    <w:rsid w:val="00CC3C60"/>
    <w:rsid w:val="00CD5675"/>
    <w:rsid w:val="00CE01B4"/>
    <w:rsid w:val="00CE4398"/>
    <w:rsid w:val="00CE506E"/>
    <w:rsid w:val="00CE7949"/>
    <w:rsid w:val="00CF1AFA"/>
    <w:rsid w:val="00CF74E3"/>
    <w:rsid w:val="00D05B4C"/>
    <w:rsid w:val="00D1592C"/>
    <w:rsid w:val="00D241DC"/>
    <w:rsid w:val="00D24829"/>
    <w:rsid w:val="00D31E6E"/>
    <w:rsid w:val="00D33FA2"/>
    <w:rsid w:val="00D345E2"/>
    <w:rsid w:val="00D358D4"/>
    <w:rsid w:val="00D40E91"/>
    <w:rsid w:val="00D4279E"/>
    <w:rsid w:val="00D554BB"/>
    <w:rsid w:val="00D56BF0"/>
    <w:rsid w:val="00D62034"/>
    <w:rsid w:val="00D63031"/>
    <w:rsid w:val="00D64178"/>
    <w:rsid w:val="00D811CE"/>
    <w:rsid w:val="00D8674B"/>
    <w:rsid w:val="00D86838"/>
    <w:rsid w:val="00D86C30"/>
    <w:rsid w:val="00D9120A"/>
    <w:rsid w:val="00D947C7"/>
    <w:rsid w:val="00D96C45"/>
    <w:rsid w:val="00DA068F"/>
    <w:rsid w:val="00DB0B5E"/>
    <w:rsid w:val="00DC19D5"/>
    <w:rsid w:val="00DC4E30"/>
    <w:rsid w:val="00DC526B"/>
    <w:rsid w:val="00DC5704"/>
    <w:rsid w:val="00DC6B8B"/>
    <w:rsid w:val="00DC7368"/>
    <w:rsid w:val="00DD1662"/>
    <w:rsid w:val="00DD43BC"/>
    <w:rsid w:val="00DD6CAF"/>
    <w:rsid w:val="00DF1C07"/>
    <w:rsid w:val="00DF1C13"/>
    <w:rsid w:val="00DF245C"/>
    <w:rsid w:val="00DF6D63"/>
    <w:rsid w:val="00DF7610"/>
    <w:rsid w:val="00DF79DA"/>
    <w:rsid w:val="00E05FB5"/>
    <w:rsid w:val="00E11D9B"/>
    <w:rsid w:val="00E248A9"/>
    <w:rsid w:val="00E31277"/>
    <w:rsid w:val="00E3333A"/>
    <w:rsid w:val="00E33B79"/>
    <w:rsid w:val="00E3493F"/>
    <w:rsid w:val="00E351DB"/>
    <w:rsid w:val="00E35F76"/>
    <w:rsid w:val="00E36AA1"/>
    <w:rsid w:val="00E43962"/>
    <w:rsid w:val="00E43D74"/>
    <w:rsid w:val="00E44F2B"/>
    <w:rsid w:val="00E52231"/>
    <w:rsid w:val="00E6347F"/>
    <w:rsid w:val="00E635C4"/>
    <w:rsid w:val="00E70E40"/>
    <w:rsid w:val="00E71166"/>
    <w:rsid w:val="00E73615"/>
    <w:rsid w:val="00E73924"/>
    <w:rsid w:val="00E73F4E"/>
    <w:rsid w:val="00E81639"/>
    <w:rsid w:val="00E83A2D"/>
    <w:rsid w:val="00E86100"/>
    <w:rsid w:val="00E91ACE"/>
    <w:rsid w:val="00E945A4"/>
    <w:rsid w:val="00E94D75"/>
    <w:rsid w:val="00EA1150"/>
    <w:rsid w:val="00EB15B9"/>
    <w:rsid w:val="00EB1CA8"/>
    <w:rsid w:val="00EB2ACF"/>
    <w:rsid w:val="00EB50ED"/>
    <w:rsid w:val="00EC16AA"/>
    <w:rsid w:val="00EC5401"/>
    <w:rsid w:val="00ED48F0"/>
    <w:rsid w:val="00ED52CE"/>
    <w:rsid w:val="00EE0806"/>
    <w:rsid w:val="00EE1D5C"/>
    <w:rsid w:val="00EE436D"/>
    <w:rsid w:val="00EF034C"/>
    <w:rsid w:val="00F03315"/>
    <w:rsid w:val="00F069C1"/>
    <w:rsid w:val="00F10554"/>
    <w:rsid w:val="00F214C8"/>
    <w:rsid w:val="00F22B05"/>
    <w:rsid w:val="00F257A0"/>
    <w:rsid w:val="00F31A08"/>
    <w:rsid w:val="00F3508F"/>
    <w:rsid w:val="00F402B4"/>
    <w:rsid w:val="00F40514"/>
    <w:rsid w:val="00F46FE8"/>
    <w:rsid w:val="00F53E62"/>
    <w:rsid w:val="00F6066F"/>
    <w:rsid w:val="00F620BB"/>
    <w:rsid w:val="00F649ED"/>
    <w:rsid w:val="00F71949"/>
    <w:rsid w:val="00F71C68"/>
    <w:rsid w:val="00F742D9"/>
    <w:rsid w:val="00F752C2"/>
    <w:rsid w:val="00F75371"/>
    <w:rsid w:val="00F76A5A"/>
    <w:rsid w:val="00F80564"/>
    <w:rsid w:val="00F8619B"/>
    <w:rsid w:val="00F9785E"/>
    <w:rsid w:val="00F97B4D"/>
    <w:rsid w:val="00F97C93"/>
    <w:rsid w:val="00FA06CF"/>
    <w:rsid w:val="00FA1479"/>
    <w:rsid w:val="00FA5ECB"/>
    <w:rsid w:val="00FB7D02"/>
    <w:rsid w:val="00FC0A6A"/>
    <w:rsid w:val="00FE7AC4"/>
    <w:rsid w:val="00FF18B6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3910D5"/>
  <w15:docId w15:val="{FEB5CCF5-482F-4780-AA8B-A98B2624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1F6C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B71F6C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B71F6C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B71F6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B71F6C"/>
  </w:style>
  <w:style w:type="character" w:customStyle="1" w:styleId="WW8Num1z1">
    <w:name w:val="WW8Num1z1"/>
    <w:rsid w:val="00B71F6C"/>
  </w:style>
  <w:style w:type="character" w:customStyle="1" w:styleId="WW8Num1z2">
    <w:name w:val="WW8Num1z2"/>
    <w:rsid w:val="00B71F6C"/>
  </w:style>
  <w:style w:type="character" w:customStyle="1" w:styleId="WW8Num1z3">
    <w:name w:val="WW8Num1z3"/>
    <w:rsid w:val="00B71F6C"/>
  </w:style>
  <w:style w:type="character" w:customStyle="1" w:styleId="WW8Num1z4">
    <w:name w:val="WW8Num1z4"/>
    <w:rsid w:val="00B71F6C"/>
  </w:style>
  <w:style w:type="character" w:customStyle="1" w:styleId="WW8Num1z5">
    <w:name w:val="WW8Num1z5"/>
    <w:rsid w:val="00B71F6C"/>
  </w:style>
  <w:style w:type="character" w:customStyle="1" w:styleId="WW8Num1z6">
    <w:name w:val="WW8Num1z6"/>
    <w:rsid w:val="00B71F6C"/>
  </w:style>
  <w:style w:type="character" w:customStyle="1" w:styleId="WW8Num1z7">
    <w:name w:val="WW8Num1z7"/>
    <w:rsid w:val="00B71F6C"/>
  </w:style>
  <w:style w:type="character" w:customStyle="1" w:styleId="WW8Num1z8">
    <w:name w:val="WW8Num1z8"/>
    <w:rsid w:val="00B71F6C"/>
  </w:style>
  <w:style w:type="character" w:customStyle="1" w:styleId="WW8Num2z0">
    <w:name w:val="WW8Num2z0"/>
    <w:rsid w:val="00B71F6C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B71F6C"/>
    <w:rPr>
      <w:rFonts w:ascii="OpenSymbol" w:hAnsi="OpenSymbol" w:cs="OpenSymbol"/>
      <w:b w:val="0"/>
    </w:rPr>
  </w:style>
  <w:style w:type="character" w:customStyle="1" w:styleId="WW8Num4z0">
    <w:name w:val="WW8Num4z0"/>
    <w:rsid w:val="00B71F6C"/>
    <w:rPr>
      <w:rFonts w:ascii="OpenSymbol" w:hAnsi="OpenSymbol" w:cs="OpenSymbol"/>
    </w:rPr>
  </w:style>
  <w:style w:type="character" w:customStyle="1" w:styleId="WW8Num5z0">
    <w:name w:val="WW8Num5z0"/>
    <w:rsid w:val="00B71F6C"/>
    <w:rPr>
      <w:rFonts w:ascii="Arial" w:eastAsia="SimSun" w:hAnsi="Arial" w:cs="Arial" w:hint="default"/>
    </w:rPr>
  </w:style>
  <w:style w:type="character" w:customStyle="1" w:styleId="WW8Num5z1">
    <w:name w:val="WW8Num5z1"/>
    <w:rsid w:val="00B71F6C"/>
    <w:rPr>
      <w:rFonts w:ascii="Courier New" w:hAnsi="Courier New" w:cs="Courier New" w:hint="default"/>
    </w:rPr>
  </w:style>
  <w:style w:type="character" w:customStyle="1" w:styleId="WW8Num5z2">
    <w:name w:val="WW8Num5z2"/>
    <w:rsid w:val="00B71F6C"/>
    <w:rPr>
      <w:rFonts w:ascii="Wingdings" w:hAnsi="Wingdings" w:cs="Wingdings" w:hint="default"/>
    </w:rPr>
  </w:style>
  <w:style w:type="character" w:customStyle="1" w:styleId="WW8Num5z3">
    <w:name w:val="WW8Num5z3"/>
    <w:rsid w:val="00B71F6C"/>
    <w:rPr>
      <w:rFonts w:ascii="Symbol" w:hAnsi="Symbol" w:cs="Symbol" w:hint="default"/>
    </w:rPr>
  </w:style>
  <w:style w:type="character" w:customStyle="1" w:styleId="WW8Num6z0">
    <w:name w:val="WW8Num6z0"/>
    <w:rsid w:val="00B71F6C"/>
    <w:rPr>
      <w:rFonts w:ascii="OpenSymbol" w:hAnsi="OpenSymbol" w:cs="OpenSymbol"/>
      <w:b w:val="0"/>
    </w:rPr>
  </w:style>
  <w:style w:type="character" w:customStyle="1" w:styleId="WW8Num6z1">
    <w:name w:val="WW8Num6z1"/>
    <w:rsid w:val="00B71F6C"/>
    <w:rPr>
      <w:rFonts w:ascii="Courier New" w:hAnsi="Courier New" w:cs="Courier New" w:hint="default"/>
    </w:rPr>
  </w:style>
  <w:style w:type="character" w:customStyle="1" w:styleId="WW8Num6z2">
    <w:name w:val="WW8Num6z2"/>
    <w:rsid w:val="00B71F6C"/>
    <w:rPr>
      <w:rFonts w:ascii="Wingdings" w:hAnsi="Wingdings" w:cs="Wingdings" w:hint="default"/>
    </w:rPr>
  </w:style>
  <w:style w:type="character" w:customStyle="1" w:styleId="WW8Num6z3">
    <w:name w:val="WW8Num6z3"/>
    <w:rsid w:val="00B71F6C"/>
    <w:rPr>
      <w:rFonts w:ascii="Symbol" w:hAnsi="Symbol" w:cs="Symbol" w:hint="default"/>
    </w:rPr>
  </w:style>
  <w:style w:type="character" w:customStyle="1" w:styleId="WW8Num7z0">
    <w:name w:val="WW8Num7z0"/>
    <w:rsid w:val="00B71F6C"/>
    <w:rPr>
      <w:rFonts w:ascii="OpenSymbol" w:hAnsi="OpenSymbol" w:cs="OpenSymbol"/>
      <w:b w:val="0"/>
    </w:rPr>
  </w:style>
  <w:style w:type="character" w:customStyle="1" w:styleId="WW8Num7z1">
    <w:name w:val="WW8Num7z1"/>
    <w:rsid w:val="00B71F6C"/>
    <w:rPr>
      <w:rFonts w:ascii="Courier New" w:hAnsi="Courier New" w:cs="Courier New" w:hint="default"/>
    </w:rPr>
  </w:style>
  <w:style w:type="character" w:customStyle="1" w:styleId="WW8Num7z2">
    <w:name w:val="WW8Num7z2"/>
    <w:rsid w:val="00B71F6C"/>
    <w:rPr>
      <w:rFonts w:ascii="Wingdings" w:hAnsi="Wingdings" w:cs="Wingdings" w:hint="default"/>
    </w:rPr>
  </w:style>
  <w:style w:type="character" w:customStyle="1" w:styleId="WW8Num7z3">
    <w:name w:val="WW8Num7z3"/>
    <w:rsid w:val="00B71F6C"/>
    <w:rPr>
      <w:rFonts w:ascii="Symbol" w:hAnsi="Symbol" w:cs="Symbol" w:hint="default"/>
    </w:rPr>
  </w:style>
  <w:style w:type="character" w:customStyle="1" w:styleId="WW8Num8z0">
    <w:name w:val="WW8Num8z0"/>
    <w:rsid w:val="00B71F6C"/>
    <w:rPr>
      <w:rFonts w:ascii="Symbol" w:hAnsi="Symbol" w:cs="Symbol" w:hint="default"/>
    </w:rPr>
  </w:style>
  <w:style w:type="character" w:customStyle="1" w:styleId="WW8Num8z1">
    <w:name w:val="WW8Num8z1"/>
    <w:rsid w:val="00B71F6C"/>
    <w:rPr>
      <w:rFonts w:ascii="Courier New" w:hAnsi="Courier New" w:cs="Courier New" w:hint="default"/>
    </w:rPr>
  </w:style>
  <w:style w:type="character" w:customStyle="1" w:styleId="WW8Num8z2">
    <w:name w:val="WW8Num8z2"/>
    <w:rsid w:val="00B71F6C"/>
    <w:rPr>
      <w:rFonts w:ascii="Wingdings" w:hAnsi="Wingdings" w:cs="Wingdings" w:hint="default"/>
    </w:rPr>
  </w:style>
  <w:style w:type="character" w:customStyle="1" w:styleId="WW8Num9z0">
    <w:name w:val="WW8Num9z0"/>
    <w:rsid w:val="00B71F6C"/>
  </w:style>
  <w:style w:type="character" w:customStyle="1" w:styleId="WW8Num9z1">
    <w:name w:val="WW8Num9z1"/>
    <w:rsid w:val="00B71F6C"/>
  </w:style>
  <w:style w:type="character" w:customStyle="1" w:styleId="WW8Num9z2">
    <w:name w:val="WW8Num9z2"/>
    <w:rsid w:val="00B71F6C"/>
  </w:style>
  <w:style w:type="character" w:customStyle="1" w:styleId="WW8Num9z3">
    <w:name w:val="WW8Num9z3"/>
    <w:rsid w:val="00B71F6C"/>
  </w:style>
  <w:style w:type="character" w:customStyle="1" w:styleId="WW8Num9z4">
    <w:name w:val="WW8Num9z4"/>
    <w:rsid w:val="00B71F6C"/>
  </w:style>
  <w:style w:type="character" w:customStyle="1" w:styleId="WW8Num9z5">
    <w:name w:val="WW8Num9z5"/>
    <w:rsid w:val="00B71F6C"/>
  </w:style>
  <w:style w:type="character" w:customStyle="1" w:styleId="WW8Num9z6">
    <w:name w:val="WW8Num9z6"/>
    <w:rsid w:val="00B71F6C"/>
  </w:style>
  <w:style w:type="character" w:customStyle="1" w:styleId="WW8Num9z7">
    <w:name w:val="WW8Num9z7"/>
    <w:rsid w:val="00B71F6C"/>
  </w:style>
  <w:style w:type="character" w:customStyle="1" w:styleId="WW8Num9z8">
    <w:name w:val="WW8Num9z8"/>
    <w:rsid w:val="00B71F6C"/>
  </w:style>
  <w:style w:type="character" w:customStyle="1" w:styleId="WW8Num10z0">
    <w:name w:val="WW8Num10z0"/>
    <w:rsid w:val="00B71F6C"/>
    <w:rPr>
      <w:rFonts w:ascii="OpenSymbol" w:hAnsi="OpenSymbol" w:cs="OpenSymbol"/>
      <w:b w:val="0"/>
    </w:rPr>
  </w:style>
  <w:style w:type="character" w:customStyle="1" w:styleId="WW8Num10z1">
    <w:name w:val="WW8Num10z1"/>
    <w:rsid w:val="00B71F6C"/>
    <w:rPr>
      <w:rFonts w:ascii="Courier New" w:hAnsi="Courier New" w:cs="Courier New" w:hint="default"/>
    </w:rPr>
  </w:style>
  <w:style w:type="character" w:customStyle="1" w:styleId="WW8Num10z2">
    <w:name w:val="WW8Num10z2"/>
    <w:rsid w:val="00B71F6C"/>
    <w:rPr>
      <w:rFonts w:ascii="Wingdings" w:hAnsi="Wingdings" w:cs="Wingdings" w:hint="default"/>
    </w:rPr>
  </w:style>
  <w:style w:type="character" w:customStyle="1" w:styleId="WW8Num10z3">
    <w:name w:val="WW8Num10z3"/>
    <w:rsid w:val="00B71F6C"/>
    <w:rPr>
      <w:rFonts w:ascii="Symbol" w:hAnsi="Symbol" w:cs="Symbol" w:hint="default"/>
    </w:rPr>
  </w:style>
  <w:style w:type="character" w:customStyle="1" w:styleId="WW8Num11z0">
    <w:name w:val="WW8Num11z0"/>
    <w:rsid w:val="00B71F6C"/>
  </w:style>
  <w:style w:type="character" w:customStyle="1" w:styleId="WW8Num11z1">
    <w:name w:val="WW8Num11z1"/>
    <w:rsid w:val="00B71F6C"/>
  </w:style>
  <w:style w:type="character" w:customStyle="1" w:styleId="WW8Num11z2">
    <w:name w:val="WW8Num11z2"/>
    <w:rsid w:val="00B71F6C"/>
  </w:style>
  <w:style w:type="character" w:customStyle="1" w:styleId="WW8Num11z3">
    <w:name w:val="WW8Num11z3"/>
    <w:rsid w:val="00B71F6C"/>
  </w:style>
  <w:style w:type="character" w:customStyle="1" w:styleId="WW8Num11z4">
    <w:name w:val="WW8Num11z4"/>
    <w:rsid w:val="00B71F6C"/>
  </w:style>
  <w:style w:type="character" w:customStyle="1" w:styleId="WW8Num11z5">
    <w:name w:val="WW8Num11z5"/>
    <w:rsid w:val="00B71F6C"/>
  </w:style>
  <w:style w:type="character" w:customStyle="1" w:styleId="WW8Num11z6">
    <w:name w:val="WW8Num11z6"/>
    <w:rsid w:val="00B71F6C"/>
  </w:style>
  <w:style w:type="character" w:customStyle="1" w:styleId="WW8Num11z7">
    <w:name w:val="WW8Num11z7"/>
    <w:rsid w:val="00B71F6C"/>
  </w:style>
  <w:style w:type="character" w:customStyle="1" w:styleId="WW8Num11z8">
    <w:name w:val="WW8Num11z8"/>
    <w:rsid w:val="00B71F6C"/>
  </w:style>
  <w:style w:type="character" w:customStyle="1" w:styleId="WW8Num12z0">
    <w:name w:val="WW8Num12z0"/>
    <w:rsid w:val="00B71F6C"/>
    <w:rPr>
      <w:rFonts w:ascii="Calibri" w:eastAsia="Calibri" w:hAnsi="Calibri" w:cs="Calibri" w:hint="default"/>
    </w:rPr>
  </w:style>
  <w:style w:type="character" w:customStyle="1" w:styleId="WW8Num12z1">
    <w:name w:val="WW8Num12z1"/>
    <w:rsid w:val="00B71F6C"/>
    <w:rPr>
      <w:rFonts w:ascii="Courier New" w:hAnsi="Courier New" w:cs="Courier New" w:hint="default"/>
    </w:rPr>
  </w:style>
  <w:style w:type="character" w:customStyle="1" w:styleId="WW8Num12z2">
    <w:name w:val="WW8Num12z2"/>
    <w:rsid w:val="00B71F6C"/>
    <w:rPr>
      <w:rFonts w:ascii="Wingdings" w:hAnsi="Wingdings" w:cs="Wingdings" w:hint="default"/>
    </w:rPr>
  </w:style>
  <w:style w:type="character" w:customStyle="1" w:styleId="WW8Num12z3">
    <w:name w:val="WW8Num12z3"/>
    <w:rsid w:val="00B71F6C"/>
    <w:rPr>
      <w:rFonts w:ascii="Symbol" w:hAnsi="Symbol" w:cs="Symbol" w:hint="default"/>
    </w:rPr>
  </w:style>
  <w:style w:type="character" w:customStyle="1" w:styleId="WW8Num13z0">
    <w:name w:val="WW8Num13z0"/>
    <w:rsid w:val="00B71F6C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B71F6C"/>
    <w:rPr>
      <w:rFonts w:ascii="Courier New" w:hAnsi="Courier New" w:cs="Courier New" w:hint="default"/>
    </w:rPr>
  </w:style>
  <w:style w:type="character" w:customStyle="1" w:styleId="WW8Num13z2">
    <w:name w:val="WW8Num13z2"/>
    <w:rsid w:val="00B71F6C"/>
    <w:rPr>
      <w:rFonts w:ascii="Wingdings" w:hAnsi="Wingdings" w:cs="Wingdings" w:hint="default"/>
    </w:rPr>
  </w:style>
  <w:style w:type="character" w:customStyle="1" w:styleId="WW8Num13z3">
    <w:name w:val="WW8Num13z3"/>
    <w:rsid w:val="00B71F6C"/>
    <w:rPr>
      <w:rFonts w:ascii="Symbol" w:hAnsi="Symbol" w:cs="Symbol" w:hint="default"/>
    </w:rPr>
  </w:style>
  <w:style w:type="character" w:customStyle="1" w:styleId="WW8Num14z0">
    <w:name w:val="WW8Num14z0"/>
    <w:rsid w:val="00B71F6C"/>
    <w:rPr>
      <w:rFonts w:ascii="OpenSymbol" w:hAnsi="OpenSymbol" w:cs="OpenSymbol"/>
      <w:b w:val="0"/>
    </w:rPr>
  </w:style>
  <w:style w:type="character" w:customStyle="1" w:styleId="WW8Num14z1">
    <w:name w:val="WW8Num14z1"/>
    <w:rsid w:val="00B71F6C"/>
    <w:rPr>
      <w:rFonts w:ascii="Courier New" w:hAnsi="Courier New" w:cs="Courier New" w:hint="default"/>
    </w:rPr>
  </w:style>
  <w:style w:type="character" w:customStyle="1" w:styleId="WW8Num14z2">
    <w:name w:val="WW8Num14z2"/>
    <w:rsid w:val="00B71F6C"/>
    <w:rPr>
      <w:rFonts w:ascii="Wingdings" w:hAnsi="Wingdings" w:cs="Wingdings" w:hint="default"/>
    </w:rPr>
  </w:style>
  <w:style w:type="character" w:customStyle="1" w:styleId="WW8Num14z3">
    <w:name w:val="WW8Num14z3"/>
    <w:rsid w:val="00B71F6C"/>
    <w:rPr>
      <w:rFonts w:ascii="Symbol" w:hAnsi="Symbol" w:cs="Symbol" w:hint="default"/>
    </w:rPr>
  </w:style>
  <w:style w:type="character" w:customStyle="1" w:styleId="WW8Num15z0">
    <w:name w:val="WW8Num15z0"/>
    <w:rsid w:val="00B71F6C"/>
  </w:style>
  <w:style w:type="character" w:customStyle="1" w:styleId="WW8Num15z1">
    <w:name w:val="WW8Num15z1"/>
    <w:rsid w:val="00B71F6C"/>
  </w:style>
  <w:style w:type="character" w:customStyle="1" w:styleId="WW8Num15z2">
    <w:name w:val="WW8Num15z2"/>
    <w:rsid w:val="00B71F6C"/>
  </w:style>
  <w:style w:type="character" w:customStyle="1" w:styleId="WW8Num15z3">
    <w:name w:val="WW8Num15z3"/>
    <w:rsid w:val="00B71F6C"/>
  </w:style>
  <w:style w:type="character" w:customStyle="1" w:styleId="WW8Num15z4">
    <w:name w:val="WW8Num15z4"/>
    <w:rsid w:val="00B71F6C"/>
  </w:style>
  <w:style w:type="character" w:customStyle="1" w:styleId="WW8Num15z5">
    <w:name w:val="WW8Num15z5"/>
    <w:rsid w:val="00B71F6C"/>
  </w:style>
  <w:style w:type="character" w:customStyle="1" w:styleId="WW8Num15z6">
    <w:name w:val="WW8Num15z6"/>
    <w:rsid w:val="00B71F6C"/>
  </w:style>
  <w:style w:type="character" w:customStyle="1" w:styleId="WW8Num15z7">
    <w:name w:val="WW8Num15z7"/>
    <w:rsid w:val="00B71F6C"/>
  </w:style>
  <w:style w:type="character" w:customStyle="1" w:styleId="WW8Num15z8">
    <w:name w:val="WW8Num15z8"/>
    <w:rsid w:val="00B71F6C"/>
  </w:style>
  <w:style w:type="character" w:customStyle="1" w:styleId="WW8Num16z0">
    <w:name w:val="WW8Num16z0"/>
    <w:rsid w:val="00B71F6C"/>
    <w:rPr>
      <w:rFonts w:ascii="Arial" w:eastAsia="Calibri" w:hAnsi="Arial" w:cs="Arial" w:hint="default"/>
    </w:rPr>
  </w:style>
  <w:style w:type="character" w:customStyle="1" w:styleId="WW8Num16z1">
    <w:name w:val="WW8Num16z1"/>
    <w:rsid w:val="00B71F6C"/>
    <w:rPr>
      <w:rFonts w:ascii="Courier New" w:hAnsi="Courier New" w:cs="Courier New" w:hint="default"/>
    </w:rPr>
  </w:style>
  <w:style w:type="character" w:customStyle="1" w:styleId="WW8Num16z2">
    <w:name w:val="WW8Num16z2"/>
    <w:rsid w:val="00B71F6C"/>
    <w:rPr>
      <w:rFonts w:ascii="Wingdings" w:hAnsi="Wingdings" w:cs="Wingdings" w:hint="default"/>
    </w:rPr>
  </w:style>
  <w:style w:type="character" w:customStyle="1" w:styleId="WW8Num16z3">
    <w:name w:val="WW8Num16z3"/>
    <w:rsid w:val="00B71F6C"/>
    <w:rPr>
      <w:rFonts w:ascii="Symbol" w:hAnsi="Symbol" w:cs="Symbol" w:hint="default"/>
    </w:rPr>
  </w:style>
  <w:style w:type="character" w:customStyle="1" w:styleId="WW8Num17z0">
    <w:name w:val="WW8Num17z0"/>
    <w:rsid w:val="00B71F6C"/>
    <w:rPr>
      <w:rFonts w:ascii="OpenSymbol" w:hAnsi="OpenSymbol" w:cs="OpenSymbol"/>
      <w:b w:val="0"/>
    </w:rPr>
  </w:style>
  <w:style w:type="character" w:customStyle="1" w:styleId="WW8Num17z1">
    <w:name w:val="WW8Num17z1"/>
    <w:rsid w:val="00B71F6C"/>
    <w:rPr>
      <w:rFonts w:ascii="Courier New" w:hAnsi="Courier New" w:cs="Courier New" w:hint="default"/>
    </w:rPr>
  </w:style>
  <w:style w:type="character" w:customStyle="1" w:styleId="WW8Num17z2">
    <w:name w:val="WW8Num17z2"/>
    <w:rsid w:val="00B71F6C"/>
    <w:rPr>
      <w:rFonts w:ascii="Wingdings" w:hAnsi="Wingdings" w:cs="Wingdings" w:hint="default"/>
    </w:rPr>
  </w:style>
  <w:style w:type="character" w:customStyle="1" w:styleId="WW8Num17z3">
    <w:name w:val="WW8Num17z3"/>
    <w:rsid w:val="00B71F6C"/>
    <w:rPr>
      <w:rFonts w:ascii="Symbol" w:hAnsi="Symbol" w:cs="Symbol" w:hint="default"/>
    </w:rPr>
  </w:style>
  <w:style w:type="character" w:customStyle="1" w:styleId="WW8Num18z0">
    <w:name w:val="WW8Num18z0"/>
    <w:rsid w:val="00B71F6C"/>
    <w:rPr>
      <w:rFonts w:ascii="Calibri" w:hAnsi="Calibri" w:cs="Calibri" w:hint="default"/>
    </w:rPr>
  </w:style>
  <w:style w:type="character" w:customStyle="1" w:styleId="WW8Num18z1">
    <w:name w:val="WW8Num18z1"/>
    <w:rsid w:val="00B71F6C"/>
    <w:rPr>
      <w:rFonts w:ascii="Courier New" w:hAnsi="Courier New" w:cs="Courier New" w:hint="default"/>
    </w:rPr>
  </w:style>
  <w:style w:type="character" w:customStyle="1" w:styleId="WW8Num18z2">
    <w:name w:val="WW8Num18z2"/>
    <w:rsid w:val="00B71F6C"/>
    <w:rPr>
      <w:rFonts w:ascii="Wingdings" w:hAnsi="Wingdings" w:cs="Wingdings" w:hint="default"/>
    </w:rPr>
  </w:style>
  <w:style w:type="character" w:customStyle="1" w:styleId="WW8Num18z3">
    <w:name w:val="WW8Num18z3"/>
    <w:rsid w:val="00B71F6C"/>
    <w:rPr>
      <w:rFonts w:ascii="Symbol" w:hAnsi="Symbol" w:cs="Symbol" w:hint="default"/>
    </w:rPr>
  </w:style>
  <w:style w:type="character" w:customStyle="1" w:styleId="WW8Num19z0">
    <w:name w:val="WW8Num19z0"/>
    <w:rsid w:val="00B71F6C"/>
    <w:rPr>
      <w:rFonts w:ascii="Arial" w:eastAsia="Calibri" w:hAnsi="Arial" w:cs="Arial" w:hint="default"/>
    </w:rPr>
  </w:style>
  <w:style w:type="character" w:customStyle="1" w:styleId="WW8Num19z1">
    <w:name w:val="WW8Num19z1"/>
    <w:rsid w:val="00B71F6C"/>
    <w:rPr>
      <w:rFonts w:ascii="Courier New" w:hAnsi="Courier New" w:cs="Courier New" w:hint="default"/>
    </w:rPr>
  </w:style>
  <w:style w:type="character" w:customStyle="1" w:styleId="WW8Num19z2">
    <w:name w:val="WW8Num19z2"/>
    <w:rsid w:val="00B71F6C"/>
    <w:rPr>
      <w:rFonts w:ascii="Wingdings" w:hAnsi="Wingdings" w:cs="Wingdings" w:hint="default"/>
    </w:rPr>
  </w:style>
  <w:style w:type="character" w:customStyle="1" w:styleId="WW8Num19z3">
    <w:name w:val="WW8Num19z3"/>
    <w:rsid w:val="00B71F6C"/>
    <w:rPr>
      <w:rFonts w:ascii="Symbol" w:hAnsi="Symbol" w:cs="Symbol" w:hint="default"/>
    </w:rPr>
  </w:style>
  <w:style w:type="character" w:customStyle="1" w:styleId="WW8Num20z0">
    <w:name w:val="WW8Num20z0"/>
    <w:rsid w:val="00B71F6C"/>
    <w:rPr>
      <w:rFonts w:ascii="OpenSymbol" w:hAnsi="OpenSymbol" w:cs="OpenSymbol"/>
      <w:b w:val="0"/>
    </w:rPr>
  </w:style>
  <w:style w:type="character" w:customStyle="1" w:styleId="WW8Num20z1">
    <w:name w:val="WW8Num20z1"/>
    <w:rsid w:val="00B71F6C"/>
    <w:rPr>
      <w:rFonts w:ascii="Courier New" w:hAnsi="Courier New" w:cs="Courier New" w:hint="default"/>
    </w:rPr>
  </w:style>
  <w:style w:type="character" w:customStyle="1" w:styleId="WW8Num20z2">
    <w:name w:val="WW8Num20z2"/>
    <w:rsid w:val="00B71F6C"/>
    <w:rPr>
      <w:rFonts w:ascii="Wingdings" w:hAnsi="Wingdings" w:cs="Wingdings" w:hint="default"/>
    </w:rPr>
  </w:style>
  <w:style w:type="character" w:customStyle="1" w:styleId="WW8Num20z3">
    <w:name w:val="WW8Num20z3"/>
    <w:rsid w:val="00B71F6C"/>
    <w:rPr>
      <w:rFonts w:ascii="Symbol" w:hAnsi="Symbol" w:cs="Symbol" w:hint="default"/>
    </w:rPr>
  </w:style>
  <w:style w:type="character" w:customStyle="1" w:styleId="WW8Num21z0">
    <w:name w:val="WW8Num21z0"/>
    <w:rsid w:val="00B71F6C"/>
    <w:rPr>
      <w:rFonts w:ascii="Calibri" w:hAnsi="Calibri" w:cs="Calibri" w:hint="default"/>
    </w:rPr>
  </w:style>
  <w:style w:type="character" w:customStyle="1" w:styleId="WW8Num21z1">
    <w:name w:val="WW8Num21z1"/>
    <w:rsid w:val="00B71F6C"/>
    <w:rPr>
      <w:rFonts w:ascii="Courier New" w:hAnsi="Courier New" w:cs="Courier New" w:hint="default"/>
    </w:rPr>
  </w:style>
  <w:style w:type="character" w:customStyle="1" w:styleId="WW8Num21z2">
    <w:name w:val="WW8Num21z2"/>
    <w:rsid w:val="00B71F6C"/>
    <w:rPr>
      <w:rFonts w:ascii="Wingdings" w:hAnsi="Wingdings" w:cs="Wingdings" w:hint="default"/>
    </w:rPr>
  </w:style>
  <w:style w:type="character" w:customStyle="1" w:styleId="WW8Num21z3">
    <w:name w:val="WW8Num21z3"/>
    <w:rsid w:val="00B71F6C"/>
    <w:rPr>
      <w:rFonts w:ascii="Symbol" w:hAnsi="Symbol" w:cs="Symbol" w:hint="default"/>
    </w:rPr>
  </w:style>
  <w:style w:type="character" w:customStyle="1" w:styleId="WW8Num22z0">
    <w:name w:val="WW8Num22z0"/>
    <w:rsid w:val="00B71F6C"/>
    <w:rPr>
      <w:rFonts w:ascii="OpenSymbol" w:hAnsi="OpenSymbol" w:cs="OpenSymbol"/>
      <w:b w:val="0"/>
    </w:rPr>
  </w:style>
  <w:style w:type="character" w:customStyle="1" w:styleId="WW8Num22z1">
    <w:name w:val="WW8Num22z1"/>
    <w:rsid w:val="00B71F6C"/>
    <w:rPr>
      <w:rFonts w:ascii="Courier New" w:hAnsi="Courier New" w:cs="Courier New" w:hint="default"/>
    </w:rPr>
  </w:style>
  <w:style w:type="character" w:customStyle="1" w:styleId="WW8Num22z2">
    <w:name w:val="WW8Num22z2"/>
    <w:rsid w:val="00B71F6C"/>
    <w:rPr>
      <w:rFonts w:ascii="Wingdings" w:hAnsi="Wingdings" w:cs="Wingdings" w:hint="default"/>
    </w:rPr>
  </w:style>
  <w:style w:type="character" w:customStyle="1" w:styleId="WW8Num22z3">
    <w:name w:val="WW8Num22z3"/>
    <w:rsid w:val="00B71F6C"/>
    <w:rPr>
      <w:rFonts w:ascii="Symbol" w:hAnsi="Symbol" w:cs="Symbol" w:hint="default"/>
    </w:rPr>
  </w:style>
  <w:style w:type="character" w:customStyle="1" w:styleId="WW8Num23z0">
    <w:name w:val="WW8Num23z0"/>
    <w:rsid w:val="00B71F6C"/>
    <w:rPr>
      <w:rFonts w:hint="default"/>
    </w:rPr>
  </w:style>
  <w:style w:type="character" w:customStyle="1" w:styleId="WW8Num24z0">
    <w:name w:val="WW8Num24z0"/>
    <w:rsid w:val="00B71F6C"/>
    <w:rPr>
      <w:rFonts w:ascii="Symbol" w:hAnsi="Symbol" w:cs="Symbol" w:hint="default"/>
    </w:rPr>
  </w:style>
  <w:style w:type="character" w:customStyle="1" w:styleId="WW8Num24z1">
    <w:name w:val="WW8Num24z1"/>
    <w:rsid w:val="00B71F6C"/>
    <w:rPr>
      <w:rFonts w:ascii="Courier New" w:hAnsi="Courier New" w:cs="Courier New" w:hint="default"/>
    </w:rPr>
  </w:style>
  <w:style w:type="character" w:customStyle="1" w:styleId="WW8Num24z2">
    <w:name w:val="WW8Num24z2"/>
    <w:rsid w:val="00B71F6C"/>
    <w:rPr>
      <w:rFonts w:ascii="Wingdings" w:hAnsi="Wingdings" w:cs="Wingdings" w:hint="default"/>
    </w:rPr>
  </w:style>
  <w:style w:type="character" w:customStyle="1" w:styleId="WW8Num25z0">
    <w:name w:val="WW8Num25z0"/>
    <w:rsid w:val="00B71F6C"/>
  </w:style>
  <w:style w:type="character" w:customStyle="1" w:styleId="WW8Num25z1">
    <w:name w:val="WW8Num25z1"/>
    <w:rsid w:val="00B71F6C"/>
  </w:style>
  <w:style w:type="character" w:customStyle="1" w:styleId="WW8Num25z2">
    <w:name w:val="WW8Num25z2"/>
    <w:rsid w:val="00B71F6C"/>
  </w:style>
  <w:style w:type="character" w:customStyle="1" w:styleId="WW8Num25z3">
    <w:name w:val="WW8Num25z3"/>
    <w:rsid w:val="00B71F6C"/>
  </w:style>
  <w:style w:type="character" w:customStyle="1" w:styleId="WW8Num25z4">
    <w:name w:val="WW8Num25z4"/>
    <w:rsid w:val="00B71F6C"/>
  </w:style>
  <w:style w:type="character" w:customStyle="1" w:styleId="WW8Num25z5">
    <w:name w:val="WW8Num25z5"/>
    <w:rsid w:val="00B71F6C"/>
  </w:style>
  <w:style w:type="character" w:customStyle="1" w:styleId="WW8Num25z6">
    <w:name w:val="WW8Num25z6"/>
    <w:rsid w:val="00B71F6C"/>
  </w:style>
  <w:style w:type="character" w:customStyle="1" w:styleId="WW8Num25z7">
    <w:name w:val="WW8Num25z7"/>
    <w:rsid w:val="00B71F6C"/>
  </w:style>
  <w:style w:type="character" w:customStyle="1" w:styleId="WW8Num25z8">
    <w:name w:val="WW8Num25z8"/>
    <w:rsid w:val="00B71F6C"/>
  </w:style>
  <w:style w:type="character" w:customStyle="1" w:styleId="WW8Num26z0">
    <w:name w:val="WW8Num26z0"/>
    <w:rsid w:val="00B71F6C"/>
    <w:rPr>
      <w:rFonts w:ascii="Symbol" w:hAnsi="Symbol" w:cs="Symbol" w:hint="default"/>
    </w:rPr>
  </w:style>
  <w:style w:type="character" w:customStyle="1" w:styleId="WW8Num26z1">
    <w:name w:val="WW8Num26z1"/>
    <w:rsid w:val="00B71F6C"/>
    <w:rPr>
      <w:rFonts w:ascii="Courier New" w:hAnsi="Courier New" w:cs="Courier New" w:hint="default"/>
    </w:rPr>
  </w:style>
  <w:style w:type="character" w:customStyle="1" w:styleId="WW8Num26z2">
    <w:name w:val="WW8Num26z2"/>
    <w:rsid w:val="00B71F6C"/>
    <w:rPr>
      <w:rFonts w:ascii="Wingdings" w:hAnsi="Wingdings" w:cs="Wingdings" w:hint="default"/>
    </w:rPr>
  </w:style>
  <w:style w:type="character" w:customStyle="1" w:styleId="WW8Num27z0">
    <w:name w:val="WW8Num27z0"/>
    <w:rsid w:val="00B71F6C"/>
    <w:rPr>
      <w:rFonts w:ascii="Arial" w:eastAsia="Calibri" w:hAnsi="Arial" w:cs="Arial" w:hint="default"/>
    </w:rPr>
  </w:style>
  <w:style w:type="character" w:customStyle="1" w:styleId="WW8Num27z1">
    <w:name w:val="WW8Num27z1"/>
    <w:rsid w:val="00B71F6C"/>
    <w:rPr>
      <w:rFonts w:ascii="Courier New" w:hAnsi="Courier New" w:cs="Courier New" w:hint="default"/>
    </w:rPr>
  </w:style>
  <w:style w:type="character" w:customStyle="1" w:styleId="WW8Num27z2">
    <w:name w:val="WW8Num27z2"/>
    <w:rsid w:val="00B71F6C"/>
    <w:rPr>
      <w:rFonts w:ascii="Wingdings" w:hAnsi="Wingdings" w:cs="Wingdings" w:hint="default"/>
    </w:rPr>
  </w:style>
  <w:style w:type="character" w:customStyle="1" w:styleId="WW8Num27z3">
    <w:name w:val="WW8Num27z3"/>
    <w:rsid w:val="00B71F6C"/>
    <w:rPr>
      <w:rFonts w:ascii="Symbol" w:hAnsi="Symbol" w:cs="Symbol" w:hint="default"/>
    </w:rPr>
  </w:style>
  <w:style w:type="character" w:customStyle="1" w:styleId="WW8Num28z0">
    <w:name w:val="WW8Num28z0"/>
    <w:rsid w:val="00B71F6C"/>
    <w:rPr>
      <w:rFonts w:ascii="Calibri" w:hAnsi="Calibri" w:cs="Calibri" w:hint="default"/>
    </w:rPr>
  </w:style>
  <w:style w:type="character" w:customStyle="1" w:styleId="WW8Num28z1">
    <w:name w:val="WW8Num28z1"/>
    <w:rsid w:val="00B71F6C"/>
    <w:rPr>
      <w:rFonts w:ascii="Courier New" w:hAnsi="Courier New" w:cs="Courier New" w:hint="default"/>
    </w:rPr>
  </w:style>
  <w:style w:type="character" w:customStyle="1" w:styleId="WW8Num28z2">
    <w:name w:val="WW8Num28z2"/>
    <w:rsid w:val="00B71F6C"/>
    <w:rPr>
      <w:rFonts w:ascii="Wingdings" w:hAnsi="Wingdings" w:cs="Wingdings" w:hint="default"/>
    </w:rPr>
  </w:style>
  <w:style w:type="character" w:customStyle="1" w:styleId="WW8Num28z3">
    <w:name w:val="WW8Num28z3"/>
    <w:rsid w:val="00B71F6C"/>
    <w:rPr>
      <w:rFonts w:ascii="Symbol" w:hAnsi="Symbol" w:cs="Symbol" w:hint="default"/>
    </w:rPr>
  </w:style>
  <w:style w:type="character" w:customStyle="1" w:styleId="WW8Num29z0">
    <w:name w:val="WW8Num29z0"/>
    <w:rsid w:val="00B71F6C"/>
    <w:rPr>
      <w:rFonts w:ascii="OpenSymbol" w:hAnsi="OpenSymbol" w:cs="OpenSymbol"/>
      <w:b w:val="0"/>
    </w:rPr>
  </w:style>
  <w:style w:type="character" w:customStyle="1" w:styleId="WW8Num29z1">
    <w:name w:val="WW8Num29z1"/>
    <w:rsid w:val="00B71F6C"/>
    <w:rPr>
      <w:rFonts w:ascii="Courier New" w:hAnsi="Courier New" w:cs="Courier New" w:hint="default"/>
    </w:rPr>
  </w:style>
  <w:style w:type="character" w:customStyle="1" w:styleId="WW8Num29z2">
    <w:name w:val="WW8Num29z2"/>
    <w:rsid w:val="00B71F6C"/>
    <w:rPr>
      <w:rFonts w:ascii="Wingdings" w:hAnsi="Wingdings" w:cs="Wingdings" w:hint="default"/>
    </w:rPr>
  </w:style>
  <w:style w:type="character" w:customStyle="1" w:styleId="WW8Num29z3">
    <w:name w:val="WW8Num29z3"/>
    <w:rsid w:val="00B71F6C"/>
    <w:rPr>
      <w:rFonts w:ascii="Symbol" w:hAnsi="Symbol" w:cs="Symbol" w:hint="default"/>
    </w:rPr>
  </w:style>
  <w:style w:type="character" w:customStyle="1" w:styleId="WW8Num30z0">
    <w:name w:val="WW8Num30z0"/>
    <w:rsid w:val="00B71F6C"/>
  </w:style>
  <w:style w:type="character" w:customStyle="1" w:styleId="WW8Num30z1">
    <w:name w:val="WW8Num30z1"/>
    <w:rsid w:val="00B71F6C"/>
  </w:style>
  <w:style w:type="character" w:customStyle="1" w:styleId="WW8Num30z2">
    <w:name w:val="WW8Num30z2"/>
    <w:rsid w:val="00B71F6C"/>
  </w:style>
  <w:style w:type="character" w:customStyle="1" w:styleId="WW8Num30z3">
    <w:name w:val="WW8Num30z3"/>
    <w:rsid w:val="00B71F6C"/>
  </w:style>
  <w:style w:type="character" w:customStyle="1" w:styleId="WW8Num30z4">
    <w:name w:val="WW8Num30z4"/>
    <w:rsid w:val="00B71F6C"/>
  </w:style>
  <w:style w:type="character" w:customStyle="1" w:styleId="WW8Num30z5">
    <w:name w:val="WW8Num30z5"/>
    <w:rsid w:val="00B71F6C"/>
  </w:style>
  <w:style w:type="character" w:customStyle="1" w:styleId="WW8Num30z6">
    <w:name w:val="WW8Num30z6"/>
    <w:rsid w:val="00B71F6C"/>
  </w:style>
  <w:style w:type="character" w:customStyle="1" w:styleId="WW8Num30z7">
    <w:name w:val="WW8Num30z7"/>
    <w:rsid w:val="00B71F6C"/>
  </w:style>
  <w:style w:type="character" w:customStyle="1" w:styleId="WW8Num30z8">
    <w:name w:val="WW8Num30z8"/>
    <w:rsid w:val="00B71F6C"/>
  </w:style>
  <w:style w:type="character" w:customStyle="1" w:styleId="WW8Num31z0">
    <w:name w:val="WW8Num31z0"/>
    <w:rsid w:val="00B71F6C"/>
    <w:rPr>
      <w:rFonts w:ascii="Arial" w:eastAsia="Calibri" w:hAnsi="Arial" w:cs="Arial" w:hint="default"/>
    </w:rPr>
  </w:style>
  <w:style w:type="character" w:customStyle="1" w:styleId="WW8Num31z1">
    <w:name w:val="WW8Num31z1"/>
    <w:rsid w:val="00B71F6C"/>
    <w:rPr>
      <w:rFonts w:ascii="Courier New" w:hAnsi="Courier New" w:cs="Courier New" w:hint="default"/>
    </w:rPr>
  </w:style>
  <w:style w:type="character" w:customStyle="1" w:styleId="WW8Num31z2">
    <w:name w:val="WW8Num31z2"/>
    <w:rsid w:val="00B71F6C"/>
    <w:rPr>
      <w:rFonts w:ascii="Wingdings" w:hAnsi="Wingdings" w:cs="Wingdings" w:hint="default"/>
    </w:rPr>
  </w:style>
  <w:style w:type="character" w:customStyle="1" w:styleId="WW8Num31z3">
    <w:name w:val="WW8Num31z3"/>
    <w:rsid w:val="00B71F6C"/>
    <w:rPr>
      <w:rFonts w:ascii="Symbol" w:hAnsi="Symbol" w:cs="Symbol" w:hint="default"/>
    </w:rPr>
  </w:style>
  <w:style w:type="character" w:customStyle="1" w:styleId="WW8Num32z0">
    <w:name w:val="WW8Num32z0"/>
    <w:rsid w:val="00B71F6C"/>
    <w:rPr>
      <w:rFonts w:hint="default"/>
    </w:rPr>
  </w:style>
  <w:style w:type="character" w:customStyle="1" w:styleId="WW8Num32z1">
    <w:name w:val="WW8Num32z1"/>
    <w:rsid w:val="00B71F6C"/>
  </w:style>
  <w:style w:type="character" w:customStyle="1" w:styleId="WW8Num32z2">
    <w:name w:val="WW8Num32z2"/>
    <w:rsid w:val="00B71F6C"/>
  </w:style>
  <w:style w:type="character" w:customStyle="1" w:styleId="WW8Num32z3">
    <w:name w:val="WW8Num32z3"/>
    <w:rsid w:val="00B71F6C"/>
  </w:style>
  <w:style w:type="character" w:customStyle="1" w:styleId="WW8Num32z4">
    <w:name w:val="WW8Num32z4"/>
    <w:rsid w:val="00B71F6C"/>
  </w:style>
  <w:style w:type="character" w:customStyle="1" w:styleId="WW8Num32z5">
    <w:name w:val="WW8Num32z5"/>
    <w:rsid w:val="00B71F6C"/>
  </w:style>
  <w:style w:type="character" w:customStyle="1" w:styleId="WW8Num32z6">
    <w:name w:val="WW8Num32z6"/>
    <w:rsid w:val="00B71F6C"/>
  </w:style>
  <w:style w:type="character" w:customStyle="1" w:styleId="WW8Num32z7">
    <w:name w:val="WW8Num32z7"/>
    <w:rsid w:val="00B71F6C"/>
  </w:style>
  <w:style w:type="character" w:customStyle="1" w:styleId="WW8Num32z8">
    <w:name w:val="WW8Num32z8"/>
    <w:rsid w:val="00B71F6C"/>
  </w:style>
  <w:style w:type="character" w:customStyle="1" w:styleId="WW8Num33z0">
    <w:name w:val="WW8Num33z0"/>
    <w:rsid w:val="00B71F6C"/>
    <w:rPr>
      <w:rFonts w:ascii="Symbol" w:hAnsi="Symbol" w:cs="Symbol" w:hint="default"/>
    </w:rPr>
  </w:style>
  <w:style w:type="character" w:customStyle="1" w:styleId="WW8Num33z1">
    <w:name w:val="WW8Num33z1"/>
    <w:rsid w:val="00B71F6C"/>
    <w:rPr>
      <w:rFonts w:ascii="Courier New" w:hAnsi="Courier New" w:cs="Courier New" w:hint="default"/>
    </w:rPr>
  </w:style>
  <w:style w:type="character" w:customStyle="1" w:styleId="WW8Num33z2">
    <w:name w:val="WW8Num33z2"/>
    <w:rsid w:val="00B71F6C"/>
    <w:rPr>
      <w:rFonts w:ascii="Wingdings" w:hAnsi="Wingdings" w:cs="Wingdings" w:hint="default"/>
    </w:rPr>
  </w:style>
  <w:style w:type="character" w:customStyle="1" w:styleId="WW8Num34z0">
    <w:name w:val="WW8Num34z0"/>
    <w:rsid w:val="00B71F6C"/>
    <w:rPr>
      <w:rFonts w:ascii="Calibri" w:hAnsi="Calibri" w:cs="Calibri" w:hint="default"/>
    </w:rPr>
  </w:style>
  <w:style w:type="character" w:customStyle="1" w:styleId="WW8Num34z1">
    <w:name w:val="WW8Num34z1"/>
    <w:rsid w:val="00B71F6C"/>
    <w:rPr>
      <w:rFonts w:ascii="Courier New" w:hAnsi="Courier New" w:cs="Courier New" w:hint="default"/>
    </w:rPr>
  </w:style>
  <w:style w:type="character" w:customStyle="1" w:styleId="WW8Num34z2">
    <w:name w:val="WW8Num34z2"/>
    <w:rsid w:val="00B71F6C"/>
    <w:rPr>
      <w:rFonts w:ascii="Wingdings" w:hAnsi="Wingdings" w:cs="Wingdings" w:hint="default"/>
    </w:rPr>
  </w:style>
  <w:style w:type="character" w:customStyle="1" w:styleId="WW8Num34z3">
    <w:name w:val="WW8Num34z3"/>
    <w:rsid w:val="00B71F6C"/>
    <w:rPr>
      <w:rFonts w:ascii="Symbol" w:hAnsi="Symbol" w:cs="Symbol" w:hint="default"/>
    </w:rPr>
  </w:style>
  <w:style w:type="character" w:customStyle="1" w:styleId="WW8Num35z0">
    <w:name w:val="WW8Num35z0"/>
    <w:rsid w:val="00B71F6C"/>
    <w:rPr>
      <w:rFonts w:ascii="Symbol" w:hAnsi="Symbol" w:cs="Symbol" w:hint="default"/>
    </w:rPr>
  </w:style>
  <w:style w:type="character" w:customStyle="1" w:styleId="WW8Num35z1">
    <w:name w:val="WW8Num35z1"/>
    <w:rsid w:val="00B71F6C"/>
    <w:rPr>
      <w:rFonts w:ascii="Courier New" w:hAnsi="Courier New" w:cs="Courier New" w:hint="default"/>
    </w:rPr>
  </w:style>
  <w:style w:type="character" w:customStyle="1" w:styleId="WW8Num35z2">
    <w:name w:val="WW8Num35z2"/>
    <w:rsid w:val="00B71F6C"/>
    <w:rPr>
      <w:rFonts w:ascii="Wingdings" w:hAnsi="Wingdings" w:cs="Wingdings" w:hint="default"/>
    </w:rPr>
  </w:style>
  <w:style w:type="character" w:customStyle="1" w:styleId="WW8Num36z0">
    <w:name w:val="WW8Num36z0"/>
    <w:rsid w:val="00B71F6C"/>
    <w:rPr>
      <w:rFonts w:ascii="Times New Roman" w:hAnsi="Times New Roman" w:cs="Times New Roman"/>
    </w:rPr>
  </w:style>
  <w:style w:type="character" w:customStyle="1" w:styleId="WW8Num36z1">
    <w:name w:val="WW8Num36z1"/>
    <w:rsid w:val="00B71F6C"/>
    <w:rPr>
      <w:rFonts w:ascii="Courier New" w:hAnsi="Courier New" w:cs="Courier New" w:hint="default"/>
    </w:rPr>
  </w:style>
  <w:style w:type="character" w:customStyle="1" w:styleId="WW8Num36z2">
    <w:name w:val="WW8Num36z2"/>
    <w:rsid w:val="00B71F6C"/>
    <w:rPr>
      <w:rFonts w:ascii="Wingdings" w:hAnsi="Wingdings" w:cs="Wingdings" w:hint="default"/>
    </w:rPr>
  </w:style>
  <w:style w:type="character" w:customStyle="1" w:styleId="WW8Num36z3">
    <w:name w:val="WW8Num36z3"/>
    <w:rsid w:val="00B71F6C"/>
    <w:rPr>
      <w:rFonts w:ascii="Symbol" w:hAnsi="Symbol" w:cs="Symbol" w:hint="default"/>
    </w:rPr>
  </w:style>
  <w:style w:type="character" w:customStyle="1" w:styleId="WW8Num37z0">
    <w:name w:val="WW8Num37z0"/>
    <w:rsid w:val="00B71F6C"/>
    <w:rPr>
      <w:rFonts w:ascii="Symbol" w:hAnsi="Symbol" w:cs="Symbol" w:hint="default"/>
    </w:rPr>
  </w:style>
  <w:style w:type="character" w:customStyle="1" w:styleId="WW8Num37z1">
    <w:name w:val="WW8Num37z1"/>
    <w:rsid w:val="00B71F6C"/>
    <w:rPr>
      <w:rFonts w:ascii="Courier New" w:hAnsi="Courier New" w:cs="Courier New" w:hint="default"/>
    </w:rPr>
  </w:style>
  <w:style w:type="character" w:customStyle="1" w:styleId="WW8Num37z2">
    <w:name w:val="WW8Num37z2"/>
    <w:rsid w:val="00B71F6C"/>
    <w:rPr>
      <w:rFonts w:ascii="Wingdings" w:hAnsi="Wingdings" w:cs="Wingdings" w:hint="default"/>
    </w:rPr>
  </w:style>
  <w:style w:type="character" w:customStyle="1" w:styleId="WW8Num38z0">
    <w:name w:val="WW8Num38z0"/>
    <w:rsid w:val="00B71F6C"/>
    <w:rPr>
      <w:rFonts w:ascii="Symbol" w:hAnsi="Symbol" w:cs="Symbol" w:hint="default"/>
    </w:rPr>
  </w:style>
  <w:style w:type="character" w:customStyle="1" w:styleId="WW8Num38z1">
    <w:name w:val="WW8Num38z1"/>
    <w:rsid w:val="00B71F6C"/>
    <w:rPr>
      <w:rFonts w:ascii="Courier New" w:hAnsi="Courier New" w:cs="Courier New" w:hint="default"/>
    </w:rPr>
  </w:style>
  <w:style w:type="character" w:customStyle="1" w:styleId="WW8Num38z2">
    <w:name w:val="WW8Num38z2"/>
    <w:rsid w:val="00B71F6C"/>
    <w:rPr>
      <w:rFonts w:ascii="Wingdings" w:hAnsi="Wingdings" w:cs="Wingdings" w:hint="default"/>
    </w:rPr>
  </w:style>
  <w:style w:type="character" w:customStyle="1" w:styleId="WW8Num39z0">
    <w:name w:val="WW8Num39z0"/>
    <w:rsid w:val="00B71F6C"/>
    <w:rPr>
      <w:rFonts w:ascii="OpenSymbol" w:hAnsi="OpenSymbol" w:cs="OpenSymbol"/>
      <w:b w:val="0"/>
    </w:rPr>
  </w:style>
  <w:style w:type="character" w:customStyle="1" w:styleId="WW8Num39z1">
    <w:name w:val="WW8Num39z1"/>
    <w:rsid w:val="00B71F6C"/>
    <w:rPr>
      <w:rFonts w:ascii="Courier New" w:hAnsi="Courier New" w:cs="Courier New" w:hint="default"/>
    </w:rPr>
  </w:style>
  <w:style w:type="character" w:customStyle="1" w:styleId="WW8Num39z2">
    <w:name w:val="WW8Num39z2"/>
    <w:rsid w:val="00B71F6C"/>
    <w:rPr>
      <w:rFonts w:ascii="Wingdings" w:hAnsi="Wingdings" w:cs="Wingdings" w:hint="default"/>
    </w:rPr>
  </w:style>
  <w:style w:type="character" w:customStyle="1" w:styleId="WW8Num39z3">
    <w:name w:val="WW8Num39z3"/>
    <w:rsid w:val="00B71F6C"/>
    <w:rPr>
      <w:rFonts w:ascii="Symbol" w:hAnsi="Symbol" w:cs="Symbol" w:hint="default"/>
    </w:rPr>
  </w:style>
  <w:style w:type="character" w:customStyle="1" w:styleId="WW8Num40z0">
    <w:name w:val="WW8Num40z0"/>
    <w:rsid w:val="00B71F6C"/>
    <w:rPr>
      <w:rFonts w:hint="default"/>
    </w:rPr>
  </w:style>
  <w:style w:type="character" w:customStyle="1" w:styleId="WW8Num40z1">
    <w:name w:val="WW8Num40z1"/>
    <w:rsid w:val="00B71F6C"/>
    <w:rPr>
      <w:rFonts w:ascii="Courier New" w:hAnsi="Courier New" w:cs="Courier New" w:hint="default"/>
    </w:rPr>
  </w:style>
  <w:style w:type="character" w:customStyle="1" w:styleId="WW8Num40z2">
    <w:name w:val="WW8Num40z2"/>
    <w:rsid w:val="00B71F6C"/>
    <w:rPr>
      <w:rFonts w:ascii="Wingdings" w:hAnsi="Wingdings" w:cs="Wingdings" w:hint="default"/>
    </w:rPr>
  </w:style>
  <w:style w:type="character" w:customStyle="1" w:styleId="WW8Num40z3">
    <w:name w:val="WW8Num40z3"/>
    <w:rsid w:val="00B71F6C"/>
    <w:rPr>
      <w:rFonts w:ascii="Symbol" w:hAnsi="Symbol" w:cs="Symbol" w:hint="default"/>
    </w:rPr>
  </w:style>
  <w:style w:type="character" w:customStyle="1" w:styleId="WW8Num41z0">
    <w:name w:val="WW8Num41z0"/>
    <w:rsid w:val="00B71F6C"/>
    <w:rPr>
      <w:rFonts w:ascii="Symbol" w:hAnsi="Symbol" w:cs="Symbol" w:hint="default"/>
    </w:rPr>
  </w:style>
  <w:style w:type="character" w:customStyle="1" w:styleId="WW8Num41z1">
    <w:name w:val="WW8Num41z1"/>
    <w:rsid w:val="00B71F6C"/>
    <w:rPr>
      <w:rFonts w:ascii="Courier New" w:hAnsi="Courier New" w:cs="Courier New" w:hint="default"/>
    </w:rPr>
  </w:style>
  <w:style w:type="character" w:customStyle="1" w:styleId="WW8Num41z2">
    <w:name w:val="WW8Num41z2"/>
    <w:rsid w:val="00B71F6C"/>
    <w:rPr>
      <w:rFonts w:ascii="Wingdings" w:hAnsi="Wingdings" w:cs="Wingdings" w:hint="default"/>
    </w:rPr>
  </w:style>
  <w:style w:type="character" w:customStyle="1" w:styleId="Policepardfaut2">
    <w:name w:val="Police par défaut2"/>
    <w:rsid w:val="00B71F6C"/>
  </w:style>
  <w:style w:type="character" w:customStyle="1" w:styleId="WW8Num3z1">
    <w:name w:val="WW8Num3z1"/>
    <w:rsid w:val="00B71F6C"/>
    <w:rPr>
      <w:rFonts w:ascii="Courier New" w:hAnsi="Courier New" w:cs="Courier New"/>
    </w:rPr>
  </w:style>
  <w:style w:type="character" w:customStyle="1" w:styleId="WW8Num3z2">
    <w:name w:val="WW8Num3z2"/>
    <w:rsid w:val="00B71F6C"/>
    <w:rPr>
      <w:rFonts w:ascii="Wingdings" w:hAnsi="Wingdings" w:cs="Wingdings"/>
    </w:rPr>
  </w:style>
  <w:style w:type="character" w:customStyle="1" w:styleId="WW8Num3z3">
    <w:name w:val="WW8Num3z3"/>
    <w:rsid w:val="00B71F6C"/>
    <w:rPr>
      <w:rFonts w:ascii="Symbol" w:hAnsi="Symbol" w:cs="Symbol"/>
    </w:rPr>
  </w:style>
  <w:style w:type="character" w:customStyle="1" w:styleId="WW8Num4z1">
    <w:name w:val="WW8Num4z1"/>
    <w:rsid w:val="00B71F6C"/>
    <w:rPr>
      <w:rFonts w:ascii="Courier New" w:hAnsi="Courier New" w:cs="Courier New"/>
      <w:sz w:val="20"/>
    </w:rPr>
  </w:style>
  <w:style w:type="character" w:customStyle="1" w:styleId="WW8Num4z2">
    <w:name w:val="WW8Num4z2"/>
    <w:rsid w:val="00B71F6C"/>
    <w:rPr>
      <w:rFonts w:ascii="Wingdings" w:hAnsi="Wingdings" w:cs="Wingdings"/>
      <w:sz w:val="20"/>
    </w:rPr>
  </w:style>
  <w:style w:type="character" w:customStyle="1" w:styleId="WW8Num23z1">
    <w:name w:val="WW8Num23z1"/>
    <w:rsid w:val="00B71F6C"/>
    <w:rPr>
      <w:rFonts w:ascii="Courier New" w:hAnsi="Courier New" w:cs="Courier New"/>
    </w:rPr>
  </w:style>
  <w:style w:type="character" w:customStyle="1" w:styleId="WW8Num23z2">
    <w:name w:val="WW8Num23z2"/>
    <w:rsid w:val="00B71F6C"/>
    <w:rPr>
      <w:rFonts w:ascii="Wingdings" w:hAnsi="Wingdings" w:cs="Wingdings"/>
    </w:rPr>
  </w:style>
  <w:style w:type="character" w:customStyle="1" w:styleId="WW8Num23z3">
    <w:name w:val="WW8Num23z3"/>
    <w:rsid w:val="00B71F6C"/>
    <w:rPr>
      <w:rFonts w:ascii="Symbol" w:hAnsi="Symbol" w:cs="Symbol"/>
    </w:rPr>
  </w:style>
  <w:style w:type="character" w:customStyle="1" w:styleId="Policepardfaut1">
    <w:name w:val="Police par défaut1"/>
    <w:rsid w:val="00B71F6C"/>
  </w:style>
  <w:style w:type="character" w:customStyle="1" w:styleId="Titre5Car">
    <w:name w:val="Titre 5 Car"/>
    <w:rsid w:val="00B71F6C"/>
    <w:rPr>
      <w:rFonts w:ascii="Cambria" w:hAnsi="Cambria" w:cs="Cambria"/>
      <w:color w:val="243F60"/>
    </w:rPr>
  </w:style>
  <w:style w:type="character" w:customStyle="1" w:styleId="Titre7Car">
    <w:name w:val="Titre 7 Car"/>
    <w:rsid w:val="00B71F6C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B71F6C"/>
    <w:rPr>
      <w:rFonts w:ascii="Arial" w:hAnsi="Arial" w:cs="Arial"/>
    </w:rPr>
  </w:style>
  <w:style w:type="character" w:styleId="Lienhypertexte">
    <w:name w:val="Hyperlink"/>
    <w:uiPriority w:val="99"/>
    <w:rsid w:val="00B71F6C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B71F6C"/>
    <w:rPr>
      <w:rFonts w:ascii="Tahoma" w:hAnsi="Tahoma" w:cs="Tahoma"/>
      <w:sz w:val="16"/>
      <w:szCs w:val="16"/>
    </w:rPr>
  </w:style>
  <w:style w:type="character" w:styleId="lev">
    <w:name w:val="Strong"/>
    <w:qFormat/>
    <w:rsid w:val="00B71F6C"/>
    <w:rPr>
      <w:rFonts w:cs="Times New Roman"/>
      <w:b/>
      <w:bCs/>
    </w:rPr>
  </w:style>
  <w:style w:type="character" w:customStyle="1" w:styleId="En-tteCar">
    <w:name w:val="En-tête Car"/>
    <w:rsid w:val="00B71F6C"/>
    <w:rPr>
      <w:rFonts w:cs="Calibri"/>
    </w:rPr>
  </w:style>
  <w:style w:type="character" w:customStyle="1" w:styleId="PieddepageCar">
    <w:name w:val="Pied de page Car"/>
    <w:rsid w:val="00B71F6C"/>
    <w:rPr>
      <w:rFonts w:cs="Calibri"/>
    </w:rPr>
  </w:style>
  <w:style w:type="character" w:customStyle="1" w:styleId="TitreCar">
    <w:name w:val="Titre Car"/>
    <w:rsid w:val="00B71F6C"/>
    <w:rPr>
      <w:b/>
      <w:bCs/>
      <w:sz w:val="24"/>
      <w:szCs w:val="24"/>
    </w:rPr>
  </w:style>
  <w:style w:type="character" w:customStyle="1" w:styleId="Sous-titreCar">
    <w:name w:val="Sous-titre Car"/>
    <w:rsid w:val="00B71F6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B71F6C"/>
    <w:rPr>
      <w:color w:val="800080"/>
      <w:u w:val="single"/>
    </w:rPr>
  </w:style>
  <w:style w:type="character" w:customStyle="1" w:styleId="Marquedecommentaire1">
    <w:name w:val="Marque de commentaire1"/>
    <w:rsid w:val="00B71F6C"/>
    <w:rPr>
      <w:sz w:val="16"/>
      <w:szCs w:val="16"/>
    </w:rPr>
  </w:style>
  <w:style w:type="character" w:customStyle="1" w:styleId="CommentaireCar">
    <w:name w:val="Commentaire Car"/>
    <w:rsid w:val="00B71F6C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B71F6C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B71F6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rsid w:val="00B71F6C"/>
    <w:pPr>
      <w:spacing w:after="120"/>
    </w:pPr>
    <w:rPr>
      <w:rFonts w:cs="Times New Roman"/>
    </w:rPr>
  </w:style>
  <w:style w:type="paragraph" w:styleId="Liste">
    <w:name w:val="List"/>
    <w:basedOn w:val="Corpsdetexte"/>
    <w:rsid w:val="00B71F6C"/>
    <w:rPr>
      <w:rFonts w:cs="Mangal"/>
    </w:rPr>
  </w:style>
  <w:style w:type="paragraph" w:styleId="Lgende">
    <w:name w:val="caption"/>
    <w:basedOn w:val="Normal"/>
    <w:qFormat/>
    <w:rsid w:val="00B71F6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B71F6C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B71F6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B71F6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B71F6C"/>
    <w:pPr>
      <w:ind w:left="720"/>
    </w:pPr>
  </w:style>
  <w:style w:type="paragraph" w:styleId="Textedebulles">
    <w:name w:val="Balloon Text"/>
    <w:basedOn w:val="Normal"/>
    <w:rsid w:val="00B71F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71F6C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B71F6C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B71F6C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B71F6C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rsid w:val="00B71F6C"/>
    <w:rPr>
      <w:rFonts w:cs="Times New Roman"/>
    </w:rPr>
  </w:style>
  <w:style w:type="paragraph" w:styleId="Pieddepage">
    <w:name w:val="footer"/>
    <w:basedOn w:val="Normal"/>
    <w:rsid w:val="00B71F6C"/>
  </w:style>
  <w:style w:type="paragraph" w:customStyle="1" w:styleId="Contenudetableau">
    <w:name w:val="Contenu de tableau"/>
    <w:basedOn w:val="Normal"/>
    <w:rsid w:val="00B71F6C"/>
    <w:pPr>
      <w:suppressLineNumbers/>
    </w:pPr>
  </w:style>
  <w:style w:type="paragraph" w:customStyle="1" w:styleId="Titredetableau">
    <w:name w:val="Titre de tableau"/>
    <w:basedOn w:val="Contenudetableau"/>
    <w:rsid w:val="00B71F6C"/>
    <w:rPr>
      <w:b/>
      <w:bCs/>
    </w:rPr>
  </w:style>
  <w:style w:type="paragraph" w:styleId="Sous-titre">
    <w:name w:val="Subtitle"/>
    <w:basedOn w:val="Normal"/>
    <w:next w:val="Normal"/>
    <w:qFormat/>
    <w:rsid w:val="00B71F6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B71F6C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B71F6C"/>
    <w:rPr>
      <w:b/>
      <w:bCs/>
    </w:rPr>
  </w:style>
  <w:style w:type="paragraph" w:customStyle="1" w:styleId="Grillemoyenne1-Accent21">
    <w:name w:val="Grille moyenne 1 - Accent 21"/>
    <w:basedOn w:val="Normal"/>
    <w:rsid w:val="00B71F6C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B71F6C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71F6C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rFonts w:cs="Times New Roman"/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CorpsdetexteCar">
    <w:name w:val="Corps de texte Car"/>
    <w:link w:val="Corpsdetexte"/>
    <w:rsid w:val="00B556A4"/>
    <w:rPr>
      <w:rFonts w:ascii="Calibri" w:eastAsia="Calibri" w:hAnsi="Calibri" w:cs="Calibri"/>
      <w:sz w:val="22"/>
      <w:szCs w:val="22"/>
      <w:lang w:eastAsia="zh-CN"/>
    </w:rPr>
  </w:style>
  <w:style w:type="paragraph" w:customStyle="1" w:styleId="titre3grenat">
    <w:name w:val="titre3grenat"/>
    <w:basedOn w:val="Normal"/>
    <w:rsid w:val="00477387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8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49</TotalTime>
  <Pages>3</Pages>
  <Words>601</Words>
  <Characters>3308</Characters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Thème 3 spécialité Corps humain et santé</vt:lpstr>
    </vt:vector>
  </TitlesOfParts>
  <Manager/>
  <Company/>
  <LinksUpToDate>false</LinksUpToDate>
  <CharactersWithSpaces>3902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2018-03-01T08:34:00Z</cp:lastPrinted>
  <dcterms:created xsi:type="dcterms:W3CDTF">2022-11-15T16:33:00Z</dcterms:created>
  <dcterms:modified xsi:type="dcterms:W3CDTF">2024-03-04T17:10:00Z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