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0E4A" w14:textId="0D4ACA8E" w:rsidR="000B5941" w:rsidRPr="001B387F" w:rsidRDefault="000B5941">
      <w:pPr>
        <w:ind w:left="5664" w:firstLine="708"/>
        <w:jc w:val="right"/>
        <w:rPr>
          <w:rFonts w:ascii="Arial" w:hAnsi="Arial" w:cs="Arial"/>
          <w:sz w:val="24"/>
          <w:szCs w:val="24"/>
        </w:rPr>
      </w:pPr>
      <w:r w:rsidRPr="001B387F">
        <w:rPr>
          <w:rFonts w:ascii="Arial" w:hAnsi="Arial" w:cs="Arial"/>
          <w:sz w:val="24"/>
          <w:szCs w:val="24"/>
        </w:rPr>
        <w:t>Fiche sujet – candidat (1/</w:t>
      </w:r>
      <w:r w:rsidR="009D16E4" w:rsidRPr="001B387F">
        <w:rPr>
          <w:rFonts w:ascii="Arial" w:hAnsi="Arial" w:cs="Arial"/>
          <w:sz w:val="24"/>
          <w:szCs w:val="24"/>
        </w:rPr>
        <w:t>3</w:t>
      </w:r>
      <w:r w:rsidRPr="001B387F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F64D8" w:rsidRPr="001B387F" w14:paraId="1EA8E158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B145B" w14:textId="59987E54" w:rsidR="000B5941" w:rsidRPr="001B387F" w:rsidRDefault="0045192F" w:rsidP="000F64D8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243B1F" w:rsidRPr="001B387F" w14:paraId="248D7C4C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E3131" w14:textId="6273114C" w:rsidR="00243B1F" w:rsidRPr="001B387F" w:rsidRDefault="008E2638" w:rsidP="004A5338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87F">
              <w:rPr>
                <w:rFonts w:ascii="Arial" w:hAnsi="Arial" w:cs="Arial"/>
                <w:sz w:val="24"/>
                <w:szCs w:val="24"/>
              </w:rPr>
              <w:t xml:space="preserve">Les </w:t>
            </w:r>
            <w:r w:rsidR="00243B1F" w:rsidRPr="001B387F">
              <w:rPr>
                <w:rFonts w:ascii="Arial" w:hAnsi="Arial" w:cs="Arial"/>
                <w:sz w:val="24"/>
                <w:szCs w:val="24"/>
              </w:rPr>
              <w:t>ions nitrates (NO</w:t>
            </w:r>
            <w:r w:rsidR="00C2121C" w:rsidRPr="00C2121C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C2121C" w:rsidRPr="00C2121C"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  <w:r w:rsidR="00243B1F" w:rsidRPr="001B387F">
              <w:rPr>
                <w:rFonts w:ascii="Arial" w:hAnsi="Arial" w:cs="Arial"/>
                <w:sz w:val="24"/>
                <w:szCs w:val="24"/>
              </w:rPr>
              <w:t>), nitrites (NO</w:t>
            </w:r>
            <w:r w:rsidR="00243B1F" w:rsidRPr="001B387F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243B1F" w:rsidRPr="001B387F"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  <w:r w:rsidR="00243B1F" w:rsidRPr="001B387F">
              <w:rPr>
                <w:rFonts w:ascii="Arial" w:hAnsi="Arial" w:cs="Arial"/>
                <w:sz w:val="24"/>
                <w:szCs w:val="24"/>
              </w:rPr>
              <w:t>) et ammoniums (NH</w:t>
            </w:r>
            <w:r w:rsidR="00243B1F" w:rsidRPr="001B387F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="00243B1F" w:rsidRPr="001B387F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="00243B1F" w:rsidRPr="001B387F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1B387F">
              <w:rPr>
                <w:rFonts w:ascii="Arial" w:hAnsi="Arial" w:cs="Arial"/>
                <w:sz w:val="24"/>
                <w:szCs w:val="24"/>
              </w:rPr>
              <w:t>sont nécessaires pour produire les métabolites azotés</w:t>
            </w:r>
            <w:r w:rsidR="00C2121C">
              <w:rPr>
                <w:rFonts w:ascii="Arial" w:hAnsi="Arial" w:cs="Arial"/>
                <w:sz w:val="24"/>
                <w:szCs w:val="24"/>
              </w:rPr>
              <w:t xml:space="preserve"> comme les protéines ou les acides nucléiques</w:t>
            </w:r>
            <w:r w:rsidRPr="001B387F">
              <w:rPr>
                <w:rFonts w:ascii="Arial" w:hAnsi="Arial" w:cs="Arial"/>
                <w:sz w:val="24"/>
                <w:szCs w:val="24"/>
              </w:rPr>
              <w:t>. Les végétaux chlorophylliens ne disposent pas des enzymes nécessaires à l</w:t>
            </w:r>
            <w:r w:rsidR="00BE1096" w:rsidRPr="001B387F">
              <w:rPr>
                <w:rFonts w:ascii="Arial" w:hAnsi="Arial" w:cs="Arial"/>
                <w:sz w:val="24"/>
                <w:szCs w:val="24"/>
              </w:rPr>
              <w:t xml:space="preserve">’utilisation </w:t>
            </w:r>
            <w:r w:rsidRPr="001B387F">
              <w:rPr>
                <w:rFonts w:ascii="Arial" w:hAnsi="Arial" w:cs="Arial"/>
                <w:sz w:val="24"/>
                <w:szCs w:val="24"/>
              </w:rPr>
              <w:t>du diazote (N</w:t>
            </w:r>
            <w:r w:rsidRPr="001B387F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1B387F">
              <w:rPr>
                <w:rFonts w:ascii="Arial" w:hAnsi="Arial" w:cs="Arial"/>
                <w:sz w:val="24"/>
                <w:szCs w:val="24"/>
              </w:rPr>
              <w:t xml:space="preserve">) comme source d’azote (N). </w:t>
            </w:r>
            <w:r w:rsidR="001B387F">
              <w:rPr>
                <w:rFonts w:ascii="Arial" w:hAnsi="Arial" w:cs="Arial"/>
                <w:sz w:val="24"/>
                <w:szCs w:val="24"/>
              </w:rPr>
              <w:t>C</w:t>
            </w:r>
            <w:r w:rsidR="00243B1F" w:rsidRPr="001B387F">
              <w:rPr>
                <w:rFonts w:ascii="Arial" w:hAnsi="Arial" w:cs="Arial"/>
                <w:sz w:val="24"/>
                <w:szCs w:val="24"/>
              </w:rPr>
              <w:t>ertains végétaux (légumineuses)</w:t>
            </w:r>
            <w:r w:rsidR="001B387F">
              <w:rPr>
                <w:rFonts w:ascii="Arial" w:hAnsi="Arial" w:cs="Arial"/>
                <w:sz w:val="24"/>
                <w:szCs w:val="24"/>
              </w:rPr>
              <w:t xml:space="preserve"> possèdent des nodosité</w:t>
            </w:r>
            <w:r w:rsidR="0060316E">
              <w:rPr>
                <w:rFonts w:ascii="Arial" w:hAnsi="Arial" w:cs="Arial"/>
                <w:sz w:val="24"/>
                <w:szCs w:val="24"/>
              </w:rPr>
              <w:t>s racinaires et utilisent le diazote atmosphérique</w:t>
            </w:r>
            <w:r w:rsidR="00C212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2121C" w:rsidRPr="001B387F">
              <w:rPr>
                <w:rFonts w:ascii="Arial" w:hAnsi="Arial" w:cs="Arial"/>
                <w:sz w:val="24"/>
                <w:szCs w:val="24"/>
              </w:rPr>
              <w:t>(N</w:t>
            </w:r>
            <w:r w:rsidR="00C2121C" w:rsidRPr="001B387F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C2121C" w:rsidRPr="001B387F">
              <w:rPr>
                <w:rFonts w:ascii="Arial" w:hAnsi="Arial" w:cs="Arial"/>
                <w:sz w:val="24"/>
                <w:szCs w:val="24"/>
              </w:rPr>
              <w:t>)</w:t>
            </w:r>
            <w:r w:rsidR="001B387F">
              <w:rPr>
                <w:rFonts w:ascii="Arial" w:hAnsi="Arial" w:cs="Arial"/>
                <w:sz w:val="24"/>
                <w:szCs w:val="24"/>
              </w:rPr>
              <w:t xml:space="preserve">. On suppose que </w:t>
            </w:r>
            <w:r w:rsidR="0060316E">
              <w:rPr>
                <w:rFonts w:ascii="Arial" w:hAnsi="Arial" w:cs="Arial"/>
                <w:sz w:val="24"/>
                <w:szCs w:val="24"/>
              </w:rPr>
              <w:t xml:space="preserve">ces nodosités racinaires </w:t>
            </w:r>
            <w:r w:rsidR="007545BA">
              <w:rPr>
                <w:rFonts w:ascii="Arial" w:hAnsi="Arial" w:cs="Arial"/>
                <w:sz w:val="24"/>
                <w:szCs w:val="24"/>
              </w:rPr>
              <w:t>possèdent des bactéries pouvant métaboliser le</w:t>
            </w:r>
            <w:r w:rsidR="00EC56DB" w:rsidRPr="001B387F">
              <w:rPr>
                <w:rFonts w:ascii="Arial" w:hAnsi="Arial" w:cs="Arial"/>
                <w:sz w:val="24"/>
                <w:szCs w:val="24"/>
              </w:rPr>
              <w:t xml:space="preserve"> diazote atmosphérique</w:t>
            </w:r>
            <w:r w:rsidR="007545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316E">
              <w:rPr>
                <w:rFonts w:ascii="Arial" w:hAnsi="Arial" w:cs="Arial"/>
                <w:sz w:val="24"/>
                <w:szCs w:val="24"/>
              </w:rPr>
              <w:t>en NH</w:t>
            </w:r>
            <w:r w:rsidR="0060316E" w:rsidRPr="0060316E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="0060316E" w:rsidRPr="0060316E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Pr="001B387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829B52" w14:textId="73B81AF2" w:rsidR="00243B1F" w:rsidRPr="001B387F" w:rsidRDefault="00243B1F" w:rsidP="004A5338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On cherche à</w:t>
            </w:r>
            <w:r w:rsidRPr="001B38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1096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montrer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que </w:t>
            </w:r>
            <w:r w:rsidR="0060316E">
              <w:rPr>
                <w:rFonts w:ascii="Arial" w:hAnsi="Arial" w:cs="Arial"/>
                <w:b/>
                <w:bCs/>
                <w:sz w:val="24"/>
                <w:szCs w:val="24"/>
              </w:rPr>
              <w:t>les nodosités possèdent des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bactéries capables de métaboliser N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2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en NH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4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+</w:t>
            </w:r>
            <w:r w:rsidRPr="001B387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7B32FB14" w14:textId="77777777" w:rsidR="0045192F" w:rsidRPr="001B387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:rsidRPr="001B387F" w14:paraId="5C414D5A" w14:textId="77777777" w:rsidTr="007E3ED9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Pr="001B387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:rsidRPr="001B387F" w14:paraId="34916B6D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747B2D9A" w14:textId="210CF676" w:rsidR="0045192F" w:rsidRPr="001B387F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A : Appropriation du contexte et activité pratique (durée recommandée :</w:t>
            </w:r>
            <w:r w:rsidR="0081318F"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3A67D2"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30 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FF6277"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:rsidRPr="001B387F" w14:paraId="6CC0D8AD" w14:textId="77777777" w:rsidTr="007E3ED9">
        <w:tc>
          <w:tcPr>
            <w:tcW w:w="5000" w:type="pct"/>
          </w:tcPr>
          <w:p w14:paraId="63CEA288" w14:textId="0916435A" w:rsidR="002C3470" w:rsidRPr="001B387F" w:rsidRDefault="006E06B9" w:rsidP="00C2121C">
            <w:pPr>
              <w:spacing w:before="120"/>
              <w:jc w:val="lef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La stratégie adoptée consiste à</w:t>
            </w:r>
            <w:r w:rsidR="00243B1F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031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observer </w:t>
            </w:r>
            <w:r w:rsidR="0060316E" w:rsidRPr="0060316E">
              <w:rPr>
                <w:rFonts w:ascii="Arial" w:hAnsi="Arial" w:cs="Arial"/>
                <w:sz w:val="24"/>
                <w:szCs w:val="24"/>
              </w:rPr>
              <w:t>d</w:t>
            </w:r>
            <w:r w:rsidR="001B387F" w:rsidRPr="0060316E">
              <w:rPr>
                <w:rFonts w:ascii="Arial" w:hAnsi="Arial" w:cs="Arial"/>
                <w:sz w:val="24"/>
                <w:szCs w:val="24"/>
              </w:rPr>
              <w:t xml:space="preserve">es nodosités </w:t>
            </w:r>
            <w:r w:rsidR="0060316E">
              <w:rPr>
                <w:rFonts w:ascii="Arial" w:hAnsi="Arial" w:cs="Arial"/>
                <w:sz w:val="24"/>
                <w:szCs w:val="24"/>
              </w:rPr>
              <w:t xml:space="preserve">pour rechercher la présence de </w:t>
            </w:r>
            <w:r w:rsidR="0060316E" w:rsidRPr="0060316E">
              <w:rPr>
                <w:rFonts w:ascii="Arial" w:hAnsi="Arial" w:cs="Arial"/>
                <w:sz w:val="24"/>
                <w:szCs w:val="24"/>
              </w:rPr>
              <w:t>bactéries et</w:t>
            </w:r>
            <w:r w:rsidR="006031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616ED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à</w:t>
            </w:r>
            <w:r w:rsidR="003616ED" w:rsidRPr="001B38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14FC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réaliser</w:t>
            </w:r>
            <w:r w:rsidR="00A414FC" w:rsidRPr="001B387F">
              <w:rPr>
                <w:rFonts w:ascii="Arial" w:hAnsi="Arial" w:cs="Arial"/>
                <w:sz w:val="24"/>
                <w:szCs w:val="24"/>
              </w:rPr>
              <w:t xml:space="preserve"> une </w:t>
            </w:r>
            <w:r w:rsidR="00243B1F" w:rsidRPr="001B387F">
              <w:rPr>
                <w:rFonts w:ascii="Arial" w:hAnsi="Arial" w:cs="Arial"/>
                <w:sz w:val="24"/>
                <w:szCs w:val="24"/>
              </w:rPr>
              <w:t xml:space="preserve">réaction chimique </w:t>
            </w:r>
            <w:r w:rsidR="00A414FC" w:rsidRPr="001B387F">
              <w:rPr>
                <w:rFonts w:ascii="Arial" w:hAnsi="Arial" w:cs="Arial"/>
                <w:sz w:val="24"/>
                <w:szCs w:val="24"/>
              </w:rPr>
              <w:t>mettant en évidence la présence</w:t>
            </w:r>
            <w:r w:rsidR="00243B1F" w:rsidRPr="001B387F">
              <w:rPr>
                <w:rFonts w:ascii="Arial" w:hAnsi="Arial" w:cs="Arial"/>
                <w:sz w:val="24"/>
                <w:szCs w:val="24"/>
              </w:rPr>
              <w:t xml:space="preserve"> des ions NH</w:t>
            </w:r>
            <w:r w:rsidR="00243B1F" w:rsidRPr="001B387F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="00243B1F" w:rsidRPr="001B387F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="00243B1F" w:rsidRPr="001B387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D849AF" w14:textId="77777777" w:rsidR="002C3470" w:rsidRPr="001B387F" w:rsidRDefault="002C3470" w:rsidP="002C3470">
            <w:pP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</w:pPr>
          </w:p>
          <w:p w14:paraId="50BDD058" w14:textId="6249BB7F" w:rsidR="002C3470" w:rsidRPr="001B387F" w:rsidRDefault="006E06B9" w:rsidP="002C3470">
            <w:pPr>
              <w:spacing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1B387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 w:rsidRPr="001B387F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</w:t>
            </w:r>
            <w:r w:rsidRPr="001B387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1B387F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protocole.</w:t>
            </w:r>
          </w:p>
        </w:tc>
      </w:tr>
      <w:tr w:rsidR="0045192F" w:rsidRPr="001B387F" w14:paraId="64964D67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28C9E657" w14:textId="5DEC4F29" w:rsidR="0045192F" w:rsidRPr="001B387F" w:rsidRDefault="006E06B9" w:rsidP="00B17885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B : </w:t>
            </w:r>
            <w:r w:rsidR="00D915E7"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</w:t>
            </w:r>
            <w:r w:rsidR="00B17885"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ation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81318F"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résultats, poursuite de la stratégie</w:t>
            </w:r>
            <w:r w:rsidR="0081318F"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conclusion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(durée recommandée :</w:t>
            </w:r>
            <w:r w:rsidR="003A67D2"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30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FF6277"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:rsidRPr="001B387F" w14:paraId="7C51D14B" w14:textId="77777777" w:rsidTr="007E3ED9">
        <w:tc>
          <w:tcPr>
            <w:tcW w:w="5000" w:type="pct"/>
          </w:tcPr>
          <w:p w14:paraId="40C67BED" w14:textId="77777777" w:rsidR="002C3470" w:rsidRPr="001B387F" w:rsidRDefault="00A96B6C" w:rsidP="00C2121C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1B387F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1B387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386A13D" w14:textId="77777777" w:rsidR="002C3470" w:rsidRPr="001B387F" w:rsidRDefault="002C3470" w:rsidP="002C347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4115002" w14:textId="6FBCFD8A" w:rsidR="002C3470" w:rsidRPr="001B387F" w:rsidRDefault="00A96B6C" w:rsidP="002C3470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1B387F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9F4A7F" w:rsidRPr="001B387F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1B387F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 </w:t>
            </w:r>
          </w:p>
          <w:p w14:paraId="79F12006" w14:textId="77777777" w:rsidR="0028767B" w:rsidRPr="001B387F" w:rsidRDefault="0028767B" w:rsidP="002C3470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</w:p>
          <w:p w14:paraId="42E32572" w14:textId="5E605A22" w:rsidR="002C3470" w:rsidRPr="001B387F" w:rsidRDefault="00DE5A64" w:rsidP="002C3470">
            <w:pPr>
              <w:jc w:val="left"/>
              <w:rPr>
                <w:rFonts w:ascii="Arial" w:hAnsi="Arial" w:cs="Arial"/>
                <w:iCs/>
                <w:color w:val="FF0000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Proposer une poursuite d’expérience</w:t>
            </w:r>
            <w:r w:rsidRPr="001B387F">
              <w:rPr>
                <w:rFonts w:ascii="Arial" w:hAnsi="Arial" w:cs="Arial"/>
                <w:iCs/>
                <w:sz w:val="24"/>
                <w:szCs w:val="24"/>
              </w:rPr>
              <w:t xml:space="preserve"> permettant de</w:t>
            </w:r>
            <w:r w:rsidRPr="001B387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="00BE1096" w:rsidRPr="001B387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montrer</w:t>
            </w:r>
            <w:r w:rsidRPr="001B387F">
              <w:rPr>
                <w:rFonts w:ascii="Arial" w:hAnsi="Arial" w:cs="Arial"/>
                <w:iCs/>
                <w:sz w:val="24"/>
                <w:szCs w:val="24"/>
              </w:rPr>
              <w:t xml:space="preserve"> que les bactéries </w:t>
            </w:r>
            <w:r w:rsidR="00683540" w:rsidRPr="001B387F">
              <w:rPr>
                <w:rFonts w:ascii="Arial" w:hAnsi="Arial" w:cs="Arial"/>
                <w:iCs/>
                <w:sz w:val="24"/>
                <w:szCs w:val="24"/>
              </w:rPr>
              <w:t xml:space="preserve">présentes dans les nodosités </w:t>
            </w:r>
            <w:r w:rsidR="0060316E">
              <w:rPr>
                <w:rFonts w:ascii="Arial" w:hAnsi="Arial" w:cs="Arial"/>
                <w:iCs/>
                <w:sz w:val="24"/>
                <w:szCs w:val="24"/>
              </w:rPr>
              <w:t xml:space="preserve">sont </w:t>
            </w:r>
            <w:r w:rsidR="007545BA">
              <w:rPr>
                <w:rFonts w:ascii="Arial" w:hAnsi="Arial" w:cs="Arial"/>
                <w:iCs/>
                <w:sz w:val="24"/>
                <w:szCs w:val="24"/>
              </w:rPr>
              <w:t xml:space="preserve">responsables de la production </w:t>
            </w:r>
            <w:r w:rsidRPr="001B387F">
              <w:rPr>
                <w:rFonts w:ascii="Arial" w:hAnsi="Arial" w:cs="Arial"/>
                <w:iCs/>
                <w:sz w:val="24"/>
                <w:szCs w:val="24"/>
              </w:rPr>
              <w:t>d</w:t>
            </w:r>
            <w:r w:rsidR="0060316E">
              <w:rPr>
                <w:rFonts w:ascii="Arial" w:hAnsi="Arial" w:cs="Arial"/>
                <w:iCs/>
                <w:sz w:val="24"/>
                <w:szCs w:val="24"/>
              </w:rPr>
              <w:t xml:space="preserve">es </w:t>
            </w:r>
            <w:r w:rsidRPr="001B387F">
              <w:rPr>
                <w:rFonts w:ascii="Arial" w:hAnsi="Arial" w:cs="Arial"/>
                <w:iCs/>
                <w:sz w:val="24"/>
                <w:szCs w:val="24"/>
              </w:rPr>
              <w:t>ions NH</w:t>
            </w:r>
            <w:r w:rsidRPr="001B387F">
              <w:rPr>
                <w:rFonts w:ascii="Arial" w:hAnsi="Arial" w:cs="Arial"/>
                <w:iCs/>
                <w:sz w:val="24"/>
                <w:szCs w:val="24"/>
                <w:vertAlign w:val="subscript"/>
              </w:rPr>
              <w:t>4</w:t>
            </w:r>
            <w:r w:rsidRPr="001B387F">
              <w:rPr>
                <w:rFonts w:ascii="Arial" w:hAnsi="Arial" w:cs="Arial"/>
                <w:iCs/>
                <w:sz w:val="24"/>
                <w:szCs w:val="24"/>
                <w:vertAlign w:val="superscript"/>
              </w:rPr>
              <w:t>+</w:t>
            </w:r>
            <w:r w:rsidR="00683540" w:rsidRPr="001B387F">
              <w:rPr>
                <w:rFonts w:ascii="Arial" w:hAnsi="Arial" w:cs="Arial"/>
                <w:iCs/>
                <w:sz w:val="24"/>
                <w:szCs w:val="24"/>
              </w:rPr>
              <w:t>à partir de N</w:t>
            </w:r>
            <w:r w:rsidR="00683540" w:rsidRPr="001B387F">
              <w:rPr>
                <w:rFonts w:ascii="Arial" w:hAnsi="Arial" w:cs="Arial"/>
                <w:iCs/>
                <w:sz w:val="24"/>
                <w:szCs w:val="24"/>
                <w:vertAlign w:val="subscript"/>
              </w:rPr>
              <w:t>2</w:t>
            </w:r>
            <w:r w:rsidR="00BE1096" w:rsidRPr="001B387F">
              <w:rPr>
                <w:rFonts w:ascii="Arial" w:hAnsi="Arial" w:cs="Arial"/>
                <w:iCs/>
                <w:sz w:val="24"/>
                <w:szCs w:val="24"/>
              </w:rPr>
              <w:t>.</w:t>
            </w:r>
          </w:p>
          <w:p w14:paraId="391943C7" w14:textId="77777777" w:rsidR="002C3470" w:rsidRPr="001B387F" w:rsidRDefault="002C3470" w:rsidP="002C3470">
            <w:pPr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073F3FE6" w14:textId="72D07486" w:rsidR="002C3470" w:rsidRPr="001B387F" w:rsidRDefault="00A96B6C" w:rsidP="002C3470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 w:rsidRPr="001B387F"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 w:rsidR="006433C5" w:rsidRPr="001B387F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présenter</w:t>
            </w:r>
            <w:r w:rsidRPr="001B387F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votre proposition à l’oral</w:t>
            </w:r>
            <w:r w:rsidR="00632159" w:rsidRPr="001B387F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</w:t>
            </w:r>
            <w:r w:rsidR="00632159" w:rsidRPr="001B387F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et obtenir une ressource complémentaire </w:t>
            </w:r>
          </w:p>
          <w:p w14:paraId="5E0902B9" w14:textId="77777777" w:rsidR="002C3470" w:rsidRPr="001B387F" w:rsidRDefault="002C3470" w:rsidP="002C3470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</w:p>
          <w:p w14:paraId="11F5D975" w14:textId="3F4B4214" w:rsidR="000F3B1D" w:rsidRPr="001B387F" w:rsidRDefault="00A96B6C" w:rsidP="002C3470">
            <w:pPr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 w:rsidR="00261138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1B387F"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données, </w:t>
            </w:r>
            <w:r w:rsidR="0060316E">
              <w:rPr>
                <w:rFonts w:ascii="Arial" w:hAnsi="Arial" w:cs="Arial"/>
                <w:bCs/>
                <w:sz w:val="24"/>
                <w:szCs w:val="24"/>
              </w:rPr>
              <w:t xml:space="preserve">que </w:t>
            </w:r>
            <w:r w:rsidR="0060316E" w:rsidRPr="0060316E">
              <w:rPr>
                <w:rFonts w:ascii="Arial" w:hAnsi="Arial" w:cs="Arial"/>
                <w:sz w:val="24"/>
                <w:szCs w:val="24"/>
              </w:rPr>
              <w:t>les nodosités possèdent des bactéries capables de métaboliser N</w:t>
            </w:r>
            <w:r w:rsidR="0060316E" w:rsidRPr="0060316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60316E" w:rsidRPr="0060316E">
              <w:rPr>
                <w:rFonts w:ascii="Arial" w:hAnsi="Arial" w:cs="Arial"/>
                <w:sz w:val="24"/>
                <w:szCs w:val="24"/>
              </w:rPr>
              <w:t xml:space="preserve"> en NH</w:t>
            </w:r>
            <w:r w:rsidR="0060316E" w:rsidRPr="0060316E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="0060316E" w:rsidRPr="0060316E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="0060316E" w:rsidRPr="0060316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7EA0B25" w14:textId="20DF080F" w:rsidR="0054079E" w:rsidRPr="001B387F" w:rsidRDefault="003E5D79" w:rsidP="0054079E">
      <w:pPr>
        <w:jc w:val="right"/>
        <w:rPr>
          <w:rFonts w:ascii="Arial" w:hAnsi="Arial" w:cs="Arial"/>
          <w:sz w:val="24"/>
          <w:szCs w:val="24"/>
        </w:rPr>
      </w:pPr>
      <w:r w:rsidRPr="001B387F">
        <w:rPr>
          <w:rFonts w:ascii="Arial" w:hAnsi="Arial" w:cs="Arial"/>
          <w:sz w:val="24"/>
          <w:szCs w:val="24"/>
        </w:rPr>
        <w:br w:type="page"/>
      </w:r>
      <w:r w:rsidR="00116A5C" w:rsidRPr="001B387F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D16E4" w:rsidRPr="001B387F">
        <w:rPr>
          <w:rFonts w:ascii="Arial" w:hAnsi="Arial" w:cs="Arial"/>
          <w:sz w:val="24"/>
          <w:szCs w:val="24"/>
        </w:rPr>
        <w:t>3</w:t>
      </w:r>
      <w:r w:rsidR="0054079E" w:rsidRPr="001B387F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07"/>
        <w:gridCol w:w="9581"/>
      </w:tblGrid>
      <w:tr w:rsidR="0054079E" w:rsidRPr="001B387F" w14:paraId="7ED1906A" w14:textId="77777777" w:rsidTr="007E3ED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Pr="001B387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154FC1" w:rsidRPr="001B387F" w14:paraId="50FF2CF2" w14:textId="77777777" w:rsidTr="00581958">
        <w:trPr>
          <w:trHeight w:val="3616"/>
        </w:trPr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1B387F" w:rsidRDefault="0054079E" w:rsidP="000F64D8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386ABB0A" w14:textId="50348CFC" w:rsidR="00581958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581958" w:rsidRPr="001B387F">
              <w:rPr>
                <w:rFonts w:ascii="Arial" w:hAnsi="Arial" w:cs="Arial"/>
                <w:sz w:val="24"/>
                <w:szCs w:val="24"/>
              </w:rPr>
              <w:t>odosités</w:t>
            </w:r>
            <w:proofErr w:type="gramEnd"/>
            <w:r w:rsidR="00581958" w:rsidRPr="001B387F">
              <w:rPr>
                <w:rFonts w:ascii="Arial" w:hAnsi="Arial" w:cs="Arial"/>
                <w:sz w:val="24"/>
                <w:szCs w:val="24"/>
              </w:rPr>
              <w:t xml:space="preserve"> de légumineuse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76AA7A6" w14:textId="38761C1F" w:rsidR="00A86766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A86766" w:rsidRPr="001B387F">
              <w:rPr>
                <w:rFonts w:ascii="Arial" w:hAnsi="Arial" w:cs="Arial"/>
                <w:sz w:val="24"/>
                <w:szCs w:val="24"/>
              </w:rPr>
              <w:t>leu</w:t>
            </w:r>
            <w:proofErr w:type="gramEnd"/>
            <w:r w:rsidR="00A86766" w:rsidRPr="001B387F">
              <w:rPr>
                <w:rFonts w:ascii="Arial" w:hAnsi="Arial" w:cs="Arial"/>
                <w:sz w:val="24"/>
                <w:szCs w:val="24"/>
              </w:rPr>
              <w:t xml:space="preserve"> de méthylène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E925A04" w14:textId="72243358" w:rsidR="0066142F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581958" w:rsidRPr="001B387F">
              <w:rPr>
                <w:rFonts w:ascii="Arial" w:hAnsi="Arial" w:cs="Arial"/>
                <w:sz w:val="24"/>
                <w:szCs w:val="24"/>
              </w:rPr>
              <w:t>ame</w:t>
            </w:r>
            <w:proofErr w:type="gramEnd"/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1C13" w:rsidRPr="001B387F">
              <w:rPr>
                <w:rFonts w:ascii="Arial" w:hAnsi="Arial" w:cs="Arial"/>
                <w:sz w:val="24"/>
                <w:szCs w:val="24"/>
              </w:rPr>
              <w:t>à concavité</w:t>
            </w:r>
            <w:r w:rsidR="00581958" w:rsidRPr="001B387F">
              <w:rPr>
                <w:rFonts w:ascii="Arial" w:hAnsi="Arial" w:cs="Arial"/>
                <w:sz w:val="24"/>
                <w:szCs w:val="24"/>
              </w:rPr>
              <w:t>, lamelle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4620C00" w14:textId="3791155C" w:rsidR="00581958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581958" w:rsidRPr="001B387F">
              <w:rPr>
                <w:rFonts w:ascii="Arial" w:hAnsi="Arial" w:cs="Arial"/>
                <w:sz w:val="24"/>
                <w:szCs w:val="24"/>
              </w:rPr>
              <w:t>iguille</w:t>
            </w:r>
            <w:proofErr w:type="gramEnd"/>
            <w:r w:rsidR="00581958" w:rsidRPr="001B387F">
              <w:rPr>
                <w:rFonts w:ascii="Arial" w:hAnsi="Arial" w:cs="Arial"/>
                <w:sz w:val="24"/>
                <w:szCs w:val="24"/>
              </w:rPr>
              <w:t xml:space="preserve"> lancéolée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C1E4FE2" w14:textId="4DDCACFB" w:rsidR="00581958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deux</w:t>
            </w:r>
            <w:proofErr w:type="gramEnd"/>
            <w:r w:rsidR="00C47C6F" w:rsidRPr="001B387F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581958" w:rsidRPr="001B387F">
              <w:rPr>
                <w:rFonts w:ascii="Arial" w:hAnsi="Arial" w:cs="Arial"/>
                <w:sz w:val="24"/>
                <w:szCs w:val="24"/>
              </w:rPr>
              <w:t>icroscope</w:t>
            </w:r>
            <w:r w:rsidR="00C47C6F" w:rsidRPr="001B387F">
              <w:rPr>
                <w:rFonts w:ascii="Arial" w:hAnsi="Arial" w:cs="Arial"/>
                <w:sz w:val="24"/>
                <w:szCs w:val="24"/>
              </w:rPr>
              <w:t>s</w:t>
            </w:r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optique</w:t>
            </w:r>
            <w:r w:rsidR="00C47C6F" w:rsidRPr="001B387F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BBEF753" w14:textId="5B96BB7D" w:rsidR="00FB71DF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FB71DF" w:rsidRPr="001B387F">
              <w:rPr>
                <w:rFonts w:ascii="Arial" w:hAnsi="Arial" w:cs="Arial"/>
                <w:sz w:val="24"/>
                <w:szCs w:val="24"/>
              </w:rPr>
              <w:t>au</w:t>
            </w:r>
            <w:proofErr w:type="gramEnd"/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distillée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94DA7D9" w14:textId="5D34CFFD" w:rsidR="00FB71DF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FB71DF" w:rsidRPr="001B387F">
              <w:rPr>
                <w:rFonts w:ascii="Arial" w:hAnsi="Arial" w:cs="Arial"/>
                <w:sz w:val="24"/>
                <w:szCs w:val="24"/>
              </w:rPr>
              <w:t>apier</w:t>
            </w:r>
            <w:proofErr w:type="gramEnd"/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filtre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F3B7723" w14:textId="23402521" w:rsidR="00FB71DF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FB71DF" w:rsidRPr="001B387F">
              <w:rPr>
                <w:rFonts w:ascii="Arial" w:hAnsi="Arial" w:cs="Arial"/>
                <w:sz w:val="24"/>
                <w:szCs w:val="24"/>
              </w:rPr>
              <w:t>olution</w:t>
            </w:r>
            <w:proofErr w:type="gramEnd"/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FB71DF" w:rsidRPr="001B387F">
              <w:rPr>
                <w:rFonts w:ascii="Arial" w:hAnsi="Arial" w:cs="Arial"/>
                <w:sz w:val="24"/>
                <w:szCs w:val="24"/>
              </w:rPr>
              <w:t>NaCl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F82A6B6" w14:textId="53EDED01" w:rsidR="00FB71DF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FB71DF" w:rsidRPr="001B387F">
              <w:rPr>
                <w:rFonts w:ascii="Arial" w:hAnsi="Arial" w:cs="Arial"/>
                <w:sz w:val="24"/>
                <w:szCs w:val="24"/>
              </w:rPr>
              <w:t>ipette</w:t>
            </w:r>
            <w:proofErr w:type="gramEnd"/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compte-goutte </w:t>
            </w:r>
            <w:r>
              <w:rPr>
                <w:rFonts w:ascii="Arial" w:hAnsi="Arial" w:cs="Arial"/>
                <w:sz w:val="24"/>
                <w:szCs w:val="24"/>
              </w:rPr>
              <w:t xml:space="preserve">(poirette) </w:t>
            </w:r>
            <w:r w:rsidR="00FB71DF" w:rsidRPr="001B387F">
              <w:rPr>
                <w:rFonts w:ascii="Arial" w:hAnsi="Arial" w:cs="Arial"/>
                <w:sz w:val="24"/>
                <w:szCs w:val="24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B71DF" w:rsidRPr="001B387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="00FB71DF" w:rsidRPr="001B387F">
              <w:rPr>
                <w:rFonts w:ascii="Arial" w:hAnsi="Arial" w:cs="Arial"/>
                <w:sz w:val="24"/>
                <w:szCs w:val="24"/>
              </w:rPr>
              <w:t>mL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5EB4D29" w14:textId="7517C777" w:rsidR="00DE5A64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EF2D5B" w:rsidRPr="001B387F">
              <w:rPr>
                <w:rFonts w:ascii="Arial" w:hAnsi="Arial" w:cs="Arial"/>
                <w:sz w:val="24"/>
                <w:szCs w:val="24"/>
              </w:rPr>
              <w:t>hronomètre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57DF1A9" w14:textId="2C4C0DB4" w:rsidR="00C71C13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120" w:line="240" w:lineRule="auto"/>
              <w:ind w:left="77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455C3" w:rsidRPr="001B387F">
              <w:rPr>
                <w:rFonts w:ascii="Arial" w:hAnsi="Arial" w:cs="Arial"/>
                <w:sz w:val="24"/>
                <w:szCs w:val="24"/>
              </w:rPr>
              <w:t>ame</w:t>
            </w:r>
            <w:proofErr w:type="gramEnd"/>
            <w:r w:rsidR="000455C3" w:rsidRPr="001B387F">
              <w:rPr>
                <w:rFonts w:ascii="Arial" w:hAnsi="Arial" w:cs="Arial"/>
                <w:sz w:val="24"/>
                <w:szCs w:val="24"/>
              </w:rPr>
              <w:t xml:space="preserve"> à concavité témoin avec eau, </w:t>
            </w:r>
            <w:proofErr w:type="spellStart"/>
            <w:r w:rsidR="000455C3" w:rsidRPr="001B387F">
              <w:rPr>
                <w:rFonts w:ascii="Arial" w:hAnsi="Arial" w:cs="Arial"/>
                <w:sz w:val="24"/>
                <w:szCs w:val="24"/>
              </w:rPr>
              <w:t>NaCl</w:t>
            </w:r>
            <w:proofErr w:type="spellEnd"/>
            <w:r w:rsidR="000455C3" w:rsidRPr="001B387F">
              <w:rPr>
                <w:rFonts w:ascii="Arial" w:hAnsi="Arial" w:cs="Arial"/>
                <w:sz w:val="24"/>
                <w:szCs w:val="24"/>
              </w:rPr>
              <w:t xml:space="preserve"> et lamelle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37857" w14:textId="75CF94F4" w:rsidR="002E136A" w:rsidRPr="001B387F" w:rsidRDefault="00E73924" w:rsidP="00C2121C">
            <w:pPr>
              <w:pStyle w:val="Corpsdetexte"/>
              <w:spacing w:before="120" w:after="360"/>
              <w:jc w:val="left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sz w:val="24"/>
                <w:szCs w:val="24"/>
              </w:rPr>
              <w:t xml:space="preserve">Étapes du protocole à réaliser : </w:t>
            </w:r>
          </w:p>
          <w:p w14:paraId="0CF8A051" w14:textId="62C047CA" w:rsidR="00FB71DF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spacing w:after="120" w:line="240" w:lineRule="auto"/>
              <w:ind w:left="601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FB71DF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rélever</w:t>
            </w:r>
            <w:proofErr w:type="gramEnd"/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une nodosité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B1DCE20" w14:textId="59152359" w:rsidR="00FB71DF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spacing w:after="120" w:line="240" w:lineRule="auto"/>
              <w:ind w:left="601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FB71DF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époser</w:t>
            </w:r>
            <w:proofErr w:type="gramEnd"/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1C13" w:rsidRPr="001B387F">
              <w:rPr>
                <w:rFonts w:ascii="Arial" w:hAnsi="Arial" w:cs="Arial"/>
                <w:sz w:val="24"/>
                <w:szCs w:val="24"/>
              </w:rPr>
              <w:t xml:space="preserve">la nodosité </w:t>
            </w:r>
            <w:r w:rsidR="00FB71DF" w:rsidRPr="001B387F">
              <w:rPr>
                <w:rFonts w:ascii="Arial" w:hAnsi="Arial" w:cs="Arial"/>
                <w:sz w:val="24"/>
                <w:szCs w:val="24"/>
              </w:rPr>
              <w:t>dans la concavité de la lame dans une goutte d</w:t>
            </w:r>
            <w:r w:rsidR="00A86766" w:rsidRPr="001B387F">
              <w:rPr>
                <w:rFonts w:ascii="Arial" w:hAnsi="Arial" w:cs="Arial"/>
                <w:sz w:val="24"/>
                <w:szCs w:val="24"/>
              </w:rPr>
              <w:t>e bleu de méthylène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23561D8" w14:textId="4F2E4A5A" w:rsidR="00E73924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spacing w:after="120" w:line="240" w:lineRule="auto"/>
              <w:ind w:left="601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FB71DF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ercer</w:t>
            </w:r>
            <w:proofErr w:type="gramEnd"/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puis </w:t>
            </w:r>
            <w:r w:rsidR="00FB71DF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écraser</w:t>
            </w:r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la nodosité avec l’aiguille lancéolée pour libérer son contenu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13B2CBF" w14:textId="71AFA04E" w:rsidR="00FB71DF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spacing w:after="120" w:line="240" w:lineRule="auto"/>
              <w:ind w:left="601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FB71DF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etirer</w:t>
            </w:r>
            <w:proofErr w:type="gramEnd"/>
            <w:r w:rsidR="00FB71DF" w:rsidRPr="001B387F">
              <w:rPr>
                <w:rFonts w:ascii="Arial" w:hAnsi="Arial" w:cs="Arial"/>
                <w:sz w:val="24"/>
                <w:szCs w:val="24"/>
              </w:rPr>
              <w:t xml:space="preserve"> l’enveloppe de la nodosité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7F67619" w14:textId="6721A831" w:rsidR="0060316E" w:rsidRDefault="00BD3CE2" w:rsidP="00C2121C">
            <w:pPr>
              <w:pStyle w:val="Paragraphedeliste"/>
              <w:numPr>
                <w:ilvl w:val="0"/>
                <w:numId w:val="41"/>
              </w:numPr>
              <w:spacing w:after="120" w:line="240" w:lineRule="auto"/>
              <w:ind w:left="601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FB71DF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ecouvrir</w:t>
            </w:r>
            <w:proofErr w:type="gramEnd"/>
            <w:r w:rsidR="00FB71DF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B71DF" w:rsidRPr="001B387F">
              <w:rPr>
                <w:rFonts w:ascii="Arial" w:hAnsi="Arial" w:cs="Arial"/>
                <w:sz w:val="24"/>
                <w:szCs w:val="24"/>
              </w:rPr>
              <w:t>d’une lamelle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50A27C8" w14:textId="17B51D99" w:rsidR="00FB71DF" w:rsidRPr="00C2121C" w:rsidRDefault="00BD3CE2" w:rsidP="00C2121C">
            <w:pPr>
              <w:pStyle w:val="Paragraphedeliste"/>
              <w:numPr>
                <w:ilvl w:val="0"/>
                <w:numId w:val="41"/>
              </w:numPr>
              <w:spacing w:after="480" w:line="240" w:lineRule="auto"/>
              <w:ind w:left="601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60316E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bserver</w:t>
            </w:r>
            <w:proofErr w:type="gramEnd"/>
            <w:r w:rsidR="0060316E" w:rsidRPr="001B387F">
              <w:rPr>
                <w:rFonts w:ascii="Arial" w:hAnsi="Arial" w:cs="Arial"/>
                <w:sz w:val="24"/>
                <w:szCs w:val="24"/>
              </w:rPr>
              <w:t>, sans attendre, au microscope le contenu de la concavité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9027647" w14:textId="01F082F7" w:rsidR="00683540" w:rsidRPr="0060316E" w:rsidRDefault="00BD3CE2" w:rsidP="00C2121C">
            <w:pPr>
              <w:pStyle w:val="Paragraphedeliste"/>
              <w:numPr>
                <w:ilvl w:val="0"/>
                <w:numId w:val="41"/>
              </w:numPr>
              <w:spacing w:line="240" w:lineRule="auto"/>
              <w:ind w:left="601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FB71DF" w:rsidRPr="0060316E">
              <w:rPr>
                <w:rFonts w:ascii="Arial" w:hAnsi="Arial" w:cs="Arial"/>
                <w:b/>
                <w:bCs/>
                <w:sz w:val="24"/>
                <w:szCs w:val="24"/>
              </w:rPr>
              <w:t>époser</w:t>
            </w:r>
            <w:proofErr w:type="gramEnd"/>
            <w:r w:rsidR="00FB71DF" w:rsidRPr="0060316E">
              <w:rPr>
                <w:rFonts w:ascii="Arial" w:hAnsi="Arial" w:cs="Arial"/>
                <w:sz w:val="24"/>
                <w:szCs w:val="24"/>
              </w:rPr>
              <w:t xml:space="preserve"> avec la pipette, le long du côté droit de la lamelle, </w:t>
            </w:r>
            <w:r w:rsidR="00EF2D5B" w:rsidRPr="0060316E">
              <w:rPr>
                <w:rFonts w:ascii="Arial" w:hAnsi="Arial" w:cs="Arial"/>
                <w:sz w:val="24"/>
                <w:szCs w:val="24"/>
              </w:rPr>
              <w:t xml:space="preserve">une goutte de </w:t>
            </w:r>
            <w:proofErr w:type="spellStart"/>
            <w:r w:rsidR="00EF2D5B" w:rsidRPr="0060316E">
              <w:rPr>
                <w:rFonts w:ascii="Arial" w:hAnsi="Arial" w:cs="Arial"/>
                <w:sz w:val="24"/>
                <w:szCs w:val="24"/>
              </w:rPr>
              <w:t>NaCl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495AB1F" w14:textId="5C4B34CA" w:rsidR="000455C3" w:rsidRPr="001B387F" w:rsidRDefault="00BD3CE2" w:rsidP="00C2121C">
            <w:pPr>
              <w:pStyle w:val="Paragraphedeliste"/>
              <w:numPr>
                <w:ilvl w:val="0"/>
                <w:numId w:val="41"/>
              </w:numPr>
              <w:spacing w:line="240" w:lineRule="auto"/>
              <w:ind w:left="601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0455C3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bserver</w:t>
            </w:r>
            <w:proofErr w:type="gramEnd"/>
            <w:r w:rsidR="000455C3" w:rsidRPr="001B387F">
              <w:rPr>
                <w:rFonts w:ascii="Arial" w:hAnsi="Arial" w:cs="Arial"/>
                <w:sz w:val="24"/>
                <w:szCs w:val="24"/>
              </w:rPr>
              <w:t xml:space="preserve"> au microscope la lame préparée et la lame témoin fournie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684D57F" w14:textId="124D98F9" w:rsidR="00E73924" w:rsidRPr="00BD3CE2" w:rsidRDefault="00BD3CE2" w:rsidP="00C2121C">
            <w:pPr>
              <w:pStyle w:val="Paragraphedeliste"/>
              <w:numPr>
                <w:ilvl w:val="0"/>
                <w:numId w:val="41"/>
              </w:numPr>
              <w:spacing w:line="240" w:lineRule="auto"/>
              <w:ind w:left="601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="00EF2D5B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epérer</w:t>
            </w:r>
            <w:proofErr w:type="gramEnd"/>
            <w:r w:rsidR="00A414FC"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="00EF2D5B" w:rsidRPr="001B38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14FC" w:rsidRPr="001B387F">
              <w:rPr>
                <w:rFonts w:ascii="Arial" w:hAnsi="Arial" w:cs="Arial"/>
                <w:sz w:val="24"/>
                <w:szCs w:val="24"/>
              </w:rPr>
              <w:t xml:space="preserve">après 5 minutes, </w:t>
            </w:r>
            <w:r w:rsidR="00EF2D5B" w:rsidRPr="001B387F">
              <w:rPr>
                <w:rFonts w:ascii="Arial" w:hAnsi="Arial" w:cs="Arial"/>
                <w:sz w:val="24"/>
                <w:szCs w:val="24"/>
              </w:rPr>
              <w:t>sur le bord droit</w:t>
            </w:r>
            <w:r w:rsidR="00A414FC" w:rsidRPr="001B387F">
              <w:rPr>
                <w:rFonts w:ascii="Arial" w:hAnsi="Arial" w:cs="Arial"/>
                <w:sz w:val="24"/>
                <w:szCs w:val="24"/>
              </w:rPr>
              <w:t xml:space="preserve"> de la lamelle</w:t>
            </w:r>
            <w:r w:rsidR="00EF2D5B" w:rsidRPr="001B387F">
              <w:rPr>
                <w:rFonts w:ascii="Arial" w:hAnsi="Arial" w:cs="Arial"/>
                <w:sz w:val="24"/>
                <w:szCs w:val="24"/>
              </w:rPr>
              <w:t>, la présence d</w:t>
            </w:r>
            <w:r w:rsidR="000455C3" w:rsidRPr="001B387F">
              <w:rPr>
                <w:rFonts w:ascii="Arial" w:hAnsi="Arial" w:cs="Arial"/>
                <w:sz w:val="24"/>
                <w:szCs w:val="24"/>
              </w:rPr>
              <w:t>e cristaux</w:t>
            </w:r>
            <w:r w:rsidR="00EF2D5B" w:rsidRPr="001B387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F2D5B" w:rsidRPr="001B387F" w14:paraId="4FD85E36" w14:textId="77777777" w:rsidTr="00EF2D5B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95B74" w14:textId="77777777" w:rsidR="00EF2D5B" w:rsidRPr="001B387F" w:rsidRDefault="00EF2D5B" w:rsidP="000F64D8">
            <w:pPr>
              <w:pStyle w:val="Grilleclaire-Accent31"/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Précautions de la manipulation :</w:t>
            </w:r>
          </w:p>
          <w:p w14:paraId="6AA4D04F" w14:textId="5816AA20" w:rsidR="00EF2D5B" w:rsidRPr="001B387F" w:rsidRDefault="00EF2D5B" w:rsidP="005D6BB7">
            <w:pPr>
              <w:pStyle w:val="western"/>
              <w:spacing w:before="120" w:after="120"/>
              <w:ind w:left="37" w:right="33"/>
              <w:rPr>
                <w:rFonts w:ascii="Arial" w:hAnsi="Arial" w:cs="Arial"/>
              </w:rPr>
            </w:pPr>
            <w:r w:rsidRPr="001B387F"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393D760B" wp14:editId="4268D0A9">
                  <wp:extent cx="720000" cy="720000"/>
                  <wp:effectExtent l="0" t="0" r="4445" b="4445"/>
                  <wp:docPr id="2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26E7EE" w14:textId="77777777" w:rsidR="00ED52CE" w:rsidRPr="001B387F" w:rsidRDefault="00ED52CE" w:rsidP="00ED52CE">
      <w:pPr>
        <w:jc w:val="right"/>
        <w:rPr>
          <w:rFonts w:ascii="Arial" w:hAnsi="Arial" w:cs="Arial"/>
          <w:sz w:val="24"/>
          <w:szCs w:val="24"/>
        </w:rPr>
      </w:pPr>
      <w:r w:rsidRPr="001B387F">
        <w:rPr>
          <w:rFonts w:ascii="Arial" w:hAnsi="Arial" w:cs="Arial"/>
          <w:b/>
          <w:sz w:val="24"/>
          <w:szCs w:val="24"/>
        </w:rPr>
        <w:br w:type="page"/>
      </w:r>
    </w:p>
    <w:p w14:paraId="31D23B85" w14:textId="4E7544F2" w:rsidR="00ED52CE" w:rsidRPr="001B387F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1B387F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 w:rsidRPr="001B387F">
        <w:rPr>
          <w:rFonts w:ascii="Arial" w:hAnsi="Arial" w:cs="Arial"/>
          <w:sz w:val="24"/>
          <w:szCs w:val="24"/>
        </w:rPr>
        <w:t xml:space="preserve"> (3/</w:t>
      </w:r>
      <w:r w:rsidR="009D16E4" w:rsidRPr="001B387F">
        <w:rPr>
          <w:rFonts w:ascii="Arial" w:hAnsi="Arial" w:cs="Arial"/>
          <w:sz w:val="24"/>
          <w:szCs w:val="24"/>
        </w:rPr>
        <w:t>3</w:t>
      </w:r>
      <w:r w:rsidR="00116A5C" w:rsidRPr="001B387F">
        <w:rPr>
          <w:rFonts w:ascii="Arial" w:hAnsi="Arial" w:cs="Arial"/>
          <w:sz w:val="24"/>
          <w:szCs w:val="24"/>
        </w:rPr>
        <w:t>)</w:t>
      </w:r>
      <w:r w:rsidRPr="001B387F">
        <w:rPr>
          <w:rFonts w:ascii="Arial" w:hAnsi="Arial" w:cs="Arial"/>
          <w:sz w:val="24"/>
          <w:szCs w:val="24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509"/>
        <w:gridCol w:w="7879"/>
      </w:tblGrid>
      <w:tr w:rsidR="0045192F" w:rsidRPr="001B387F" w14:paraId="5ABEE045" w14:textId="77777777" w:rsidTr="00550C66">
        <w:trPr>
          <w:trHeight w:val="17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DF835A" w14:textId="77777777" w:rsidR="0045192F" w:rsidRPr="001B387F" w:rsidRDefault="0045192F" w:rsidP="004478CC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342A1A" w:rsidRPr="001B387F" w14:paraId="387CE30C" w14:textId="77777777" w:rsidTr="00C2121C">
        <w:trPr>
          <w:trHeight w:val="20"/>
        </w:trPr>
        <w:tc>
          <w:tcPr>
            <w:tcW w:w="24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1EED" w14:textId="5112F3F4" w:rsidR="00637849" w:rsidRPr="001B387F" w:rsidRDefault="004A5338" w:rsidP="00BD3CE2">
            <w:pPr>
              <w:pStyle w:val="Paragraphedeliste"/>
              <w:tabs>
                <w:tab w:val="left" w:pos="176"/>
              </w:tabs>
              <w:suppressAutoHyphens w:val="0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  <w:t>Observations de nodosités</w:t>
            </w:r>
            <w:r w:rsidR="00BD3CE2"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  <w:t> :</w:t>
            </w:r>
          </w:p>
          <w:p w14:paraId="29F0A0F0" w14:textId="6D65D547" w:rsidR="00637849" w:rsidRPr="005D6BB7" w:rsidRDefault="004A5338" w:rsidP="005D6BB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5D6BB7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Nodosités sur les racines de pois</w:t>
            </w:r>
          </w:p>
          <w:p w14:paraId="32A79BE7" w14:textId="2A679552" w:rsidR="00841753" w:rsidRPr="001B387F" w:rsidRDefault="007545BA" w:rsidP="005D6BB7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contextualSpacing w:val="0"/>
              <w:jc w:val="center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1B387F">
              <w:rPr>
                <w:rFonts w:ascii="Arial" w:hAnsi="Arial" w:cs="Arial"/>
                <w:bCs/>
                <w:iCs/>
                <w:noProof/>
                <w:color w:val="000000"/>
                <w:sz w:val="24"/>
                <w:szCs w:val="24"/>
              </w:rPr>
              <w:drawing>
                <wp:inline distT="0" distB="0" distL="0" distR="0" wp14:anchorId="6C749290" wp14:editId="4F279A8B">
                  <wp:extent cx="2340864" cy="2837847"/>
                  <wp:effectExtent l="0" t="0" r="2540" b="635"/>
                  <wp:docPr id="6779948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799484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374" cy="285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19EA" w14:textId="3D383AE5" w:rsidR="00A86766" w:rsidRPr="001B387F" w:rsidRDefault="00A86766" w:rsidP="005D6BB7">
            <w:pPr>
              <w:spacing w:before="120" w:after="120"/>
              <w:jc w:val="lef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B387F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Observation de </w:t>
            </w:r>
            <w:r w:rsidR="00683540" w:rsidRPr="001B387F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cristaux de chlorure d’ammonium </w:t>
            </w:r>
            <w:r w:rsidR="001B387F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(A) </w:t>
            </w:r>
            <w:r w:rsidR="00683540" w:rsidRPr="001B387F">
              <w:rPr>
                <w:rFonts w:ascii="Arial" w:hAnsi="Arial" w:cs="Arial"/>
                <w:b/>
                <w:color w:val="000000"/>
                <w:sz w:val="24"/>
                <w:szCs w:val="24"/>
              </w:rPr>
              <w:t>et de chlorure de sodium</w:t>
            </w:r>
            <w:r w:rsidR="001B387F">
              <w:rPr>
                <w:rFonts w:ascii="Arial" w:hAnsi="Arial" w:cs="Arial"/>
                <w:b/>
                <w:color w:val="000000"/>
                <w:sz w:val="24"/>
                <w:szCs w:val="24"/>
              </w:rPr>
              <w:t>(B)</w:t>
            </w:r>
            <w:r w:rsidRPr="001B387F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(</w:t>
            </w:r>
            <w:r w:rsidR="005D6BB7">
              <w:rPr>
                <w:rFonts w:ascii="Arial" w:hAnsi="Arial" w:cs="Arial"/>
                <w:b/>
                <w:color w:val="000000"/>
                <w:sz w:val="24"/>
                <w:szCs w:val="24"/>
              </w:rPr>
              <w:t>X </w:t>
            </w:r>
            <w:r w:rsidRPr="001B387F">
              <w:rPr>
                <w:rFonts w:ascii="Arial" w:hAnsi="Arial" w:cs="Arial"/>
                <w:b/>
                <w:color w:val="000000"/>
                <w:sz w:val="24"/>
                <w:szCs w:val="24"/>
              </w:rPr>
              <w:t>40)</w:t>
            </w:r>
            <w:r w:rsidR="00BD3CE2">
              <w:rPr>
                <w:rFonts w:ascii="Arial" w:hAnsi="Arial" w:cs="Arial"/>
                <w:b/>
                <w:color w:val="000000"/>
                <w:sz w:val="24"/>
                <w:szCs w:val="24"/>
              </w:rPr>
              <w:t> :</w:t>
            </w:r>
          </w:p>
          <w:p w14:paraId="44E5F163" w14:textId="77777777" w:rsidR="00A86766" w:rsidRPr="001B387F" w:rsidRDefault="00A86766" w:rsidP="00A8676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46333F06" w14:textId="381FE41F" w:rsidR="00342A1A" w:rsidRPr="00C2121C" w:rsidRDefault="00C2121C" w:rsidP="00C2121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1B387F" w:rsidRPr="00C2121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</w:t>
            </w:r>
            <w:r w:rsidR="001B387F" w:rsidRPr="00C2121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B</w:t>
            </w:r>
          </w:p>
          <w:p w14:paraId="3C49850A" w14:textId="55E6B574" w:rsidR="00A86766" w:rsidRPr="001B387F" w:rsidRDefault="001B387F" w:rsidP="00683540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1B387F">
              <w:rPr>
                <w:rFonts w:ascii="Arial" w:hAnsi="Arial" w:cs="Arial"/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0ECC0C6B" wp14:editId="6CFB11F4">
                  <wp:extent cx="4780253" cy="1558137"/>
                  <wp:effectExtent l="0" t="0" r="1905" b="4445"/>
                  <wp:docPr id="13509143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0914336" name=""/>
                          <pic:cNvPicPr/>
                        </pic:nvPicPr>
                        <pic:blipFill rotWithShape="1">
                          <a:blip r:embed="rId9"/>
                          <a:srcRect t="11632" b="19752"/>
                          <a:stretch/>
                        </pic:blipFill>
                        <pic:spPr bwMode="auto">
                          <a:xfrm>
                            <a:off x="0" y="0"/>
                            <a:ext cx="4835161" cy="1576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F73B51" w14:textId="77777777" w:rsidR="00A86766" w:rsidRPr="001B387F" w:rsidRDefault="00A86766" w:rsidP="0085382C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59870EC8" w14:textId="77777777" w:rsidR="00A86766" w:rsidRPr="001B387F" w:rsidRDefault="00A86766" w:rsidP="0085382C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02ACF1D" w14:textId="77777777" w:rsidR="00A86766" w:rsidRPr="001B387F" w:rsidRDefault="00A86766" w:rsidP="0085382C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6565DAD" w14:textId="77777777" w:rsidR="00A86766" w:rsidRPr="001B387F" w:rsidRDefault="00A86766" w:rsidP="0085382C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3B38187" w14:textId="2DBB225A" w:rsidR="00A86766" w:rsidRPr="001B387F" w:rsidRDefault="00A86766" w:rsidP="0085382C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124253" w:rsidRPr="00C2121C" w14:paraId="66F98F76" w14:textId="77777777" w:rsidTr="00C2121C">
        <w:trPr>
          <w:trHeight w:val="20"/>
        </w:trPr>
        <w:tc>
          <w:tcPr>
            <w:tcW w:w="5000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7D44F1" w14:textId="2D8A2D77" w:rsidR="00124253" w:rsidRPr="00C2121C" w:rsidRDefault="00124253" w:rsidP="00C2121C">
            <w:pPr>
              <w:pStyle w:val="Paragraphedeliste"/>
              <w:tabs>
                <w:tab w:val="left" w:pos="176"/>
              </w:tabs>
              <w:suppressAutoHyphens w:val="0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</w:pPr>
            <w:r w:rsidRPr="00C2121C"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  <w:t xml:space="preserve">Production d’ions ammonium </w:t>
            </w:r>
            <w:r w:rsidRPr="00C2121C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in vivo</w:t>
            </w:r>
            <w:r w:rsidR="005D6BB7" w:rsidRPr="00C2121C"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  <w:t> </w:t>
            </w:r>
            <w:r w:rsidR="00BD3CE2" w:rsidRPr="00C2121C"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  <w:t>:</w:t>
            </w:r>
          </w:p>
          <w:p w14:paraId="4924D809" w14:textId="49256D99" w:rsidR="00C43E1C" w:rsidRPr="00C2121C" w:rsidRDefault="003A2E2C" w:rsidP="00C2121C">
            <w:pPr>
              <w:pStyle w:val="Paragraphedeliste"/>
              <w:tabs>
                <w:tab w:val="left" w:pos="176"/>
              </w:tabs>
              <w:suppressAutoHyphens w:val="0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</w:pPr>
            <w:r w:rsidRPr="00C2121C">
              <w:rPr>
                <w:rFonts w:ascii="Arial" w:hAnsi="Arial" w:cs="Arial"/>
                <w:b/>
                <w:iCs/>
                <w:noProof/>
                <w:color w:val="000000"/>
                <w:sz w:val="24"/>
                <w:szCs w:val="24"/>
              </w:rPr>
              <w:drawing>
                <wp:inline distT="0" distB="0" distL="0" distR="0" wp14:anchorId="62676011" wp14:editId="110814D0">
                  <wp:extent cx="6120000" cy="788929"/>
                  <wp:effectExtent l="0" t="0" r="0" b="0"/>
                  <wp:docPr id="21319400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1940050" name="Image 2131940050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000" cy="788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0188AC" w14:textId="52DB7065" w:rsidR="00C71C13" w:rsidRPr="00C2121C" w:rsidRDefault="00C71C13" w:rsidP="00C2121C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</w:pPr>
            <w:r w:rsidRPr="00C2121C"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  <w:t>Identification de la présence d’ions NH</w:t>
            </w:r>
            <w:r w:rsidRPr="00C2121C">
              <w:rPr>
                <w:rFonts w:ascii="Arial" w:hAnsi="Arial" w:cs="Arial"/>
                <w:b/>
                <w:iCs/>
                <w:color w:val="000000"/>
                <w:sz w:val="24"/>
                <w:szCs w:val="24"/>
                <w:vertAlign w:val="subscript"/>
              </w:rPr>
              <w:t>4</w:t>
            </w:r>
            <w:r w:rsidRPr="00C2121C">
              <w:rPr>
                <w:rFonts w:ascii="Arial" w:hAnsi="Arial" w:cs="Arial"/>
                <w:b/>
                <w:iCs/>
                <w:color w:val="000000"/>
                <w:sz w:val="24"/>
                <w:szCs w:val="24"/>
                <w:vertAlign w:val="superscript"/>
              </w:rPr>
              <w:t>+</w:t>
            </w:r>
            <w:r w:rsidRPr="00C2121C"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  <w:t xml:space="preserve"> dans une solution</w:t>
            </w:r>
            <w:r w:rsidR="00BD3CE2" w:rsidRPr="00C2121C"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  <w:t> :</w:t>
            </w:r>
          </w:p>
          <w:p w14:paraId="0A49F404" w14:textId="6A92A6CA" w:rsidR="00C43E1C" w:rsidRPr="00C2121C" w:rsidRDefault="00C71C13" w:rsidP="00C2121C">
            <w:pPr>
              <w:pStyle w:val="Paragraphedeliste"/>
              <w:tabs>
                <w:tab w:val="left" w:pos="176"/>
              </w:tabs>
              <w:suppressAutoHyphens w:val="0"/>
              <w:spacing w:before="120"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</w:pPr>
            <w:r w:rsidRPr="00C2121C">
              <w:rPr>
                <w:rFonts w:ascii="Arial" w:hAnsi="Arial" w:cs="Arial"/>
                <w:b/>
                <w:iCs/>
                <w:noProof/>
                <w:color w:val="000000"/>
                <w:sz w:val="24"/>
                <w:szCs w:val="24"/>
              </w:rPr>
              <w:drawing>
                <wp:inline distT="0" distB="0" distL="0" distR="0" wp14:anchorId="171594B6" wp14:editId="2C95A564">
                  <wp:extent cx="3848100" cy="579284"/>
                  <wp:effectExtent l="0" t="0" r="0" b="0"/>
                  <wp:docPr id="179523934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5239344" name="Image 179523934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5443" cy="584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5BD4A5" w14:textId="46402221" w:rsidR="00124253" w:rsidRPr="00C2121C" w:rsidRDefault="00C71C13" w:rsidP="00C2121C">
            <w:pPr>
              <w:pStyle w:val="Paragraphedeliste"/>
              <w:tabs>
                <w:tab w:val="left" w:pos="176"/>
              </w:tabs>
              <w:suppressAutoHyphens w:val="0"/>
              <w:spacing w:after="120" w:line="240" w:lineRule="auto"/>
              <w:ind w:left="0"/>
              <w:contextualSpacing w:val="0"/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  <w:r w:rsidRPr="00C2121C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Les ions NH</w:t>
            </w:r>
            <w:r w:rsidRPr="00C2121C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vertAlign w:val="subscript"/>
              </w:rPr>
              <w:t>4</w:t>
            </w:r>
            <w:r w:rsidRPr="00C2121C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vertAlign w:val="superscript"/>
              </w:rPr>
              <w:t>+</w:t>
            </w:r>
            <w:r w:rsidRPr="00C2121C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 réagissent avec les ions Chlorure Cl</w:t>
            </w:r>
            <w:r w:rsidRPr="00C2121C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vertAlign w:val="superscript"/>
              </w:rPr>
              <w:t xml:space="preserve">- </w:t>
            </w:r>
            <w:r w:rsidRPr="00C2121C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de la solution de </w:t>
            </w:r>
            <w:proofErr w:type="spellStart"/>
            <w:r w:rsidRPr="00C2121C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NaCl</w:t>
            </w:r>
            <w:proofErr w:type="spellEnd"/>
            <w:r w:rsidRPr="00C2121C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 pour former des cristaux de chlorure d’ammonium observables.</w:t>
            </w:r>
          </w:p>
        </w:tc>
      </w:tr>
    </w:tbl>
    <w:p w14:paraId="694236EE" w14:textId="1ECBA3FB" w:rsidR="00ED52CE" w:rsidRPr="001B387F" w:rsidRDefault="00ED52CE" w:rsidP="00C71C13">
      <w:pPr>
        <w:jc w:val="both"/>
        <w:rPr>
          <w:rFonts w:ascii="Arial" w:hAnsi="Arial" w:cs="Arial"/>
          <w:sz w:val="24"/>
          <w:szCs w:val="24"/>
        </w:rPr>
      </w:pPr>
    </w:p>
    <w:sectPr w:rsidR="00ED52CE" w:rsidRPr="001B387F" w:rsidSect="00F66CF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96" w:right="720" w:bottom="426" w:left="720" w:header="426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A731F" w14:textId="77777777" w:rsidR="00F66CF1" w:rsidRDefault="00F66CF1">
      <w:r>
        <w:separator/>
      </w:r>
    </w:p>
  </w:endnote>
  <w:endnote w:type="continuationSeparator" w:id="0">
    <w:p w14:paraId="20455AEB" w14:textId="77777777" w:rsidR="00F66CF1" w:rsidRDefault="00F6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FreeSans">
    <w:panose1 w:val="020B0604020202020204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A3A6" w14:textId="77777777" w:rsidR="005D6BB7" w:rsidRDefault="005D6BB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E0E53" w14:textId="77777777" w:rsidR="005D6BB7" w:rsidRDefault="005D6BB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208C" w14:textId="77777777" w:rsidR="005D6BB7" w:rsidRDefault="005D6B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2258B" w14:textId="77777777" w:rsidR="00F66CF1" w:rsidRDefault="00F66CF1">
      <w:r>
        <w:separator/>
      </w:r>
    </w:p>
  </w:footnote>
  <w:footnote w:type="continuationSeparator" w:id="0">
    <w:p w14:paraId="2C32AE3C" w14:textId="77777777" w:rsidR="00F66CF1" w:rsidRDefault="00F66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4D262" w14:textId="77777777" w:rsidR="00BD3CE2" w:rsidRDefault="00BD3CE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1EF2" w14:textId="119B96DB" w:rsidR="000F3B1D" w:rsidRPr="004A5338" w:rsidRDefault="00243B1F" w:rsidP="004A5338">
    <w:pPr>
      <w:pStyle w:val="En-tte"/>
      <w:shd w:val="clear" w:color="auto" w:fill="FFFFFF"/>
      <w:spacing w:before="120" w:after="120"/>
      <w:rPr>
        <w:rFonts w:ascii="Arial" w:hAnsi="Arial"/>
        <w:b/>
        <w:sz w:val="24"/>
        <w:szCs w:val="24"/>
        <w:shd w:val="clear" w:color="auto" w:fill="FFFFFF"/>
      </w:rPr>
    </w:pPr>
    <w:r w:rsidRPr="00683C93">
      <w:rPr>
        <w:rFonts w:ascii="Arial" w:hAnsi="Arial"/>
        <w:b/>
        <w:sz w:val="24"/>
        <w:szCs w:val="24"/>
        <w:shd w:val="clear" w:color="auto" w:fill="FFFFFF"/>
      </w:rPr>
      <w:t>Symbiose et nutrition azotée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0426" w14:textId="77777777" w:rsidR="00BD3CE2" w:rsidRDefault="00BD3C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7681C4D"/>
    <w:multiLevelType w:val="hybridMultilevel"/>
    <w:tmpl w:val="C77C94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2D0CF6"/>
    <w:multiLevelType w:val="hybridMultilevel"/>
    <w:tmpl w:val="9BE4F1FA"/>
    <w:lvl w:ilvl="0" w:tplc="27FE865A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1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477D7"/>
    <w:multiLevelType w:val="hybridMultilevel"/>
    <w:tmpl w:val="E7F403C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36383682">
    <w:abstractNumId w:val="0"/>
  </w:num>
  <w:num w:numId="2" w16cid:durableId="1500189755">
    <w:abstractNumId w:val="1"/>
  </w:num>
  <w:num w:numId="3" w16cid:durableId="638388651">
    <w:abstractNumId w:val="2"/>
  </w:num>
  <w:num w:numId="4" w16cid:durableId="650447960">
    <w:abstractNumId w:val="42"/>
  </w:num>
  <w:num w:numId="5" w16cid:durableId="1266377923">
    <w:abstractNumId w:val="3"/>
  </w:num>
  <w:num w:numId="6" w16cid:durableId="168639500">
    <w:abstractNumId w:val="12"/>
  </w:num>
  <w:num w:numId="7" w16cid:durableId="353264512">
    <w:abstractNumId w:val="32"/>
  </w:num>
  <w:num w:numId="8" w16cid:durableId="1907497657">
    <w:abstractNumId w:val="38"/>
  </w:num>
  <w:num w:numId="9" w16cid:durableId="1197429189">
    <w:abstractNumId w:val="41"/>
  </w:num>
  <w:num w:numId="10" w16cid:durableId="1205213861">
    <w:abstractNumId w:val="6"/>
  </w:num>
  <w:num w:numId="11" w16cid:durableId="490026538">
    <w:abstractNumId w:val="22"/>
  </w:num>
  <w:num w:numId="12" w16cid:durableId="441267913">
    <w:abstractNumId w:val="4"/>
  </w:num>
  <w:num w:numId="13" w16cid:durableId="207648284">
    <w:abstractNumId w:val="34"/>
  </w:num>
  <w:num w:numId="14" w16cid:durableId="577788833">
    <w:abstractNumId w:val="26"/>
  </w:num>
  <w:num w:numId="15" w16cid:durableId="390537998">
    <w:abstractNumId w:val="20"/>
  </w:num>
  <w:num w:numId="16" w16cid:durableId="556433256">
    <w:abstractNumId w:val="23"/>
  </w:num>
  <w:num w:numId="17" w16cid:durableId="1992977163">
    <w:abstractNumId w:val="25"/>
  </w:num>
  <w:num w:numId="18" w16cid:durableId="1148861806">
    <w:abstractNumId w:val="16"/>
  </w:num>
  <w:num w:numId="19" w16cid:durableId="1145976639">
    <w:abstractNumId w:val="27"/>
  </w:num>
  <w:num w:numId="20" w16cid:durableId="609245396">
    <w:abstractNumId w:val="24"/>
  </w:num>
  <w:num w:numId="21" w16cid:durableId="1263490210">
    <w:abstractNumId w:val="9"/>
  </w:num>
  <w:num w:numId="22" w16cid:durableId="1361005429">
    <w:abstractNumId w:val="19"/>
  </w:num>
  <w:num w:numId="23" w16cid:durableId="1842348739">
    <w:abstractNumId w:val="36"/>
  </w:num>
  <w:num w:numId="24" w16cid:durableId="1418402014">
    <w:abstractNumId w:val="14"/>
  </w:num>
  <w:num w:numId="25" w16cid:durableId="989748400">
    <w:abstractNumId w:val="39"/>
  </w:num>
  <w:num w:numId="26" w16cid:durableId="1033267425">
    <w:abstractNumId w:val="11"/>
  </w:num>
  <w:num w:numId="27" w16cid:durableId="1167592528">
    <w:abstractNumId w:val="10"/>
  </w:num>
  <w:num w:numId="28" w16cid:durableId="977758691">
    <w:abstractNumId w:val="7"/>
  </w:num>
  <w:num w:numId="29" w16cid:durableId="293608120">
    <w:abstractNumId w:val="18"/>
  </w:num>
  <w:num w:numId="30" w16cid:durableId="953439714">
    <w:abstractNumId w:val="37"/>
  </w:num>
  <w:num w:numId="31" w16cid:durableId="752631932">
    <w:abstractNumId w:val="40"/>
  </w:num>
  <w:num w:numId="32" w16cid:durableId="495465609">
    <w:abstractNumId w:val="35"/>
  </w:num>
  <w:num w:numId="33" w16cid:durableId="1101754824">
    <w:abstractNumId w:val="17"/>
  </w:num>
  <w:num w:numId="34" w16cid:durableId="645551500">
    <w:abstractNumId w:val="31"/>
  </w:num>
  <w:num w:numId="35" w16cid:durableId="1998920438">
    <w:abstractNumId w:val="28"/>
  </w:num>
  <w:num w:numId="36" w16cid:durableId="1874728248">
    <w:abstractNumId w:val="8"/>
  </w:num>
  <w:num w:numId="37" w16cid:durableId="390466982">
    <w:abstractNumId w:val="5"/>
  </w:num>
  <w:num w:numId="38" w16cid:durableId="1846742133">
    <w:abstractNumId w:val="21"/>
  </w:num>
  <w:num w:numId="39" w16cid:durableId="854349248">
    <w:abstractNumId w:val="30"/>
  </w:num>
  <w:num w:numId="40" w16cid:durableId="2124573301">
    <w:abstractNumId w:val="13"/>
  </w:num>
  <w:num w:numId="41" w16cid:durableId="418916444">
    <w:abstractNumId w:val="29"/>
  </w:num>
  <w:num w:numId="42" w16cid:durableId="1036202810">
    <w:abstractNumId w:val="15"/>
  </w:num>
  <w:num w:numId="43" w16cid:durableId="8901012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17B8B"/>
    <w:rsid w:val="00027003"/>
    <w:rsid w:val="000307E8"/>
    <w:rsid w:val="00042BA0"/>
    <w:rsid w:val="000455C3"/>
    <w:rsid w:val="00046F3F"/>
    <w:rsid w:val="00061292"/>
    <w:rsid w:val="00092C0F"/>
    <w:rsid w:val="00094CFF"/>
    <w:rsid w:val="000A2444"/>
    <w:rsid w:val="000B422C"/>
    <w:rsid w:val="000B5803"/>
    <w:rsid w:val="000B5941"/>
    <w:rsid w:val="000D3B3F"/>
    <w:rsid w:val="000D74D5"/>
    <w:rsid w:val="000E04C1"/>
    <w:rsid w:val="000E513C"/>
    <w:rsid w:val="000F3B1D"/>
    <w:rsid w:val="000F64D8"/>
    <w:rsid w:val="00103B12"/>
    <w:rsid w:val="001046E6"/>
    <w:rsid w:val="00106CA4"/>
    <w:rsid w:val="00107082"/>
    <w:rsid w:val="001131B2"/>
    <w:rsid w:val="00115115"/>
    <w:rsid w:val="00116A5C"/>
    <w:rsid w:val="001202DB"/>
    <w:rsid w:val="00124253"/>
    <w:rsid w:val="00143595"/>
    <w:rsid w:val="00154FC1"/>
    <w:rsid w:val="00155886"/>
    <w:rsid w:val="00156D55"/>
    <w:rsid w:val="00167AF4"/>
    <w:rsid w:val="00170166"/>
    <w:rsid w:val="00171EF7"/>
    <w:rsid w:val="00183C7E"/>
    <w:rsid w:val="00186B33"/>
    <w:rsid w:val="00191696"/>
    <w:rsid w:val="00193FD8"/>
    <w:rsid w:val="001A0565"/>
    <w:rsid w:val="001B0C42"/>
    <w:rsid w:val="001B387F"/>
    <w:rsid w:val="001B7967"/>
    <w:rsid w:val="001D1FC3"/>
    <w:rsid w:val="001D2EB9"/>
    <w:rsid w:val="001D4FC2"/>
    <w:rsid w:val="001D5DCA"/>
    <w:rsid w:val="001D7A0D"/>
    <w:rsid w:val="001E3521"/>
    <w:rsid w:val="001E7EEB"/>
    <w:rsid w:val="001F2F73"/>
    <w:rsid w:val="001F4AD7"/>
    <w:rsid w:val="00202F1C"/>
    <w:rsid w:val="00210773"/>
    <w:rsid w:val="00217B38"/>
    <w:rsid w:val="00225F3E"/>
    <w:rsid w:val="00233C6C"/>
    <w:rsid w:val="00234D90"/>
    <w:rsid w:val="00243B1F"/>
    <w:rsid w:val="00243C9E"/>
    <w:rsid w:val="002543B5"/>
    <w:rsid w:val="00256177"/>
    <w:rsid w:val="00261138"/>
    <w:rsid w:val="002839D0"/>
    <w:rsid w:val="0028767B"/>
    <w:rsid w:val="0029323B"/>
    <w:rsid w:val="002A0BAD"/>
    <w:rsid w:val="002A1830"/>
    <w:rsid w:val="002B44BD"/>
    <w:rsid w:val="002B7518"/>
    <w:rsid w:val="002C3470"/>
    <w:rsid w:val="002D588D"/>
    <w:rsid w:val="002D5D31"/>
    <w:rsid w:val="002E136A"/>
    <w:rsid w:val="002E1FAB"/>
    <w:rsid w:val="002E3C0A"/>
    <w:rsid w:val="002E6A65"/>
    <w:rsid w:val="002F11A7"/>
    <w:rsid w:val="002F5DA6"/>
    <w:rsid w:val="00302D40"/>
    <w:rsid w:val="00306B28"/>
    <w:rsid w:val="0032561A"/>
    <w:rsid w:val="003269A5"/>
    <w:rsid w:val="003316DA"/>
    <w:rsid w:val="003329AE"/>
    <w:rsid w:val="00342A1A"/>
    <w:rsid w:val="00347CBB"/>
    <w:rsid w:val="0035434A"/>
    <w:rsid w:val="003616ED"/>
    <w:rsid w:val="00372656"/>
    <w:rsid w:val="00375B3F"/>
    <w:rsid w:val="00375CB5"/>
    <w:rsid w:val="0037655B"/>
    <w:rsid w:val="003828EF"/>
    <w:rsid w:val="00384294"/>
    <w:rsid w:val="00385CFB"/>
    <w:rsid w:val="003A2E2C"/>
    <w:rsid w:val="003A67D2"/>
    <w:rsid w:val="003B18B5"/>
    <w:rsid w:val="003C4331"/>
    <w:rsid w:val="003D49D9"/>
    <w:rsid w:val="003D7860"/>
    <w:rsid w:val="003E5D79"/>
    <w:rsid w:val="003F0BB8"/>
    <w:rsid w:val="003F72E5"/>
    <w:rsid w:val="00400918"/>
    <w:rsid w:val="004067AA"/>
    <w:rsid w:val="00411EF9"/>
    <w:rsid w:val="00426465"/>
    <w:rsid w:val="004265EC"/>
    <w:rsid w:val="00447138"/>
    <w:rsid w:val="004478CC"/>
    <w:rsid w:val="0045192F"/>
    <w:rsid w:val="00451F00"/>
    <w:rsid w:val="00454591"/>
    <w:rsid w:val="004558B1"/>
    <w:rsid w:val="00476125"/>
    <w:rsid w:val="00482158"/>
    <w:rsid w:val="004822BB"/>
    <w:rsid w:val="00486C6E"/>
    <w:rsid w:val="00491835"/>
    <w:rsid w:val="00492A82"/>
    <w:rsid w:val="004A17A2"/>
    <w:rsid w:val="004A325B"/>
    <w:rsid w:val="004A5338"/>
    <w:rsid w:val="004A633F"/>
    <w:rsid w:val="004A647D"/>
    <w:rsid w:val="004A7E13"/>
    <w:rsid w:val="004B0E3B"/>
    <w:rsid w:val="004B7817"/>
    <w:rsid w:val="004C0F04"/>
    <w:rsid w:val="004C2068"/>
    <w:rsid w:val="004C5C40"/>
    <w:rsid w:val="004C6018"/>
    <w:rsid w:val="004D08EE"/>
    <w:rsid w:val="004D29C4"/>
    <w:rsid w:val="004E25BA"/>
    <w:rsid w:val="004E2A06"/>
    <w:rsid w:val="004F506A"/>
    <w:rsid w:val="00502F44"/>
    <w:rsid w:val="0051377D"/>
    <w:rsid w:val="00514077"/>
    <w:rsid w:val="00521E9F"/>
    <w:rsid w:val="00533EDE"/>
    <w:rsid w:val="00534877"/>
    <w:rsid w:val="0054079E"/>
    <w:rsid w:val="00543DA3"/>
    <w:rsid w:val="00544484"/>
    <w:rsid w:val="00550C66"/>
    <w:rsid w:val="00557BDB"/>
    <w:rsid w:val="00561798"/>
    <w:rsid w:val="00580D46"/>
    <w:rsid w:val="00581958"/>
    <w:rsid w:val="00591EE0"/>
    <w:rsid w:val="005922E0"/>
    <w:rsid w:val="005924E4"/>
    <w:rsid w:val="005B4733"/>
    <w:rsid w:val="005B4C02"/>
    <w:rsid w:val="005C3F7A"/>
    <w:rsid w:val="005D0C70"/>
    <w:rsid w:val="005D3AA7"/>
    <w:rsid w:val="005D6BB7"/>
    <w:rsid w:val="005E6239"/>
    <w:rsid w:val="005E711B"/>
    <w:rsid w:val="005F2C06"/>
    <w:rsid w:val="006018B3"/>
    <w:rsid w:val="0060316E"/>
    <w:rsid w:val="0062189C"/>
    <w:rsid w:val="00622466"/>
    <w:rsid w:val="00632159"/>
    <w:rsid w:val="006351A7"/>
    <w:rsid w:val="00637849"/>
    <w:rsid w:val="006433C5"/>
    <w:rsid w:val="0066097B"/>
    <w:rsid w:val="00661418"/>
    <w:rsid w:val="0066142F"/>
    <w:rsid w:val="00667EC1"/>
    <w:rsid w:val="00683540"/>
    <w:rsid w:val="00683C93"/>
    <w:rsid w:val="006848AF"/>
    <w:rsid w:val="006940B0"/>
    <w:rsid w:val="006A114A"/>
    <w:rsid w:val="006A71C6"/>
    <w:rsid w:val="006A74F0"/>
    <w:rsid w:val="006B56A5"/>
    <w:rsid w:val="006C2947"/>
    <w:rsid w:val="006D0F2D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262E7"/>
    <w:rsid w:val="007268A5"/>
    <w:rsid w:val="00727815"/>
    <w:rsid w:val="00730C56"/>
    <w:rsid w:val="0073447E"/>
    <w:rsid w:val="00735FF6"/>
    <w:rsid w:val="007379FF"/>
    <w:rsid w:val="00743EE3"/>
    <w:rsid w:val="00750D1B"/>
    <w:rsid w:val="007545BA"/>
    <w:rsid w:val="007729F2"/>
    <w:rsid w:val="00781CD5"/>
    <w:rsid w:val="00782F65"/>
    <w:rsid w:val="007869A1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7B78"/>
    <w:rsid w:val="007E3ED9"/>
    <w:rsid w:val="007E5B2E"/>
    <w:rsid w:val="007F0278"/>
    <w:rsid w:val="007F3C5D"/>
    <w:rsid w:val="008005CA"/>
    <w:rsid w:val="00806479"/>
    <w:rsid w:val="0081318F"/>
    <w:rsid w:val="008134D7"/>
    <w:rsid w:val="00815C3D"/>
    <w:rsid w:val="00816F75"/>
    <w:rsid w:val="00827270"/>
    <w:rsid w:val="00841753"/>
    <w:rsid w:val="00845B55"/>
    <w:rsid w:val="00846368"/>
    <w:rsid w:val="0085382C"/>
    <w:rsid w:val="008709C7"/>
    <w:rsid w:val="0087132B"/>
    <w:rsid w:val="00875299"/>
    <w:rsid w:val="00881F86"/>
    <w:rsid w:val="008902F3"/>
    <w:rsid w:val="008A3712"/>
    <w:rsid w:val="008A4BF5"/>
    <w:rsid w:val="008C62D3"/>
    <w:rsid w:val="008C7F09"/>
    <w:rsid w:val="008D044C"/>
    <w:rsid w:val="008E2638"/>
    <w:rsid w:val="008F495F"/>
    <w:rsid w:val="009050F8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31A6"/>
    <w:rsid w:val="009865C6"/>
    <w:rsid w:val="009A6F94"/>
    <w:rsid w:val="009C2E84"/>
    <w:rsid w:val="009C38A1"/>
    <w:rsid w:val="009C5757"/>
    <w:rsid w:val="009D16E4"/>
    <w:rsid w:val="009F0679"/>
    <w:rsid w:val="009F4A7F"/>
    <w:rsid w:val="00A04B84"/>
    <w:rsid w:val="00A15478"/>
    <w:rsid w:val="00A350A0"/>
    <w:rsid w:val="00A36E09"/>
    <w:rsid w:val="00A414FC"/>
    <w:rsid w:val="00A464A7"/>
    <w:rsid w:val="00A47826"/>
    <w:rsid w:val="00A67AAF"/>
    <w:rsid w:val="00A7461C"/>
    <w:rsid w:val="00A81E13"/>
    <w:rsid w:val="00A86766"/>
    <w:rsid w:val="00A92484"/>
    <w:rsid w:val="00A96B6C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10818"/>
    <w:rsid w:val="00B17885"/>
    <w:rsid w:val="00B21A0E"/>
    <w:rsid w:val="00B232DE"/>
    <w:rsid w:val="00B307C9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17D"/>
    <w:rsid w:val="00B956F6"/>
    <w:rsid w:val="00B95BC2"/>
    <w:rsid w:val="00BA18A5"/>
    <w:rsid w:val="00BB4DCA"/>
    <w:rsid w:val="00BD3CE2"/>
    <w:rsid w:val="00BE1096"/>
    <w:rsid w:val="00BE3855"/>
    <w:rsid w:val="00C01F7A"/>
    <w:rsid w:val="00C055F1"/>
    <w:rsid w:val="00C163EF"/>
    <w:rsid w:val="00C20726"/>
    <w:rsid w:val="00C2121C"/>
    <w:rsid w:val="00C27825"/>
    <w:rsid w:val="00C31F71"/>
    <w:rsid w:val="00C43E1C"/>
    <w:rsid w:val="00C457C2"/>
    <w:rsid w:val="00C46FB4"/>
    <w:rsid w:val="00C47C6F"/>
    <w:rsid w:val="00C5457E"/>
    <w:rsid w:val="00C56FAC"/>
    <w:rsid w:val="00C57286"/>
    <w:rsid w:val="00C650F5"/>
    <w:rsid w:val="00C71C13"/>
    <w:rsid w:val="00C73121"/>
    <w:rsid w:val="00C80F29"/>
    <w:rsid w:val="00CA2922"/>
    <w:rsid w:val="00CA2BB1"/>
    <w:rsid w:val="00CA7C75"/>
    <w:rsid w:val="00CB42C6"/>
    <w:rsid w:val="00CC3C60"/>
    <w:rsid w:val="00CD2755"/>
    <w:rsid w:val="00CD5675"/>
    <w:rsid w:val="00CE01B4"/>
    <w:rsid w:val="00CE4398"/>
    <w:rsid w:val="00CE506E"/>
    <w:rsid w:val="00CE7949"/>
    <w:rsid w:val="00CF19A9"/>
    <w:rsid w:val="00CF74E3"/>
    <w:rsid w:val="00D05B4C"/>
    <w:rsid w:val="00D1592C"/>
    <w:rsid w:val="00D20FC8"/>
    <w:rsid w:val="00D241DC"/>
    <w:rsid w:val="00D24829"/>
    <w:rsid w:val="00D31E6E"/>
    <w:rsid w:val="00D40E91"/>
    <w:rsid w:val="00D56BF0"/>
    <w:rsid w:val="00D63031"/>
    <w:rsid w:val="00D64178"/>
    <w:rsid w:val="00D64665"/>
    <w:rsid w:val="00D811CE"/>
    <w:rsid w:val="00D8674B"/>
    <w:rsid w:val="00D86838"/>
    <w:rsid w:val="00D9120A"/>
    <w:rsid w:val="00D915E7"/>
    <w:rsid w:val="00D947C7"/>
    <w:rsid w:val="00DA068F"/>
    <w:rsid w:val="00DB0B5E"/>
    <w:rsid w:val="00DC19D5"/>
    <w:rsid w:val="00DC526B"/>
    <w:rsid w:val="00DD1662"/>
    <w:rsid w:val="00DD43BC"/>
    <w:rsid w:val="00DE5A64"/>
    <w:rsid w:val="00DF79DA"/>
    <w:rsid w:val="00E11D9B"/>
    <w:rsid w:val="00E3333A"/>
    <w:rsid w:val="00E33B79"/>
    <w:rsid w:val="00E3493F"/>
    <w:rsid w:val="00E35F76"/>
    <w:rsid w:val="00E43962"/>
    <w:rsid w:val="00E44F2B"/>
    <w:rsid w:val="00E5142F"/>
    <w:rsid w:val="00E52231"/>
    <w:rsid w:val="00E54C51"/>
    <w:rsid w:val="00E6347F"/>
    <w:rsid w:val="00E70E40"/>
    <w:rsid w:val="00E73615"/>
    <w:rsid w:val="00E73924"/>
    <w:rsid w:val="00E73F4E"/>
    <w:rsid w:val="00E80AFD"/>
    <w:rsid w:val="00E81639"/>
    <w:rsid w:val="00E83A2D"/>
    <w:rsid w:val="00E91ACE"/>
    <w:rsid w:val="00E94D75"/>
    <w:rsid w:val="00EA1150"/>
    <w:rsid w:val="00EB1CA8"/>
    <w:rsid w:val="00EB2ACF"/>
    <w:rsid w:val="00EC16AA"/>
    <w:rsid w:val="00EC56DB"/>
    <w:rsid w:val="00ED52CE"/>
    <w:rsid w:val="00EE0806"/>
    <w:rsid w:val="00EE436D"/>
    <w:rsid w:val="00EF2D5B"/>
    <w:rsid w:val="00F069C1"/>
    <w:rsid w:val="00F16BEC"/>
    <w:rsid w:val="00F214C8"/>
    <w:rsid w:val="00F22B05"/>
    <w:rsid w:val="00F24798"/>
    <w:rsid w:val="00F257A0"/>
    <w:rsid w:val="00F26C75"/>
    <w:rsid w:val="00F3508F"/>
    <w:rsid w:val="00F402B4"/>
    <w:rsid w:val="00F56F38"/>
    <w:rsid w:val="00F6066F"/>
    <w:rsid w:val="00F66CF1"/>
    <w:rsid w:val="00F71C68"/>
    <w:rsid w:val="00F742D9"/>
    <w:rsid w:val="00F75371"/>
    <w:rsid w:val="00F76A5A"/>
    <w:rsid w:val="00F8619B"/>
    <w:rsid w:val="00F9785E"/>
    <w:rsid w:val="00F97B4D"/>
    <w:rsid w:val="00F97C93"/>
    <w:rsid w:val="00FA42BC"/>
    <w:rsid w:val="00FA5ECB"/>
    <w:rsid w:val="00FB70BD"/>
    <w:rsid w:val="00FB71DF"/>
    <w:rsid w:val="00FE384B"/>
    <w:rsid w:val="00FF18B6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C:\Users\Laurence\Desktop\Nouvelles ECE\B Hazard\matrice2013_final.dotx</Template>
  <TotalTime>470</TotalTime>
  <Pages>3</Pages>
  <Words>495</Words>
  <Characters>2725</Characters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2018-03-01T09:34:00Z</cp:lastPrinted>
  <dcterms:created xsi:type="dcterms:W3CDTF">2023-06-22T07:27:00Z</dcterms:created>
  <dcterms:modified xsi:type="dcterms:W3CDTF">2024-02-20T21:22:00Z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