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B20E4A" w14:textId="3ED81EEC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116A5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B5941" w14:paraId="1EA8E158" w14:textId="77777777" w:rsidTr="00A97FD4">
        <w:trPr>
          <w:trHeight w:val="2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DB145B" w14:textId="59987E54" w:rsidR="000B5941" w:rsidRPr="00E81639" w:rsidRDefault="0045192F" w:rsidP="0099114E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B5941" w14:paraId="248D7C4C" w14:textId="77777777" w:rsidTr="00A97FD4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73DB7" w14:textId="739C8FCD" w:rsidR="00A34C6E" w:rsidRDefault="009D4101" w:rsidP="00201C7A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D4101">
              <w:rPr>
                <w:rFonts w:ascii="Arial" w:hAnsi="Arial" w:cs="Arial"/>
                <w:sz w:val="24"/>
                <w:szCs w:val="24"/>
              </w:rPr>
              <w:t xml:space="preserve">La Grande-Bretagne actuelle résulte de la collision passée de </w:t>
            </w:r>
            <w:r w:rsidR="007E4B8D">
              <w:rPr>
                <w:rFonts w:ascii="Arial" w:hAnsi="Arial" w:cs="Arial"/>
                <w:sz w:val="24"/>
                <w:szCs w:val="24"/>
              </w:rPr>
              <w:t>deux</w:t>
            </w:r>
            <w:r w:rsidRPr="009D4101">
              <w:rPr>
                <w:rFonts w:ascii="Arial" w:hAnsi="Arial" w:cs="Arial"/>
                <w:sz w:val="24"/>
                <w:szCs w:val="24"/>
              </w:rPr>
              <w:t xml:space="preserve"> blocs continentaux (Laurentia au nord et </w:t>
            </w:r>
            <w:proofErr w:type="spellStart"/>
            <w:r w:rsidRPr="009D4101">
              <w:rPr>
                <w:rFonts w:ascii="Arial" w:hAnsi="Arial" w:cs="Arial"/>
                <w:sz w:val="24"/>
                <w:szCs w:val="24"/>
              </w:rPr>
              <w:t>Avalonia</w:t>
            </w:r>
            <w:proofErr w:type="spellEnd"/>
            <w:r w:rsidRPr="009D4101">
              <w:rPr>
                <w:rFonts w:ascii="Arial" w:hAnsi="Arial" w:cs="Arial"/>
                <w:sz w:val="24"/>
                <w:szCs w:val="24"/>
              </w:rPr>
              <w:t xml:space="preserve"> au sud) réunis lors de la fermeture d’un océan appelé </w:t>
            </w:r>
            <w:proofErr w:type="spellStart"/>
            <w:r w:rsidRPr="009D4101">
              <w:rPr>
                <w:rFonts w:ascii="Arial" w:hAnsi="Arial" w:cs="Arial"/>
                <w:sz w:val="24"/>
                <w:szCs w:val="24"/>
              </w:rPr>
              <w:t>Iapetus</w:t>
            </w:r>
            <w:proofErr w:type="spellEnd"/>
            <w:r w:rsidRPr="009D410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201C7A">
              <w:rPr>
                <w:rFonts w:ascii="Arial" w:hAnsi="Arial" w:cs="Arial"/>
                <w:sz w:val="24"/>
                <w:szCs w:val="24"/>
              </w:rPr>
              <w:t>À</w:t>
            </w:r>
            <w:r w:rsidRPr="009D4101">
              <w:rPr>
                <w:rFonts w:ascii="Arial" w:hAnsi="Arial" w:cs="Arial"/>
                <w:sz w:val="24"/>
                <w:szCs w:val="24"/>
              </w:rPr>
              <w:t xml:space="preserve"> la fin de cette collision, il y a environ 400 Ma, se sont formés plusieurs plutons granitiques par fusion partielle de leurs socles cristallins respectifs.</w:t>
            </w:r>
          </w:p>
          <w:p w14:paraId="63829B52" w14:textId="2539968D" w:rsidR="00E81639" w:rsidRPr="00201C7A" w:rsidRDefault="00B8255E" w:rsidP="00201C7A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4B0E3B" w:rsidRPr="00B8255E">
              <w:rPr>
                <w:rFonts w:ascii="Arial" w:hAnsi="Arial" w:cs="Arial"/>
                <w:b/>
                <w:bCs/>
                <w:sz w:val="24"/>
                <w:szCs w:val="24"/>
              </w:rPr>
              <w:t>n cherche à</w:t>
            </w:r>
            <w:r w:rsidR="004B0E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4101" w:rsidRPr="009D410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localiser géographiquement la suture de l’océan </w:t>
            </w:r>
            <w:proofErr w:type="spellStart"/>
            <w:r w:rsidR="009D4101" w:rsidRPr="009D4101">
              <w:rPr>
                <w:rFonts w:ascii="Arial" w:hAnsi="Arial" w:cs="Arial"/>
                <w:b/>
                <w:bCs/>
                <w:sz w:val="24"/>
                <w:szCs w:val="24"/>
              </w:rPr>
              <w:t>Iapetus</w:t>
            </w:r>
            <w:proofErr w:type="spellEnd"/>
            <w:r w:rsidR="009D4101" w:rsidRPr="009D410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34C6E" w:rsidRPr="00015CDE">
              <w:rPr>
                <w:rFonts w:ascii="Arial" w:hAnsi="Arial" w:cs="Arial"/>
                <w:b/>
                <w:sz w:val="24"/>
                <w:szCs w:val="24"/>
              </w:rPr>
              <w:t xml:space="preserve">en </w:t>
            </w:r>
            <w:r w:rsidR="009D4101">
              <w:rPr>
                <w:rFonts w:ascii="Arial" w:hAnsi="Arial" w:cs="Arial"/>
                <w:b/>
                <w:sz w:val="24"/>
                <w:szCs w:val="24"/>
              </w:rPr>
              <w:t>traitant des données</w:t>
            </w:r>
            <w:r w:rsidR="009D4101" w:rsidRPr="009D4101">
              <w:rPr>
                <w:rFonts w:ascii="Arial" w:hAnsi="Arial" w:cs="Arial"/>
                <w:b/>
                <w:sz w:val="24"/>
                <w:szCs w:val="24"/>
              </w:rPr>
              <w:t xml:space="preserve"> isotopiques et de données géoréférencées</w:t>
            </w:r>
            <w:r w:rsidR="00A34C6E" w:rsidRPr="00015CD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00A97FD4">
        <w:tc>
          <w:tcPr>
            <w:tcW w:w="5000" w:type="pct"/>
            <w:shd w:val="clear" w:color="auto" w:fill="D9D9D9" w:themeFill="background1" w:themeFillShade="D9"/>
          </w:tcPr>
          <w:p w14:paraId="6A6FC0B8" w14:textId="759911D3" w:rsidR="0045192F" w:rsidRDefault="0045192F" w:rsidP="0099114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A97FD4">
        <w:tc>
          <w:tcPr>
            <w:tcW w:w="5000" w:type="pct"/>
            <w:shd w:val="clear" w:color="auto" w:fill="F2F2F2" w:themeFill="background1" w:themeFillShade="F2"/>
          </w:tcPr>
          <w:p w14:paraId="747B2D9A" w14:textId="76826B94" w:rsidR="0045192F" w:rsidRDefault="009C5757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B8255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(durée recommandée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5252FB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40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00A97FD4">
        <w:tc>
          <w:tcPr>
            <w:tcW w:w="5000" w:type="pct"/>
          </w:tcPr>
          <w:p w14:paraId="303087FD" w14:textId="77777777" w:rsidR="00FC4EAC" w:rsidRDefault="00FC4EAC" w:rsidP="00B8255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138D99C" w14:textId="72F970D6" w:rsidR="00B8255E" w:rsidRDefault="00B8255E" w:rsidP="00015CD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 w:rsidR="00E52231"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="00F6314F" w:rsidRPr="00F6314F">
              <w:rPr>
                <w:rFonts w:ascii="Arial" w:hAnsi="Arial" w:cs="Arial"/>
                <w:sz w:val="24"/>
                <w:szCs w:val="24"/>
              </w:rPr>
              <w:t xml:space="preserve">localiser géographiquement la suture de l’océan </w:t>
            </w:r>
            <w:proofErr w:type="spellStart"/>
            <w:r w:rsidR="00F6314F" w:rsidRPr="00F6314F">
              <w:rPr>
                <w:rFonts w:ascii="Arial" w:hAnsi="Arial" w:cs="Arial"/>
                <w:sz w:val="24"/>
                <w:szCs w:val="24"/>
              </w:rPr>
              <w:t>Iapetus</w:t>
            </w:r>
            <w:proofErr w:type="spellEnd"/>
            <w:r w:rsidR="00FC4EAC" w:rsidRPr="00FC4EA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189E0C" w14:textId="77777777" w:rsidR="00FC4EAC" w:rsidRDefault="00FC4EAC" w:rsidP="00B8255E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D00F49D" w14:textId="085460C3" w:rsidR="00B8255E" w:rsidRDefault="00B8255E" w:rsidP="00B8255E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</w:t>
            </w:r>
            <w:r w:rsidRPr="00F52849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</w:t>
            </w:r>
            <w:r w:rsidRPr="00F52849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formaliser votre proposition à l’oral.</w:t>
            </w:r>
          </w:p>
          <w:p w14:paraId="2810CC64" w14:textId="77777777" w:rsidR="00B8255E" w:rsidRPr="001B0FEA" w:rsidRDefault="00B8255E" w:rsidP="00B8255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0BDD058" w14:textId="254EE334" w:rsidR="000F3B1D" w:rsidRPr="00F3508F" w:rsidRDefault="00E52231" w:rsidP="00933B67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45192F" w14:paraId="64964D67" w14:textId="77777777" w:rsidTr="00A97FD4">
        <w:tc>
          <w:tcPr>
            <w:tcW w:w="5000" w:type="pct"/>
            <w:shd w:val="clear" w:color="auto" w:fill="F2F2F2" w:themeFill="background1" w:themeFillShade="F2"/>
          </w:tcPr>
          <w:p w14:paraId="28C9E657" w14:textId="6F3DF2FC" w:rsidR="0045192F" w:rsidRPr="0099114E" w:rsidRDefault="009C5757" w:rsidP="007E0AA7">
            <w:pPr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 w:rsidR="007E0AA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;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 (durée recommandée 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5252FB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20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C51D14B" w14:textId="77777777" w:rsidTr="00A97FD4">
        <w:tc>
          <w:tcPr>
            <w:tcW w:w="5000" w:type="pct"/>
          </w:tcPr>
          <w:p w14:paraId="05BDC011" w14:textId="77777777" w:rsidR="00CA2922" w:rsidRPr="00802831" w:rsidRDefault="00CA2922" w:rsidP="00933B67">
            <w:pPr>
              <w:spacing w:before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Présenter et traiter </w:t>
            </w:r>
            <w:r w:rsidRPr="00933B67"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B7DF6BC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6F6ABC" w14:textId="2471E972" w:rsidR="00CA2922" w:rsidRPr="00F52849" w:rsidRDefault="00CA2922" w:rsidP="003F3DD6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8429E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 w:rsidR="004863B6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14:paraId="6F5E5901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F5D975" w14:textId="79EBDDBB" w:rsidR="000F3B1D" w:rsidRPr="00802831" w:rsidRDefault="00CA2922" w:rsidP="00933B67">
            <w:pPr>
              <w:tabs>
                <w:tab w:val="left" w:pos="8505"/>
              </w:tabs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à partir de l’ensemble des données, </w:t>
            </w:r>
            <w:r w:rsidR="000D5725" w:rsidRPr="000D5725">
              <w:rPr>
                <w:rFonts w:ascii="Arial" w:eastAsia="Arial" w:hAnsi="Arial" w:cs="Arial"/>
                <w:bCs/>
                <w:sz w:val="24"/>
                <w:szCs w:val="24"/>
              </w:rPr>
              <w:t xml:space="preserve">sur </w:t>
            </w:r>
            <w:r w:rsidR="00F6314F">
              <w:rPr>
                <w:rFonts w:ascii="Arial" w:eastAsia="Arial" w:hAnsi="Arial" w:cs="Arial"/>
                <w:bCs/>
                <w:sz w:val="24"/>
                <w:szCs w:val="24"/>
              </w:rPr>
              <w:t xml:space="preserve">la localisation géographique de la suture de l’océan </w:t>
            </w:r>
            <w:proofErr w:type="spellStart"/>
            <w:r w:rsidR="00F6314F">
              <w:rPr>
                <w:rFonts w:ascii="Arial" w:eastAsia="Arial" w:hAnsi="Arial" w:cs="Arial"/>
                <w:bCs/>
                <w:sz w:val="24"/>
                <w:szCs w:val="24"/>
              </w:rPr>
              <w:t>Iapetus</w:t>
            </w:r>
            <w:proofErr w:type="spellEnd"/>
            <w:r w:rsidR="004219FF">
              <w:rPr>
                <w:rFonts w:ascii="Arial" w:eastAsia="Arial" w:hAnsi="Arial" w:cs="Arial"/>
                <w:bCs/>
                <w:sz w:val="24"/>
                <w:szCs w:val="24"/>
              </w:rPr>
              <w:t>.</w:t>
            </w:r>
            <w:r w:rsidR="00167AF4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27EA0B25" w14:textId="2BDA3203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842"/>
        <w:gridCol w:w="8546"/>
      </w:tblGrid>
      <w:tr w:rsidR="0099114E" w:rsidRPr="0099114E" w14:paraId="7ED1906A" w14:textId="77777777" w:rsidTr="00A97FD4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Pr="0099114E" w:rsidRDefault="0045192F" w:rsidP="0099114E">
            <w:pPr>
              <w:spacing w:before="120" w:after="120"/>
            </w:pPr>
            <w:r w:rsidRPr="0099114E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 w:rsidRPr="009911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99114E" w:rsidRPr="0099114E" w14:paraId="50FF2CF2" w14:textId="77777777" w:rsidTr="00A97FD4">
        <w:trPr>
          <w:trHeight w:val="3088"/>
        </w:trPr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Default="0054079E" w:rsidP="00201C7A">
            <w:pPr>
              <w:pStyle w:val="Corpsdetexte"/>
              <w:spacing w:before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9114E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79E1B5F6" w14:textId="1B2C18FB" w:rsidR="00F6314F" w:rsidRDefault="00260116" w:rsidP="00201C7A">
            <w:pPr>
              <w:numPr>
                <w:ilvl w:val="0"/>
                <w:numId w:val="47"/>
              </w:numPr>
              <w:suppressAutoHyphens w:val="0"/>
              <w:spacing w:before="120" w:after="120"/>
              <w:jc w:val="left"/>
              <w:rPr>
                <w:rFonts w:ascii="Arial" w:hAnsi="Arial" w:cs="Arial"/>
                <w:kern w:val="1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kern w:val="1"/>
                <w:sz w:val="24"/>
                <w:szCs w:val="24"/>
              </w:rPr>
              <w:t>f</w:t>
            </w:r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>ichier</w:t>
            </w:r>
            <w:proofErr w:type="gramEnd"/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 xml:space="preserve"> « </w:t>
            </w:r>
            <w:proofErr w:type="spellStart"/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>donnees_isotopiques_granite</w:t>
            </w:r>
            <w:r w:rsidR="003E6837">
              <w:rPr>
                <w:rFonts w:ascii="Arial" w:hAnsi="Arial" w:cs="Arial"/>
                <w:kern w:val="1"/>
                <w:sz w:val="24"/>
                <w:szCs w:val="24"/>
              </w:rPr>
              <w:t>s</w:t>
            </w:r>
            <w:proofErr w:type="spellEnd"/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 xml:space="preserve"> »</w:t>
            </w:r>
            <w:r w:rsidR="00201C7A">
              <w:rPr>
                <w:rFonts w:ascii="Arial" w:hAnsi="Arial" w:cs="Arial"/>
                <w:kern w:val="1"/>
                <w:sz w:val="24"/>
                <w:szCs w:val="24"/>
              </w:rPr>
              <w:t> ;</w:t>
            </w:r>
          </w:p>
          <w:p w14:paraId="14DA366A" w14:textId="3FD20AFF" w:rsidR="00F6314F" w:rsidRDefault="00260116" w:rsidP="00201C7A">
            <w:pPr>
              <w:numPr>
                <w:ilvl w:val="0"/>
                <w:numId w:val="47"/>
              </w:numPr>
              <w:suppressAutoHyphens w:val="0"/>
              <w:spacing w:before="120" w:after="120"/>
              <w:jc w:val="left"/>
              <w:rPr>
                <w:rFonts w:ascii="Arial" w:hAnsi="Arial" w:cs="Arial"/>
                <w:kern w:val="1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kern w:val="1"/>
                <w:sz w:val="24"/>
                <w:szCs w:val="24"/>
              </w:rPr>
              <w:t>t</w:t>
            </w:r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>ableur</w:t>
            </w:r>
            <w:proofErr w:type="gramEnd"/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 xml:space="preserve"> et sa fiche technique</w:t>
            </w:r>
            <w:r w:rsidR="00201C7A">
              <w:rPr>
                <w:rFonts w:ascii="Arial" w:hAnsi="Arial" w:cs="Arial"/>
                <w:kern w:val="1"/>
                <w:sz w:val="24"/>
                <w:szCs w:val="24"/>
              </w:rPr>
              <w:t> ;</w:t>
            </w:r>
          </w:p>
          <w:p w14:paraId="2DABC524" w14:textId="039A4944" w:rsidR="00F6314F" w:rsidRPr="00F6314F" w:rsidRDefault="00260116" w:rsidP="00201C7A">
            <w:pPr>
              <w:numPr>
                <w:ilvl w:val="0"/>
                <w:numId w:val="47"/>
              </w:numPr>
              <w:suppressAutoHyphens w:val="0"/>
              <w:spacing w:before="120" w:after="120"/>
              <w:jc w:val="left"/>
              <w:rPr>
                <w:rFonts w:ascii="Arial" w:hAnsi="Arial" w:cs="Arial"/>
                <w:kern w:val="1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kern w:val="1"/>
                <w:sz w:val="24"/>
                <w:szCs w:val="24"/>
              </w:rPr>
              <w:t>f</w:t>
            </w:r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>ichier</w:t>
            </w:r>
            <w:proofErr w:type="gramEnd"/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 xml:space="preserve"> </w:t>
            </w:r>
            <w:proofErr w:type="spellStart"/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>Qgis</w:t>
            </w:r>
            <w:proofErr w:type="spellEnd"/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kern w:val="1"/>
                <w:sz w:val="24"/>
                <w:szCs w:val="24"/>
              </w:rPr>
              <w:t>« </w:t>
            </w:r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 xml:space="preserve">Suture </w:t>
            </w:r>
            <w:proofErr w:type="spellStart"/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>Iapetus.qgz</w:t>
            </w:r>
            <w:proofErr w:type="spellEnd"/>
            <w:r>
              <w:rPr>
                <w:rFonts w:ascii="Arial" w:hAnsi="Arial" w:cs="Arial"/>
                <w:kern w:val="1"/>
                <w:sz w:val="24"/>
                <w:szCs w:val="24"/>
              </w:rPr>
              <w:t> »</w:t>
            </w:r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 xml:space="preserve"> montrant la localisation géographique des granites de Grande</w:t>
            </w:r>
            <w:r>
              <w:rPr>
                <w:rFonts w:ascii="Arial" w:hAnsi="Arial" w:cs="Arial"/>
                <w:kern w:val="1"/>
                <w:sz w:val="24"/>
                <w:szCs w:val="24"/>
              </w:rPr>
              <w:t>-</w:t>
            </w:r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>Bretagne</w:t>
            </w:r>
            <w:r w:rsidR="00201C7A">
              <w:rPr>
                <w:rFonts w:ascii="Arial" w:hAnsi="Arial" w:cs="Arial"/>
                <w:kern w:val="1"/>
                <w:sz w:val="24"/>
                <w:szCs w:val="24"/>
              </w:rPr>
              <w:t> ;</w:t>
            </w:r>
          </w:p>
          <w:p w14:paraId="457DF1A9" w14:textId="17B5218E" w:rsidR="0066142F" w:rsidRPr="0099114E" w:rsidRDefault="00260116" w:rsidP="00201C7A">
            <w:pPr>
              <w:numPr>
                <w:ilvl w:val="0"/>
                <w:numId w:val="47"/>
              </w:numPr>
              <w:suppressAutoHyphens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kern w:val="1"/>
                <w:sz w:val="24"/>
                <w:szCs w:val="24"/>
              </w:rPr>
              <w:t>l</w:t>
            </w:r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>ogiciel</w:t>
            </w:r>
            <w:proofErr w:type="gramEnd"/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 xml:space="preserve"> </w:t>
            </w:r>
            <w:proofErr w:type="spellStart"/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>Qgis</w:t>
            </w:r>
            <w:proofErr w:type="spellEnd"/>
            <w:r w:rsidR="00F6314F" w:rsidRPr="00F6314F">
              <w:rPr>
                <w:rFonts w:ascii="Arial" w:hAnsi="Arial" w:cs="Arial"/>
                <w:kern w:val="1"/>
                <w:sz w:val="24"/>
                <w:szCs w:val="24"/>
              </w:rPr>
              <w:t xml:space="preserve"> et sa fiche technique.</w:t>
            </w:r>
          </w:p>
        </w:tc>
        <w:tc>
          <w:tcPr>
            <w:tcW w:w="2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819FC" w14:textId="4112834B" w:rsidR="00F6314F" w:rsidRPr="001169B2" w:rsidRDefault="00F6314F" w:rsidP="00201C7A">
            <w:pPr>
              <w:pStyle w:val="Corpsdetexte31"/>
              <w:spacing w:before="120" w:after="36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169B2">
              <w:rPr>
                <w:rFonts w:ascii="Arial" w:hAnsi="Arial" w:cs="Arial"/>
                <w:b/>
                <w:sz w:val="24"/>
                <w:szCs w:val="24"/>
              </w:rPr>
              <w:t>Afin de localiser géographiquement la suture de l’</w:t>
            </w:r>
            <w:r w:rsidR="00260116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1169B2">
              <w:rPr>
                <w:rFonts w:ascii="Arial" w:hAnsi="Arial" w:cs="Arial"/>
                <w:b/>
                <w:sz w:val="24"/>
                <w:szCs w:val="24"/>
              </w:rPr>
              <w:t xml:space="preserve">céan </w:t>
            </w:r>
            <w:proofErr w:type="spellStart"/>
            <w:r w:rsidRPr="001169B2">
              <w:rPr>
                <w:rFonts w:ascii="Arial" w:hAnsi="Arial" w:cs="Arial"/>
                <w:b/>
                <w:sz w:val="24"/>
                <w:szCs w:val="24"/>
              </w:rPr>
              <w:t>Iapetus</w:t>
            </w:r>
            <w:proofErr w:type="spellEnd"/>
            <w:r w:rsidRPr="001169B2">
              <w:rPr>
                <w:rFonts w:ascii="Arial" w:hAnsi="Arial" w:cs="Arial"/>
                <w:b/>
                <w:sz w:val="24"/>
                <w:szCs w:val="24"/>
              </w:rPr>
              <w:t xml:space="preserve"> :</w:t>
            </w:r>
          </w:p>
          <w:p w14:paraId="056F36E1" w14:textId="480A9652" w:rsidR="003E6837" w:rsidRPr="003E6837" w:rsidRDefault="00201C7A" w:rsidP="00201C7A">
            <w:pPr>
              <w:numPr>
                <w:ilvl w:val="0"/>
                <w:numId w:val="44"/>
              </w:numPr>
              <w:spacing w:before="120" w:after="240"/>
              <w:jc w:val="both"/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lev"/>
                <w:rFonts w:ascii="Arial" w:hAnsi="Arial" w:cs="Arial"/>
                <w:color w:val="000000"/>
                <w:sz w:val="24"/>
                <w:szCs w:val="24"/>
              </w:rPr>
              <w:t>d</w:t>
            </w:r>
            <w:r w:rsidR="00F6314F" w:rsidRPr="00F6314F">
              <w:rPr>
                <w:rStyle w:val="lev"/>
                <w:rFonts w:ascii="Arial" w:hAnsi="Arial" w:cs="Arial"/>
                <w:color w:val="000000"/>
                <w:sz w:val="24"/>
                <w:szCs w:val="24"/>
              </w:rPr>
              <w:t>éterminer</w:t>
            </w:r>
            <w:proofErr w:type="gramEnd"/>
            <w:r w:rsidR="00F6314F" w:rsidRPr="001169B2"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 le rapport [</w:t>
            </w:r>
            <w:r w:rsidR="00F6314F" w:rsidRPr="001169B2"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  <w:vertAlign w:val="superscript"/>
              </w:rPr>
              <w:t>87</w:t>
            </w:r>
            <w:r w:rsidR="00F6314F" w:rsidRPr="001169B2"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Sr</w:t>
            </w:r>
            <w:r w:rsidR="00F6314F" w:rsidRPr="001169B2"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  <w:vertAlign w:val="subscript"/>
              </w:rPr>
              <w:t>0</w:t>
            </w:r>
            <w:r w:rsidR="00F6314F" w:rsidRPr="001169B2"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]/ [</w:t>
            </w:r>
            <w:r w:rsidR="00F6314F" w:rsidRPr="001169B2"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  <w:vertAlign w:val="superscript"/>
              </w:rPr>
              <w:t>86</w:t>
            </w:r>
            <w:r w:rsidR="00F6314F" w:rsidRPr="001169B2"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Sr] initial pour le granite de </w:t>
            </w:r>
            <w:proofErr w:type="spellStart"/>
            <w:r w:rsidR="00F6314F" w:rsidRPr="001169B2"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Criffe</w:t>
            </w:r>
            <w:r w:rsidR="003E6837"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l</w:t>
            </w:r>
            <w:proofErr w:type="spellEnd"/>
            <w:r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 ;</w:t>
            </w:r>
          </w:p>
          <w:p w14:paraId="2684D57F" w14:textId="79165433" w:rsidR="0054079E" w:rsidRPr="00201C7A" w:rsidRDefault="00201C7A" w:rsidP="00201C7A">
            <w:pPr>
              <w:numPr>
                <w:ilvl w:val="0"/>
                <w:numId w:val="44"/>
              </w:numPr>
              <w:spacing w:before="120" w:after="1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lev"/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="00F6314F" w:rsidRPr="00B75B70">
              <w:rPr>
                <w:rStyle w:val="lev"/>
                <w:rFonts w:ascii="Arial" w:hAnsi="Arial" w:cs="Arial"/>
                <w:color w:val="000000"/>
                <w:sz w:val="24"/>
                <w:szCs w:val="24"/>
              </w:rPr>
              <w:t>fficher</w:t>
            </w:r>
            <w:proofErr w:type="gramEnd"/>
            <w:r w:rsidR="00F6314F"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 les données utiles</w:t>
            </w:r>
            <w:r w:rsidR="00F6314F" w:rsidRPr="001169B2"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="00B75B70"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dans le fichier</w:t>
            </w:r>
            <w:r w:rsidR="00B75B70" w:rsidRPr="00F6314F">
              <w:rPr>
                <w:rFonts w:ascii="Arial" w:hAnsi="Arial" w:cs="Arial"/>
                <w:kern w:val="1"/>
                <w:sz w:val="24"/>
                <w:szCs w:val="24"/>
              </w:rPr>
              <w:t xml:space="preserve"> </w:t>
            </w:r>
            <w:proofErr w:type="spellStart"/>
            <w:r w:rsidR="00B75B70" w:rsidRPr="00F6314F">
              <w:rPr>
                <w:rFonts w:ascii="Arial" w:hAnsi="Arial" w:cs="Arial"/>
                <w:kern w:val="1"/>
                <w:sz w:val="24"/>
                <w:szCs w:val="24"/>
              </w:rPr>
              <w:t>Qgis</w:t>
            </w:r>
            <w:proofErr w:type="spellEnd"/>
            <w:r w:rsidR="00B75B70">
              <w:rPr>
                <w:rFonts w:ascii="Arial" w:hAnsi="Arial" w:cs="Arial"/>
                <w:kern w:val="1"/>
                <w:sz w:val="24"/>
                <w:szCs w:val="24"/>
              </w:rPr>
              <w:t xml:space="preserve"> « </w:t>
            </w:r>
            <w:r w:rsidR="00B75B70" w:rsidRPr="00F6314F">
              <w:rPr>
                <w:rFonts w:ascii="Arial" w:hAnsi="Arial" w:cs="Arial"/>
                <w:kern w:val="1"/>
                <w:sz w:val="24"/>
                <w:szCs w:val="24"/>
              </w:rPr>
              <w:t xml:space="preserve">Suture </w:t>
            </w:r>
            <w:proofErr w:type="spellStart"/>
            <w:r w:rsidR="00B75B70" w:rsidRPr="00F6314F">
              <w:rPr>
                <w:rFonts w:ascii="Arial" w:hAnsi="Arial" w:cs="Arial"/>
                <w:kern w:val="1"/>
                <w:sz w:val="24"/>
                <w:szCs w:val="24"/>
              </w:rPr>
              <w:t>Iapetus.qgz</w:t>
            </w:r>
            <w:proofErr w:type="spellEnd"/>
            <w:r w:rsidR="00B75B70">
              <w:rPr>
                <w:rFonts w:ascii="Arial" w:hAnsi="Arial" w:cs="Arial"/>
                <w:kern w:val="1"/>
                <w:sz w:val="24"/>
                <w:szCs w:val="24"/>
              </w:rPr>
              <w:t> »</w:t>
            </w:r>
            <w:r w:rsidR="00F6314F" w:rsidRPr="001169B2">
              <w:rPr>
                <w:rStyle w:val="lev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.</w:t>
            </w:r>
          </w:p>
        </w:tc>
      </w:tr>
    </w:tbl>
    <w:p w14:paraId="1C26E7EE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31D23B85" w14:textId="6CBD682A" w:rsidR="00ED52CE" w:rsidRPr="007F0278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5022" w:type="pct"/>
        <w:tblInd w:w="-10" w:type="dxa"/>
        <w:tblLook w:val="0000" w:firstRow="0" w:lastRow="0" w:firstColumn="0" w:lastColumn="0" w:noHBand="0" w:noVBand="0"/>
      </w:tblPr>
      <w:tblGrid>
        <w:gridCol w:w="6402"/>
        <w:gridCol w:w="9054"/>
      </w:tblGrid>
      <w:tr w:rsidR="0045192F" w14:paraId="5ABEE045" w14:textId="77777777" w:rsidTr="003B454B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35DF835A" w14:textId="77777777" w:rsidR="0045192F" w:rsidRPr="00E81639" w:rsidRDefault="0045192F" w:rsidP="0099114E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9D4101" w14:paraId="1071BB60" w14:textId="77777777" w:rsidTr="003B454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2CD5" w14:textId="041C9984" w:rsidR="009D4101" w:rsidRPr="006C6F08" w:rsidRDefault="00F6314F" w:rsidP="00260116">
            <w:pPr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6F08">
              <w:rPr>
                <w:rFonts w:ascii="Arial" w:hAnsi="Arial" w:cs="Arial"/>
                <w:b/>
                <w:bCs/>
                <w:sz w:val="24"/>
                <w:szCs w:val="24"/>
              </w:rPr>
              <w:t>Caractérisation de la source d’un magma à partir de données isotopiques</w:t>
            </w:r>
            <w:r w:rsidR="003B454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="009D4101" w:rsidRPr="006C6F08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3CF3C611" w14:textId="77777777" w:rsidR="009D4101" w:rsidRPr="009D4101" w:rsidRDefault="009D4101" w:rsidP="009D4101">
            <w:pPr>
              <w:tabs>
                <w:tab w:val="left" w:pos="6030"/>
              </w:tabs>
              <w:jc w:val="left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 xml:space="preserve">En effectuant les dosages des isotopes du Sr et du Rb de plusieurs minéraux d’une même roche, on peut tracer une droite isochrone de type </w:t>
            </w:r>
            <w:r w:rsidRPr="009D4101">
              <w:rPr>
                <w:rFonts w:ascii="Arial" w:hAnsi="Arial" w:cs="Arial"/>
                <w:b/>
                <w:bCs/>
                <w:kern w:val="1"/>
                <w:sz w:val="24"/>
                <w:szCs w:val="24"/>
              </w:rPr>
              <w:t>y = mx + p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.</w:t>
            </w:r>
          </w:p>
          <w:p w14:paraId="6F023C1C" w14:textId="77777777" w:rsidR="009D4101" w:rsidRPr="009D4101" w:rsidRDefault="009D4101" w:rsidP="009D4101">
            <w:pPr>
              <w:tabs>
                <w:tab w:val="left" w:pos="6030"/>
              </w:tabs>
              <w:jc w:val="left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« </w:t>
            </w:r>
            <w:r w:rsidRPr="009D4101">
              <w:rPr>
                <w:rFonts w:ascii="Arial" w:hAnsi="Arial" w:cs="Arial"/>
                <w:b/>
                <w:bCs/>
                <w:kern w:val="1"/>
                <w:sz w:val="24"/>
                <w:szCs w:val="24"/>
              </w:rPr>
              <w:t>m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 » étant le coefficient directeur de la droite.</w:t>
            </w:r>
          </w:p>
          <w:p w14:paraId="14EED301" w14:textId="04FE90E6" w:rsidR="00F6314F" w:rsidRDefault="009D4101" w:rsidP="00260116">
            <w:pPr>
              <w:tabs>
                <w:tab w:val="left" w:pos="6030"/>
              </w:tabs>
              <w:spacing w:after="120"/>
              <w:jc w:val="left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« </w:t>
            </w:r>
            <w:r w:rsidRPr="009D4101">
              <w:rPr>
                <w:rFonts w:ascii="Arial" w:hAnsi="Arial" w:cs="Arial"/>
                <w:b/>
                <w:bCs/>
                <w:kern w:val="1"/>
                <w:sz w:val="24"/>
                <w:szCs w:val="24"/>
              </w:rPr>
              <w:t>p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 xml:space="preserve"> » étant l’ordonnée à l’origine. </w:t>
            </w:r>
            <w:proofErr w:type="gramStart"/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Elle  correspond</w:t>
            </w:r>
            <w:proofErr w:type="gramEnd"/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 xml:space="preserve"> à la quantité de 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  <w:vertAlign w:val="superscript"/>
              </w:rPr>
              <w:t>87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Sr incorporé initialement dans le magma [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  <w:vertAlign w:val="superscript"/>
              </w:rPr>
              <w:t>87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Sr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  <w:vertAlign w:val="subscript"/>
              </w:rPr>
              <w:t>0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]/ [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  <w:vertAlign w:val="superscript"/>
              </w:rPr>
              <w:t>86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 xml:space="preserve">Sr]. </w:t>
            </w:r>
          </w:p>
          <w:p w14:paraId="6132185B" w14:textId="70F1C2FE" w:rsidR="009D4101" w:rsidRDefault="009D4101" w:rsidP="00260116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  <w:highlight w:val="yellow"/>
                <w:u w:val="single"/>
              </w:rPr>
            </w:pP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On estime alors que ce rapport initial [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  <w:vertAlign w:val="superscript"/>
              </w:rPr>
              <w:t>87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Sr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  <w:vertAlign w:val="subscript"/>
              </w:rPr>
              <w:t>0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]</w:t>
            </w:r>
            <w:r w:rsidR="006C6F08">
              <w:rPr>
                <w:rFonts w:ascii="Arial" w:hAnsi="Arial" w:cs="Arial"/>
                <w:kern w:val="1"/>
                <w:sz w:val="24"/>
                <w:szCs w:val="24"/>
              </w:rPr>
              <w:t> 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/</w:t>
            </w:r>
            <w:r w:rsidR="006C6F08">
              <w:rPr>
                <w:rFonts w:ascii="Arial" w:hAnsi="Arial" w:cs="Arial"/>
                <w:kern w:val="1"/>
                <w:sz w:val="24"/>
                <w:szCs w:val="24"/>
              </w:rPr>
              <w:t> 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[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  <w:vertAlign w:val="superscript"/>
              </w:rPr>
              <w:t>86</w:t>
            </w:r>
            <w:r w:rsidRPr="009D4101">
              <w:rPr>
                <w:rFonts w:ascii="Arial" w:hAnsi="Arial" w:cs="Arial"/>
                <w:kern w:val="1"/>
                <w:sz w:val="24"/>
                <w:szCs w:val="24"/>
              </w:rPr>
              <w:t>Sr] à l’intérieur d’une roche est caractéristique de la source du magma dont elle est issue.</w:t>
            </w:r>
          </w:p>
          <w:p w14:paraId="3438ED39" w14:textId="0BADEEF3" w:rsidR="009D4101" w:rsidRPr="003B454B" w:rsidRDefault="00F6314F" w:rsidP="00260116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  <w:u w:val="single"/>
              </w:rPr>
            </w:pPr>
            <w:r w:rsidRPr="00FF3A5C">
              <w:rPr>
                <w:noProof/>
                <w:lang w:eastAsia="fr-FR"/>
              </w:rPr>
              <w:drawing>
                <wp:inline distT="0" distB="0" distL="0" distR="0" wp14:anchorId="15E3B16A" wp14:editId="5CEFCD97">
                  <wp:extent cx="2863215" cy="2628900"/>
                  <wp:effectExtent l="0" t="0" r="0" b="0"/>
                  <wp:docPr id="78748577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DD8E" w14:textId="5839FCF2" w:rsidR="006C6F08" w:rsidRDefault="00F6314F" w:rsidP="003B454B">
            <w:pPr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6F0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Coupe simplifiée de la croûte en Grande Bretagne à travers la zone de suture supposée de l’océan </w:t>
            </w:r>
            <w:proofErr w:type="spellStart"/>
            <w:r w:rsidRPr="006C6F08">
              <w:rPr>
                <w:rFonts w:ascii="Arial" w:hAnsi="Arial" w:cs="Arial"/>
                <w:b/>
                <w:bCs/>
                <w:sz w:val="24"/>
                <w:szCs w:val="24"/>
              </w:rPr>
              <w:t>Iapetus</w:t>
            </w:r>
            <w:proofErr w:type="spellEnd"/>
            <w:r w:rsidR="003B454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="009D4101" w:rsidRPr="006C6F08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790002A0" w14:textId="775517A5" w:rsidR="009D4101" w:rsidRPr="003B454B" w:rsidRDefault="00F6314F" w:rsidP="003B454B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8"/>
                <w:szCs w:val="8"/>
                <w:u w:val="single"/>
              </w:rPr>
              <mc:AlternateContent>
                <mc:Choice Requires="wpg">
                  <w:drawing>
                    <wp:inline distT="0" distB="0" distL="0" distR="0" wp14:anchorId="156BB227" wp14:editId="29F4296F">
                      <wp:extent cx="5590540" cy="4218940"/>
                      <wp:effectExtent l="0" t="0" r="0" b="0"/>
                      <wp:docPr id="1671637005" name="Grou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590540" cy="4218940"/>
                                <a:chOff x="7112" y="3662"/>
                                <a:chExt cx="8804" cy="664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51491201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112" y="3662"/>
                                  <a:ext cx="8467" cy="35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g:grpSp>
                              <wpg:cNvPr id="144800480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242" y="7286"/>
                                  <a:ext cx="8674" cy="3020"/>
                                  <a:chOff x="7272" y="7481"/>
                                  <a:chExt cx="8674" cy="3020"/>
                                </a:xfrm>
                              </wpg:grpSpPr>
                              <wps:wsp>
                                <wps:cNvPr id="1809077644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39" y="7481"/>
                                    <a:ext cx="3621" cy="27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D460D23" w14:textId="77777777" w:rsidR="00F6314F" w:rsidRPr="003B454B" w:rsidRDefault="00F6314F" w:rsidP="00F6314F">
                                      <w:pPr>
                                        <w:jc w:val="left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t>Couverture</w:t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br/>
                                        <w:t>(Paléozoïque sup)</w:t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br/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br/>
                                      </w:r>
                                    </w:p>
                                    <w:p w14:paraId="4372C27E" w14:textId="77777777" w:rsidR="00F6314F" w:rsidRPr="003B454B" w:rsidRDefault="00F6314F" w:rsidP="00F6314F">
                                      <w:pPr>
                                        <w:jc w:val="left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t xml:space="preserve">Granites laurentiens (p </w:t>
                                      </w:r>
                                      <w:r w:rsidRPr="003B454B">
                                        <w:t>&lt;</w:t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t xml:space="preserve"> 0,706)</w:t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br/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br/>
                                        <w:t xml:space="preserve">Granites avaloniens (p </w:t>
                                      </w:r>
                                      <w:r w:rsidRPr="003B454B">
                                        <w:t xml:space="preserve">&gt; </w:t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t>0,707)</w:t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br/>
                                      </w:r>
                                    </w:p>
                                    <w:p w14:paraId="249C4041" w14:textId="77777777" w:rsidR="00F6314F" w:rsidRPr="003B454B" w:rsidRDefault="00F6314F" w:rsidP="00F6314F">
                                      <w:pPr>
                                        <w:jc w:val="left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</w:p>
                                    <w:p w14:paraId="1959C758" w14:textId="77777777" w:rsidR="00F6314F" w:rsidRPr="003B454B" w:rsidRDefault="00F6314F" w:rsidP="00F6314F">
                                      <w:pPr>
                                        <w:jc w:val="left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t>Paléozoïque inf métamorphisé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4721197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2517" y="7481"/>
                                    <a:ext cx="3429" cy="30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4414A9F" w14:textId="77777777" w:rsidR="00F6314F" w:rsidRPr="003B454B" w:rsidRDefault="00F6314F" w:rsidP="00F6314F">
                                      <w:pPr>
                                        <w:jc w:val="left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t xml:space="preserve">Socle cristallin (Laurentia) </w:t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br/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br/>
                                        <w:t>socle cristallin (</w:t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t>Avalonia)</w:t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br/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br/>
                                        <w:t>croûte inférieure</w:t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br/>
                                        <w:t>manteau</w:t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br/>
                                      </w:r>
                                    </w:p>
                                    <w:p w14:paraId="77D86C75" w14:textId="77777777" w:rsidR="00F6314F" w:rsidRPr="003B454B" w:rsidRDefault="00F6314F" w:rsidP="00F6314F">
                                      <w:pPr>
                                        <w:jc w:val="left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t>failles majeures</w:t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br/>
                                      </w:r>
                                    </w:p>
                                    <w:p w14:paraId="44C5B545" w14:textId="7C6BB150" w:rsidR="00F6314F" w:rsidRPr="003B454B" w:rsidRDefault="00F6314F" w:rsidP="00F6314F">
                                      <w:pPr>
                                        <w:jc w:val="left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t>Zone présumée de la suture d</w:t>
                                      </w:r>
                                      <w:r w:rsidR="00260116">
                                        <w:rPr>
                                          <w:rFonts w:ascii="Arial" w:hAnsi="Arial" w:cs="Arial"/>
                                        </w:rPr>
                                        <w:t>e l’océan</w:t>
                                      </w:r>
                                      <w:r w:rsidRPr="003B454B">
                                        <w:rPr>
                                          <w:rFonts w:ascii="Arial" w:hAnsi="Arial" w:cs="Arial"/>
                                        </w:rPr>
                                        <w:t xml:space="preserve"> Iapetus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513145174" name="Imag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8213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1667" y="7481"/>
                                    <a:ext cx="850" cy="25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g:grpSp>
                                <wpg:cNvPr id="1646257618" name="Group 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272" y="7570"/>
                                    <a:ext cx="867" cy="2770"/>
                                    <a:chOff x="7272" y="7721"/>
                                    <a:chExt cx="867" cy="2629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586897386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81778" b="5025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7272" y="7721"/>
                                      <a:ext cx="867" cy="13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499020491" name="Imag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0141" r="81778" b="1720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7272" y="9740"/>
                                      <a:ext cx="867" cy="6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pic:spPr>
                                </pic:pic>
                                <wps:wsp>
                                  <wps:cNvPr id="1468815422" name="Rectangle 2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450" y="9170"/>
                                      <a:ext cx="580" cy="2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66CC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6BB227" id="Groupe 7" o:spid="_x0000_s1026" style="width:440.2pt;height:332.2pt;mso-position-horizontal-relative:char;mso-position-vertical-relative:line" coordorigin="7112,3662" coordsize="8804,6644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4" o:spid="_x0000_s1027" type="#_x0000_t75" style="position:absolute;left:7112;top:3662;width:8467;height:352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">
                        <v:imagedata r:id="rId11" o:title=""/>
                      </v:shape>
                      <v:group id="Group 15" o:spid="_x0000_s1028" style="position:absolute;left:7242;top:7286;width:8674;height:3020" coordorigin="7272,7481" coordsize="8674,30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&#13;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Zone de texte 2" o:spid="_x0000_s1029" type="#_x0000_t202" style="position:absolute;left:8139;top:7481;width:3621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" filled="f" stroked="f">
                          <v:textbox>
                            <w:txbxContent>
                              <w:p w14:paraId="3D460D23" w14:textId="77777777" w:rsidR="00F6314F" w:rsidRPr="003B454B" w:rsidRDefault="00F6314F" w:rsidP="00F6314F">
                                <w:pPr>
                                  <w:jc w:val="left"/>
                                  <w:rPr>
                                    <w:rFonts w:ascii="Arial" w:hAnsi="Arial" w:cs="Arial"/>
                                  </w:rPr>
                                </w:pPr>
                                <w:r w:rsidRPr="003B454B">
                                  <w:rPr>
                                    <w:rFonts w:ascii="Arial" w:hAnsi="Arial" w:cs="Arial"/>
                                  </w:rPr>
                                  <w:t>Couverture</w:t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br/>
                                  <w:t>(Paléozoïque sup)</w:t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br/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br/>
                                </w:r>
                              </w:p>
                              <w:p w14:paraId="4372C27E" w14:textId="77777777" w:rsidR="00F6314F" w:rsidRPr="003B454B" w:rsidRDefault="00F6314F" w:rsidP="00F6314F">
                                <w:pPr>
                                  <w:jc w:val="left"/>
                                  <w:rPr>
                                    <w:rFonts w:ascii="Arial" w:hAnsi="Arial" w:cs="Arial"/>
                                  </w:rPr>
                                </w:pPr>
                                <w:r w:rsidRPr="003B454B">
                                  <w:rPr>
                                    <w:rFonts w:ascii="Arial" w:hAnsi="Arial" w:cs="Arial"/>
                                  </w:rPr>
                                  <w:t xml:space="preserve">Granites laurentiens (p </w:t>
                                </w:r>
                                <w:r w:rsidRPr="003B454B">
                                  <w:t>&lt;</w:t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t xml:space="preserve"> 0,706)</w:t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br/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br/>
                                  <w:t xml:space="preserve">Granites avaloniens (p </w:t>
                                </w:r>
                                <w:r w:rsidRPr="003B454B">
                                  <w:t xml:space="preserve">&gt; </w:t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t>0,707)</w:t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br/>
                                </w:r>
                              </w:p>
                              <w:p w14:paraId="249C4041" w14:textId="77777777" w:rsidR="00F6314F" w:rsidRPr="003B454B" w:rsidRDefault="00F6314F" w:rsidP="00F6314F">
                                <w:pPr>
                                  <w:jc w:val="left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1959C758" w14:textId="77777777" w:rsidR="00F6314F" w:rsidRPr="003B454B" w:rsidRDefault="00F6314F" w:rsidP="00F6314F">
                                <w:pPr>
                                  <w:jc w:val="left"/>
                                  <w:rPr>
                                    <w:rFonts w:ascii="Arial" w:hAnsi="Arial" w:cs="Arial"/>
                                  </w:rPr>
                                </w:pPr>
                                <w:r w:rsidRPr="003B454B">
                                  <w:rPr>
                                    <w:rFonts w:ascii="Arial" w:hAnsi="Arial" w:cs="Arial"/>
                                  </w:rPr>
                                  <w:t>Paléozoïque inf métamorphisé</w:t>
                                </w:r>
                              </w:p>
                            </w:txbxContent>
                          </v:textbox>
                        </v:shape>
                        <v:shape id="Zone de texte 2" o:spid="_x0000_s1030" type="#_x0000_t202" style="position:absolute;left:12517;top:7481;width:3429;height:30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" stroked="f">
                          <v:textbox>
                            <w:txbxContent>
                              <w:p w14:paraId="24414A9F" w14:textId="77777777" w:rsidR="00F6314F" w:rsidRPr="003B454B" w:rsidRDefault="00F6314F" w:rsidP="00F6314F">
                                <w:pPr>
                                  <w:jc w:val="left"/>
                                  <w:rPr>
                                    <w:rFonts w:ascii="Arial" w:hAnsi="Arial" w:cs="Arial"/>
                                  </w:rPr>
                                </w:pPr>
                                <w:r w:rsidRPr="003B454B">
                                  <w:rPr>
                                    <w:rFonts w:ascii="Arial" w:hAnsi="Arial" w:cs="Arial"/>
                                  </w:rPr>
                                  <w:t xml:space="preserve">Socle cristallin (Laurentia) </w:t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br/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br/>
                                  <w:t>socle cristallin (</w:t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t>Avalonia)</w:t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br/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br/>
                                  <w:t>croûte inférieure</w:t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br/>
                                  <w:t>manteau</w:t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br/>
                                </w:r>
                              </w:p>
                              <w:p w14:paraId="77D86C75" w14:textId="77777777" w:rsidR="00F6314F" w:rsidRPr="003B454B" w:rsidRDefault="00F6314F" w:rsidP="00F6314F">
                                <w:pPr>
                                  <w:jc w:val="left"/>
                                  <w:rPr>
                                    <w:rFonts w:ascii="Arial" w:hAnsi="Arial" w:cs="Arial"/>
                                  </w:rPr>
                                </w:pPr>
                                <w:r w:rsidRPr="003B454B">
                                  <w:rPr>
                                    <w:rFonts w:ascii="Arial" w:hAnsi="Arial" w:cs="Arial"/>
                                  </w:rPr>
                                  <w:t>failles majeures</w:t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br/>
                                </w:r>
                              </w:p>
                              <w:p w14:paraId="44C5B545" w14:textId="7C6BB150" w:rsidR="00F6314F" w:rsidRPr="003B454B" w:rsidRDefault="00F6314F" w:rsidP="00F6314F">
                                <w:pPr>
                                  <w:jc w:val="left"/>
                                  <w:rPr>
                                    <w:rFonts w:ascii="Arial" w:hAnsi="Arial" w:cs="Arial"/>
                                  </w:rPr>
                                </w:pPr>
                                <w:r w:rsidRPr="003B454B">
                                  <w:rPr>
                                    <w:rFonts w:ascii="Arial" w:hAnsi="Arial" w:cs="Arial"/>
                                  </w:rPr>
                                  <w:t>Zone présumée de la suture d</w:t>
                                </w:r>
                                <w:r w:rsidR="00260116">
                                  <w:rPr>
                                    <w:rFonts w:ascii="Arial" w:hAnsi="Arial" w:cs="Arial"/>
                                  </w:rPr>
                                  <w:t>e l’océan</w:t>
                                </w:r>
                                <w:r w:rsidRPr="003B454B">
                                  <w:rPr>
                                    <w:rFonts w:ascii="Arial" w:hAnsi="Arial" w:cs="Arial"/>
                                  </w:rPr>
                                  <w:t xml:space="preserve"> Iapetus</w:t>
                                </w:r>
                              </w:p>
                            </w:txbxContent>
                          </v:textbox>
                        </v:shape>
                        <v:shape id="Image 1" o:spid="_x0000_s1031" type="#_x0000_t75" style="position:absolute;left:11667;top:7481;width:850;height:254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">
                          <v:imagedata r:id="rId12" o:title="" cropleft="53828f"/>
                        </v:shape>
                        <v:group id="Group 19" o:spid="_x0000_s1032" style="position:absolute;left:7272;top:7570;width:867;height:2770" coordorigin="7272,7721" coordsize="867,262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">
                          <v:shape id="Image 1" o:spid="_x0000_s1033" type="#_x0000_t75" style="position:absolute;left:7272;top:7721;width:867;height:133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">
                            <v:imagedata r:id="rId12" o:title="" cropbottom="32938f" cropright="53594f"/>
                          </v:shape>
                          <v:shape id="Image 1" o:spid="_x0000_s1034" type="#_x0000_t75" style="position:absolute;left:7272;top:9740;width:867;height:6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">
                            <v:imagedata r:id="rId12" o:title="" croptop="39414f" cropbottom="11272f" cropright="53594f"/>
                          </v:shape>
                          <v:rect id="Rectangle 22" o:spid="_x0000_s1035" style="position:absolute;left:7450;top:9170;width:580;height:27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" fillcolor="#f6c"/>
                        </v:group>
                      </v:group>
                      <w10:anchorlock/>
                    </v:group>
                  </w:pict>
                </mc:Fallback>
              </mc:AlternateContent>
            </w:r>
          </w:p>
        </w:tc>
      </w:tr>
    </w:tbl>
    <w:p w14:paraId="694236EE" w14:textId="77777777" w:rsidR="00ED52CE" w:rsidRDefault="00ED52CE" w:rsidP="00F65549">
      <w:pPr>
        <w:jc w:val="both"/>
        <w:rPr>
          <w:sz w:val="24"/>
          <w:szCs w:val="24"/>
        </w:rPr>
      </w:pPr>
    </w:p>
    <w:sectPr w:rsidR="00ED52CE" w:rsidSect="00861B6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38D5B" w14:textId="77777777" w:rsidR="00861B66" w:rsidRDefault="00861B66">
      <w:r>
        <w:separator/>
      </w:r>
    </w:p>
  </w:endnote>
  <w:endnote w:type="continuationSeparator" w:id="0">
    <w:p w14:paraId="028773FD" w14:textId="77777777" w:rsidR="00861B66" w:rsidRDefault="0086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panose1 w:val="020B0604020202020204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E1278" w14:textId="77777777" w:rsidR="00043EDA" w:rsidRDefault="00043E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BFA4B" w14:textId="77777777" w:rsidR="00043EDA" w:rsidRDefault="00043ED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259D5" w14:textId="77777777" w:rsidR="00043EDA" w:rsidRDefault="00043E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AF645" w14:textId="77777777" w:rsidR="00861B66" w:rsidRDefault="00861B66">
      <w:r>
        <w:separator/>
      </w:r>
    </w:p>
  </w:footnote>
  <w:footnote w:type="continuationSeparator" w:id="0">
    <w:p w14:paraId="26D0502B" w14:textId="77777777" w:rsidR="00861B66" w:rsidRDefault="00861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B73CF" w14:textId="77777777" w:rsidR="00201C7A" w:rsidRDefault="00201C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688BC" w14:textId="353EA34B" w:rsidR="00C84EC3" w:rsidRPr="009D4101" w:rsidRDefault="009D4101" w:rsidP="009D4101">
    <w:pPr>
      <w:pStyle w:val="En-tte"/>
    </w:pPr>
    <w:bookmarkStart w:id="0" w:name="_Hlk150959615"/>
    <w:bookmarkStart w:id="1" w:name="_Hlk150959616"/>
    <w:r>
      <w:rPr>
        <w:rFonts w:ascii="Arial" w:hAnsi="Arial" w:cs="Arial"/>
        <w:b/>
        <w:bCs/>
        <w:sz w:val="24"/>
        <w:szCs w:val="24"/>
      </w:rPr>
      <w:t>L</w:t>
    </w:r>
    <w:r w:rsidRPr="009D4101">
      <w:rPr>
        <w:rFonts w:ascii="Arial" w:hAnsi="Arial" w:cs="Arial"/>
        <w:b/>
        <w:bCs/>
        <w:sz w:val="24"/>
        <w:szCs w:val="24"/>
      </w:rPr>
      <w:t>a suture de l’oc</w:t>
    </w:r>
    <w:r>
      <w:rPr>
        <w:rFonts w:ascii="Arial" w:hAnsi="Arial" w:cs="Arial"/>
        <w:b/>
        <w:bCs/>
        <w:sz w:val="24"/>
        <w:szCs w:val="24"/>
      </w:rPr>
      <w:t>é</w:t>
    </w:r>
    <w:r w:rsidRPr="009D4101">
      <w:rPr>
        <w:rFonts w:ascii="Arial" w:hAnsi="Arial" w:cs="Arial"/>
        <w:b/>
        <w:bCs/>
        <w:sz w:val="24"/>
        <w:szCs w:val="24"/>
      </w:rPr>
      <w:t xml:space="preserve">an </w:t>
    </w:r>
    <w:proofErr w:type="spellStart"/>
    <w:r>
      <w:rPr>
        <w:rFonts w:ascii="Arial" w:hAnsi="Arial" w:cs="Arial"/>
        <w:b/>
        <w:bCs/>
        <w:sz w:val="24"/>
        <w:szCs w:val="24"/>
      </w:rPr>
      <w:t>I</w:t>
    </w:r>
    <w:r w:rsidRPr="009D4101">
      <w:rPr>
        <w:rFonts w:ascii="Arial" w:hAnsi="Arial" w:cs="Arial"/>
        <w:b/>
        <w:bCs/>
        <w:sz w:val="24"/>
        <w:szCs w:val="24"/>
      </w:rPr>
      <w:t>apetus</w:t>
    </w:r>
    <w:bookmarkEnd w:id="0"/>
    <w:bookmarkEnd w:id="1"/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04D91" w14:textId="77777777" w:rsidR="00201C7A" w:rsidRDefault="00201C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00F7A"/>
    <w:multiLevelType w:val="hybridMultilevel"/>
    <w:tmpl w:val="FE162024"/>
    <w:lvl w:ilvl="0" w:tplc="68D2B5A4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6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1B74AC"/>
    <w:multiLevelType w:val="hybridMultilevel"/>
    <w:tmpl w:val="F3A00C34"/>
    <w:lvl w:ilvl="0" w:tplc="35CEAE9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9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3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4DCD710B"/>
    <w:multiLevelType w:val="hybridMultilevel"/>
    <w:tmpl w:val="FA44B876"/>
    <w:lvl w:ilvl="0" w:tplc="91BA0310">
      <w:start w:val="1"/>
      <w:numFmt w:val="bullet"/>
      <w:lvlText w:val="-"/>
      <w:lvlJc w:val="left"/>
      <w:pPr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2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1900C39"/>
    <w:multiLevelType w:val="hybridMultilevel"/>
    <w:tmpl w:val="8F60F836"/>
    <w:lvl w:ilvl="0" w:tplc="DFB858A8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70215A"/>
    <w:multiLevelType w:val="hybridMultilevel"/>
    <w:tmpl w:val="73E477B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B9F02CE"/>
    <w:multiLevelType w:val="hybridMultilevel"/>
    <w:tmpl w:val="AE1CE57E"/>
    <w:lvl w:ilvl="0" w:tplc="91BA0310">
      <w:start w:val="1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E836A3F"/>
    <w:multiLevelType w:val="hybridMultilevel"/>
    <w:tmpl w:val="10ECAFE4"/>
    <w:lvl w:ilvl="0" w:tplc="004014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57943360">
    <w:abstractNumId w:val="0"/>
  </w:num>
  <w:num w:numId="2" w16cid:durableId="485632506">
    <w:abstractNumId w:val="1"/>
  </w:num>
  <w:num w:numId="3" w16cid:durableId="987442683">
    <w:abstractNumId w:val="2"/>
  </w:num>
  <w:num w:numId="4" w16cid:durableId="435755709">
    <w:abstractNumId w:val="46"/>
  </w:num>
  <w:num w:numId="5" w16cid:durableId="111629880">
    <w:abstractNumId w:val="3"/>
  </w:num>
  <w:num w:numId="6" w16cid:durableId="1330867157">
    <w:abstractNumId w:val="13"/>
  </w:num>
  <w:num w:numId="7" w16cid:durableId="220288607">
    <w:abstractNumId w:val="33"/>
  </w:num>
  <w:num w:numId="8" w16cid:durableId="136578644">
    <w:abstractNumId w:val="42"/>
  </w:num>
  <w:num w:numId="9" w16cid:durableId="937099476">
    <w:abstractNumId w:val="45"/>
  </w:num>
  <w:num w:numId="10" w16cid:durableId="480314981">
    <w:abstractNumId w:val="6"/>
  </w:num>
  <w:num w:numId="11" w16cid:durableId="829251192">
    <w:abstractNumId w:val="23"/>
  </w:num>
  <w:num w:numId="12" w16cid:durableId="721901771">
    <w:abstractNumId w:val="4"/>
  </w:num>
  <w:num w:numId="13" w16cid:durableId="1834682774">
    <w:abstractNumId w:val="34"/>
  </w:num>
  <w:num w:numId="14" w16cid:durableId="1119035687">
    <w:abstractNumId w:val="27"/>
  </w:num>
  <w:num w:numId="15" w16cid:durableId="1457219318">
    <w:abstractNumId w:val="21"/>
  </w:num>
  <w:num w:numId="16" w16cid:durableId="653142477">
    <w:abstractNumId w:val="24"/>
  </w:num>
  <w:num w:numId="17" w16cid:durableId="2125346111">
    <w:abstractNumId w:val="26"/>
  </w:num>
  <w:num w:numId="18" w16cid:durableId="448469786">
    <w:abstractNumId w:val="16"/>
  </w:num>
  <w:num w:numId="19" w16cid:durableId="474612977">
    <w:abstractNumId w:val="28"/>
  </w:num>
  <w:num w:numId="20" w16cid:durableId="943223185">
    <w:abstractNumId w:val="25"/>
  </w:num>
  <w:num w:numId="21" w16cid:durableId="398792367">
    <w:abstractNumId w:val="9"/>
  </w:num>
  <w:num w:numId="22" w16cid:durableId="1940942601">
    <w:abstractNumId w:val="20"/>
  </w:num>
  <w:num w:numId="23" w16cid:durableId="62679830">
    <w:abstractNumId w:val="38"/>
  </w:num>
  <w:num w:numId="24" w16cid:durableId="528688077">
    <w:abstractNumId w:val="15"/>
  </w:num>
  <w:num w:numId="25" w16cid:durableId="141236112">
    <w:abstractNumId w:val="43"/>
  </w:num>
  <w:num w:numId="26" w16cid:durableId="1401899961">
    <w:abstractNumId w:val="11"/>
  </w:num>
  <w:num w:numId="27" w16cid:durableId="1012030239">
    <w:abstractNumId w:val="10"/>
  </w:num>
  <w:num w:numId="28" w16cid:durableId="392045163">
    <w:abstractNumId w:val="7"/>
  </w:num>
  <w:num w:numId="29" w16cid:durableId="1578242884">
    <w:abstractNumId w:val="19"/>
  </w:num>
  <w:num w:numId="30" w16cid:durableId="1221988547">
    <w:abstractNumId w:val="40"/>
  </w:num>
  <w:num w:numId="31" w16cid:durableId="1055472013">
    <w:abstractNumId w:val="44"/>
  </w:num>
  <w:num w:numId="32" w16cid:durableId="20858136">
    <w:abstractNumId w:val="35"/>
  </w:num>
  <w:num w:numId="33" w16cid:durableId="668412369">
    <w:abstractNumId w:val="18"/>
  </w:num>
  <w:num w:numId="34" w16cid:durableId="2131628241">
    <w:abstractNumId w:val="32"/>
  </w:num>
  <w:num w:numId="35" w16cid:durableId="790979577">
    <w:abstractNumId w:val="30"/>
  </w:num>
  <w:num w:numId="36" w16cid:durableId="1405762936">
    <w:abstractNumId w:val="8"/>
  </w:num>
  <w:num w:numId="37" w16cid:durableId="1590119625">
    <w:abstractNumId w:val="5"/>
  </w:num>
  <w:num w:numId="38" w16cid:durableId="1251432036">
    <w:abstractNumId w:val="22"/>
  </w:num>
  <w:num w:numId="39" w16cid:durableId="203257533">
    <w:abstractNumId w:val="31"/>
  </w:num>
  <w:num w:numId="40" w16cid:durableId="1594582577">
    <w:abstractNumId w:val="14"/>
  </w:num>
  <w:num w:numId="41" w16cid:durableId="1696954444">
    <w:abstractNumId w:val="36"/>
  </w:num>
  <w:num w:numId="42" w16cid:durableId="523175209">
    <w:abstractNumId w:val="41"/>
  </w:num>
  <w:num w:numId="43" w16cid:durableId="604119630">
    <w:abstractNumId w:val="17"/>
  </w:num>
  <w:num w:numId="44" w16cid:durableId="1278757327">
    <w:abstractNumId w:val="39"/>
  </w:num>
  <w:num w:numId="45" w16cid:durableId="1470394044">
    <w:abstractNumId w:val="29"/>
  </w:num>
  <w:num w:numId="46" w16cid:durableId="1947495530">
    <w:abstractNumId w:val="37"/>
  </w:num>
  <w:num w:numId="47" w16cid:durableId="17340419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58"/>
    <w:rsid w:val="00013515"/>
    <w:rsid w:val="00015CDE"/>
    <w:rsid w:val="00016D55"/>
    <w:rsid w:val="000307E8"/>
    <w:rsid w:val="00043EDA"/>
    <w:rsid w:val="00092C0F"/>
    <w:rsid w:val="00094CFF"/>
    <w:rsid w:val="000A2444"/>
    <w:rsid w:val="000B422C"/>
    <w:rsid w:val="000B5941"/>
    <w:rsid w:val="000D3B3F"/>
    <w:rsid w:val="000D5725"/>
    <w:rsid w:val="000D6911"/>
    <w:rsid w:val="000D74D5"/>
    <w:rsid w:val="000E04C1"/>
    <w:rsid w:val="000E513C"/>
    <w:rsid w:val="000F3B1D"/>
    <w:rsid w:val="00103B12"/>
    <w:rsid w:val="001046E6"/>
    <w:rsid w:val="00107082"/>
    <w:rsid w:val="001131B2"/>
    <w:rsid w:val="00115115"/>
    <w:rsid w:val="00116A5C"/>
    <w:rsid w:val="001202DB"/>
    <w:rsid w:val="00143595"/>
    <w:rsid w:val="00155886"/>
    <w:rsid w:val="0016738A"/>
    <w:rsid w:val="00167AF4"/>
    <w:rsid w:val="00170166"/>
    <w:rsid w:val="00171EF7"/>
    <w:rsid w:val="00183C7E"/>
    <w:rsid w:val="00191696"/>
    <w:rsid w:val="00193FD8"/>
    <w:rsid w:val="001B0C42"/>
    <w:rsid w:val="001B7967"/>
    <w:rsid w:val="001D1FC3"/>
    <w:rsid w:val="001D2EB9"/>
    <w:rsid w:val="001D4FC2"/>
    <w:rsid w:val="001D5DCA"/>
    <w:rsid w:val="001D7A0D"/>
    <w:rsid w:val="001E3521"/>
    <w:rsid w:val="001F2F73"/>
    <w:rsid w:val="001F4AD7"/>
    <w:rsid w:val="00201C7A"/>
    <w:rsid w:val="00202F1C"/>
    <w:rsid w:val="00210773"/>
    <w:rsid w:val="00217B38"/>
    <w:rsid w:val="00225F3E"/>
    <w:rsid w:val="00233C6C"/>
    <w:rsid w:val="002543B5"/>
    <w:rsid w:val="00260116"/>
    <w:rsid w:val="00265137"/>
    <w:rsid w:val="002839D0"/>
    <w:rsid w:val="0029323B"/>
    <w:rsid w:val="002A0BAD"/>
    <w:rsid w:val="002A1830"/>
    <w:rsid w:val="002A4D1D"/>
    <w:rsid w:val="002B7518"/>
    <w:rsid w:val="002C7937"/>
    <w:rsid w:val="002D588D"/>
    <w:rsid w:val="002D5D31"/>
    <w:rsid w:val="002E136A"/>
    <w:rsid w:val="002E3C0A"/>
    <w:rsid w:val="002E6A65"/>
    <w:rsid w:val="002F11A7"/>
    <w:rsid w:val="0030334F"/>
    <w:rsid w:val="003269A5"/>
    <w:rsid w:val="003316DA"/>
    <w:rsid w:val="003329AE"/>
    <w:rsid w:val="00347CBB"/>
    <w:rsid w:val="0035333A"/>
    <w:rsid w:val="0035434A"/>
    <w:rsid w:val="00372656"/>
    <w:rsid w:val="00375B3F"/>
    <w:rsid w:val="0037655B"/>
    <w:rsid w:val="003828EF"/>
    <w:rsid w:val="00384294"/>
    <w:rsid w:val="00385CFB"/>
    <w:rsid w:val="003A41CB"/>
    <w:rsid w:val="003B18B5"/>
    <w:rsid w:val="003B2686"/>
    <w:rsid w:val="003B338F"/>
    <w:rsid w:val="003B454B"/>
    <w:rsid w:val="003C4331"/>
    <w:rsid w:val="003D49D9"/>
    <w:rsid w:val="003D7860"/>
    <w:rsid w:val="003E5D79"/>
    <w:rsid w:val="003E6837"/>
    <w:rsid w:val="003F0BB8"/>
    <w:rsid w:val="003F3DD6"/>
    <w:rsid w:val="003F72E5"/>
    <w:rsid w:val="00400918"/>
    <w:rsid w:val="004067AA"/>
    <w:rsid w:val="00411EF9"/>
    <w:rsid w:val="004219FF"/>
    <w:rsid w:val="00426465"/>
    <w:rsid w:val="00447138"/>
    <w:rsid w:val="0045192F"/>
    <w:rsid w:val="00451F00"/>
    <w:rsid w:val="004558B1"/>
    <w:rsid w:val="00476125"/>
    <w:rsid w:val="00482158"/>
    <w:rsid w:val="004822BB"/>
    <w:rsid w:val="004863B6"/>
    <w:rsid w:val="00486C6E"/>
    <w:rsid w:val="00491835"/>
    <w:rsid w:val="004A325B"/>
    <w:rsid w:val="004A633F"/>
    <w:rsid w:val="004A647D"/>
    <w:rsid w:val="004B0E3B"/>
    <w:rsid w:val="004B7817"/>
    <w:rsid w:val="004C0F04"/>
    <w:rsid w:val="004C6018"/>
    <w:rsid w:val="004D08EE"/>
    <w:rsid w:val="004D2871"/>
    <w:rsid w:val="004D29C4"/>
    <w:rsid w:val="004E25BA"/>
    <w:rsid w:val="004E2A06"/>
    <w:rsid w:val="004F506A"/>
    <w:rsid w:val="00502F44"/>
    <w:rsid w:val="0051377D"/>
    <w:rsid w:val="00521E9F"/>
    <w:rsid w:val="005252FB"/>
    <w:rsid w:val="00534877"/>
    <w:rsid w:val="0054079E"/>
    <w:rsid w:val="00543DA3"/>
    <w:rsid w:val="00544484"/>
    <w:rsid w:val="00557BDB"/>
    <w:rsid w:val="00561798"/>
    <w:rsid w:val="00580D46"/>
    <w:rsid w:val="00591EE0"/>
    <w:rsid w:val="005922E0"/>
    <w:rsid w:val="005924E4"/>
    <w:rsid w:val="005B4C02"/>
    <w:rsid w:val="005C3F7A"/>
    <w:rsid w:val="005D0C70"/>
    <w:rsid w:val="005D3AA7"/>
    <w:rsid w:val="005E6239"/>
    <w:rsid w:val="005E711B"/>
    <w:rsid w:val="005F2C06"/>
    <w:rsid w:val="005F433B"/>
    <w:rsid w:val="006018B3"/>
    <w:rsid w:val="00622466"/>
    <w:rsid w:val="006351A7"/>
    <w:rsid w:val="0066097B"/>
    <w:rsid w:val="00661418"/>
    <w:rsid w:val="0066142F"/>
    <w:rsid w:val="00670CDB"/>
    <w:rsid w:val="006940B0"/>
    <w:rsid w:val="006A114A"/>
    <w:rsid w:val="006A71C6"/>
    <w:rsid w:val="006A74F0"/>
    <w:rsid w:val="006B3214"/>
    <w:rsid w:val="006C2947"/>
    <w:rsid w:val="006C6F08"/>
    <w:rsid w:val="006D0F2D"/>
    <w:rsid w:val="006D324F"/>
    <w:rsid w:val="006D4302"/>
    <w:rsid w:val="006D7FCD"/>
    <w:rsid w:val="006E50A0"/>
    <w:rsid w:val="006E5218"/>
    <w:rsid w:val="006F143C"/>
    <w:rsid w:val="006F47C6"/>
    <w:rsid w:val="007035B7"/>
    <w:rsid w:val="007039EF"/>
    <w:rsid w:val="00704379"/>
    <w:rsid w:val="007055EB"/>
    <w:rsid w:val="007262E7"/>
    <w:rsid w:val="007268A5"/>
    <w:rsid w:val="00730C56"/>
    <w:rsid w:val="0073447E"/>
    <w:rsid w:val="00735FF6"/>
    <w:rsid w:val="00743EE3"/>
    <w:rsid w:val="00750D1B"/>
    <w:rsid w:val="007729F2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C3F7B"/>
    <w:rsid w:val="007D2A9A"/>
    <w:rsid w:val="007D385F"/>
    <w:rsid w:val="007D7B78"/>
    <w:rsid w:val="007E0AA7"/>
    <w:rsid w:val="007E4B8D"/>
    <w:rsid w:val="007E5B2E"/>
    <w:rsid w:val="007F0278"/>
    <w:rsid w:val="007F3C5D"/>
    <w:rsid w:val="008005CA"/>
    <w:rsid w:val="00802831"/>
    <w:rsid w:val="00806479"/>
    <w:rsid w:val="008134D7"/>
    <w:rsid w:val="00815C3D"/>
    <w:rsid w:val="00827270"/>
    <w:rsid w:val="008429E6"/>
    <w:rsid w:val="00846368"/>
    <w:rsid w:val="0085382C"/>
    <w:rsid w:val="00861B66"/>
    <w:rsid w:val="008709C7"/>
    <w:rsid w:val="0087132B"/>
    <w:rsid w:val="00875299"/>
    <w:rsid w:val="00881F86"/>
    <w:rsid w:val="008C62D3"/>
    <w:rsid w:val="008C7F09"/>
    <w:rsid w:val="008D044C"/>
    <w:rsid w:val="008F1180"/>
    <w:rsid w:val="008F495F"/>
    <w:rsid w:val="009074A4"/>
    <w:rsid w:val="009105CB"/>
    <w:rsid w:val="009115CA"/>
    <w:rsid w:val="00917AEF"/>
    <w:rsid w:val="00923DDB"/>
    <w:rsid w:val="00925654"/>
    <w:rsid w:val="00933B67"/>
    <w:rsid w:val="0094606D"/>
    <w:rsid w:val="009511B9"/>
    <w:rsid w:val="00956BE2"/>
    <w:rsid w:val="00960EE0"/>
    <w:rsid w:val="009831A6"/>
    <w:rsid w:val="009865C6"/>
    <w:rsid w:val="0099114E"/>
    <w:rsid w:val="00995AC2"/>
    <w:rsid w:val="009A6F94"/>
    <w:rsid w:val="009C2E84"/>
    <w:rsid w:val="009C38A1"/>
    <w:rsid w:val="009C5757"/>
    <w:rsid w:val="009D4101"/>
    <w:rsid w:val="009F0679"/>
    <w:rsid w:val="00A04B84"/>
    <w:rsid w:val="00A073CB"/>
    <w:rsid w:val="00A15478"/>
    <w:rsid w:val="00A34C6E"/>
    <w:rsid w:val="00A36E09"/>
    <w:rsid w:val="00A464A7"/>
    <w:rsid w:val="00A47826"/>
    <w:rsid w:val="00A718BE"/>
    <w:rsid w:val="00A7461C"/>
    <w:rsid w:val="00A81E13"/>
    <w:rsid w:val="00A92484"/>
    <w:rsid w:val="00A97FD4"/>
    <w:rsid w:val="00AB394D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21A0E"/>
    <w:rsid w:val="00B232DE"/>
    <w:rsid w:val="00B307C9"/>
    <w:rsid w:val="00B30CE4"/>
    <w:rsid w:val="00B46884"/>
    <w:rsid w:val="00B55069"/>
    <w:rsid w:val="00B6488C"/>
    <w:rsid w:val="00B64A9B"/>
    <w:rsid w:val="00B70089"/>
    <w:rsid w:val="00B75B70"/>
    <w:rsid w:val="00B8255E"/>
    <w:rsid w:val="00B8783C"/>
    <w:rsid w:val="00B93168"/>
    <w:rsid w:val="00B931A0"/>
    <w:rsid w:val="00B9351C"/>
    <w:rsid w:val="00B95BC2"/>
    <w:rsid w:val="00BA18A5"/>
    <w:rsid w:val="00BC12DE"/>
    <w:rsid w:val="00BD52C1"/>
    <w:rsid w:val="00BE3855"/>
    <w:rsid w:val="00C01F7A"/>
    <w:rsid w:val="00C055F1"/>
    <w:rsid w:val="00C163EF"/>
    <w:rsid w:val="00C20726"/>
    <w:rsid w:val="00C27825"/>
    <w:rsid w:val="00C31F71"/>
    <w:rsid w:val="00C457C2"/>
    <w:rsid w:val="00C46FB4"/>
    <w:rsid w:val="00C5457E"/>
    <w:rsid w:val="00C56FAC"/>
    <w:rsid w:val="00C57286"/>
    <w:rsid w:val="00C650F5"/>
    <w:rsid w:val="00C80F29"/>
    <w:rsid w:val="00C82FD9"/>
    <w:rsid w:val="00C84EC3"/>
    <w:rsid w:val="00CA2922"/>
    <w:rsid w:val="00CA2BB1"/>
    <w:rsid w:val="00CB42C6"/>
    <w:rsid w:val="00CC3C60"/>
    <w:rsid w:val="00CD5675"/>
    <w:rsid w:val="00CE01B4"/>
    <w:rsid w:val="00CE2E3B"/>
    <w:rsid w:val="00CE4398"/>
    <w:rsid w:val="00CE506E"/>
    <w:rsid w:val="00CE7949"/>
    <w:rsid w:val="00CF74E3"/>
    <w:rsid w:val="00D05B4C"/>
    <w:rsid w:val="00D11473"/>
    <w:rsid w:val="00D1592C"/>
    <w:rsid w:val="00D241DC"/>
    <w:rsid w:val="00D24829"/>
    <w:rsid w:val="00D31E6E"/>
    <w:rsid w:val="00D40E91"/>
    <w:rsid w:val="00D41A68"/>
    <w:rsid w:val="00D56BF0"/>
    <w:rsid w:val="00D63031"/>
    <w:rsid w:val="00D64178"/>
    <w:rsid w:val="00D811CE"/>
    <w:rsid w:val="00D85634"/>
    <w:rsid w:val="00D8674B"/>
    <w:rsid w:val="00D86838"/>
    <w:rsid w:val="00D9120A"/>
    <w:rsid w:val="00D947C7"/>
    <w:rsid w:val="00DA068F"/>
    <w:rsid w:val="00DA3E6E"/>
    <w:rsid w:val="00DB0B5E"/>
    <w:rsid w:val="00DC19D5"/>
    <w:rsid w:val="00DC526B"/>
    <w:rsid w:val="00DD1662"/>
    <w:rsid w:val="00DD43BC"/>
    <w:rsid w:val="00DF79DA"/>
    <w:rsid w:val="00E11D9B"/>
    <w:rsid w:val="00E3333A"/>
    <w:rsid w:val="00E33B79"/>
    <w:rsid w:val="00E3493F"/>
    <w:rsid w:val="00E35F76"/>
    <w:rsid w:val="00E43962"/>
    <w:rsid w:val="00E441DF"/>
    <w:rsid w:val="00E44F2B"/>
    <w:rsid w:val="00E47FCB"/>
    <w:rsid w:val="00E52231"/>
    <w:rsid w:val="00E6347F"/>
    <w:rsid w:val="00E65527"/>
    <w:rsid w:val="00E70E40"/>
    <w:rsid w:val="00E73615"/>
    <w:rsid w:val="00E81639"/>
    <w:rsid w:val="00E82037"/>
    <w:rsid w:val="00E83A2D"/>
    <w:rsid w:val="00E91ACE"/>
    <w:rsid w:val="00E94D75"/>
    <w:rsid w:val="00EA1150"/>
    <w:rsid w:val="00EB1CA8"/>
    <w:rsid w:val="00EB2ACF"/>
    <w:rsid w:val="00EC16AA"/>
    <w:rsid w:val="00ED52CE"/>
    <w:rsid w:val="00EE0806"/>
    <w:rsid w:val="00EE436D"/>
    <w:rsid w:val="00F069C1"/>
    <w:rsid w:val="00F214C8"/>
    <w:rsid w:val="00F22B05"/>
    <w:rsid w:val="00F257A0"/>
    <w:rsid w:val="00F3508F"/>
    <w:rsid w:val="00F402B4"/>
    <w:rsid w:val="00F52849"/>
    <w:rsid w:val="00F6066F"/>
    <w:rsid w:val="00F6314F"/>
    <w:rsid w:val="00F65549"/>
    <w:rsid w:val="00F707A3"/>
    <w:rsid w:val="00F71C68"/>
    <w:rsid w:val="00F742D9"/>
    <w:rsid w:val="00F75371"/>
    <w:rsid w:val="00F76A5A"/>
    <w:rsid w:val="00F80063"/>
    <w:rsid w:val="00F8619B"/>
    <w:rsid w:val="00F9785E"/>
    <w:rsid w:val="00F97B4D"/>
    <w:rsid w:val="00F97C93"/>
    <w:rsid w:val="00FA5ECB"/>
    <w:rsid w:val="00FC4EAC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49E8AD"/>
  <w15:docId w15:val="{885ED9CE-1508-9243-A141-E24E9CC4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0D5725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A442BC-6422-8E4A-B785-77A3FF490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C:\Users\Laurence\Desktop\Nouvelles ECE\B Hazard\matrice2013_final.dotx</Template>
  <TotalTime>137</TotalTime>
  <Pages>3</Pages>
  <Words>377</Words>
  <Characters>2076</Characters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2018-03-01T09:34:00Z</cp:lastPrinted>
  <dcterms:created xsi:type="dcterms:W3CDTF">2023-09-11T19:15:00Z</dcterms:created>
  <dcterms:modified xsi:type="dcterms:W3CDTF">2024-03-01T11:29:00Z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